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2C1" w:rsidRDefault="00B862C1" w:rsidP="00B862C1">
      <w:pPr>
        <w:pStyle w:val="Listaszerbekezds"/>
        <w:spacing w:before="100" w:beforeAutospacing="1" w:after="100" w:afterAutospacing="1"/>
        <w:ind w:left="0"/>
        <w:contextualSpacing/>
        <w:jc w:val="both"/>
        <w:rPr>
          <w:b/>
          <w:bCs/>
          <w:color w:val="000000"/>
          <w:sz w:val="24"/>
          <w:szCs w:val="24"/>
        </w:rPr>
      </w:pPr>
    </w:p>
    <w:p w:rsidR="00B862C1" w:rsidRPr="004C6141" w:rsidRDefault="00B862C1" w:rsidP="00B862C1">
      <w:pPr>
        <w:spacing w:after="0"/>
        <w:jc w:val="center"/>
        <w:rPr>
          <w:rFonts w:ascii="Times New Roman" w:hAnsi="Times New Roman"/>
          <w:b/>
          <w:bCs/>
          <w:spacing w:val="20"/>
          <w:sz w:val="40"/>
          <w:szCs w:val="40"/>
          <w:u w:val="single"/>
        </w:rPr>
      </w:pPr>
      <w:r w:rsidRPr="004C6141">
        <w:rPr>
          <w:rFonts w:ascii="Times New Roman" w:hAnsi="Times New Roman"/>
          <w:b/>
          <w:bCs/>
          <w:noProof/>
          <w:spacing w:val="20"/>
          <w:sz w:val="40"/>
          <w:szCs w:val="40"/>
          <w:u w:val="single"/>
        </w:rPr>
        <w:t>ELŐTERJESZTÉS</w:t>
      </w:r>
    </w:p>
    <w:p w:rsidR="00B862C1" w:rsidRPr="004C6141" w:rsidRDefault="00B862C1" w:rsidP="00B862C1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C6141">
        <w:rPr>
          <w:rFonts w:ascii="Times New Roman" w:hAnsi="Times New Roman"/>
          <w:sz w:val="28"/>
          <w:szCs w:val="28"/>
        </w:rPr>
        <w:t>Tiszavasvári Város Önkormányzata Képviselő-testületének</w:t>
      </w:r>
    </w:p>
    <w:p w:rsidR="00B862C1" w:rsidRDefault="00B862C1" w:rsidP="00B862C1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C6141">
        <w:rPr>
          <w:rFonts w:ascii="Times New Roman" w:hAnsi="Times New Roman"/>
          <w:b/>
          <w:bCs/>
          <w:sz w:val="28"/>
          <w:szCs w:val="28"/>
        </w:rPr>
        <w:t xml:space="preserve">2013. </w:t>
      </w:r>
      <w:r>
        <w:rPr>
          <w:rFonts w:ascii="Times New Roman" w:hAnsi="Times New Roman"/>
          <w:b/>
          <w:bCs/>
          <w:sz w:val="28"/>
          <w:szCs w:val="28"/>
        </w:rPr>
        <w:t>október 31</w:t>
      </w:r>
      <w:r w:rsidRPr="004C6141">
        <w:rPr>
          <w:rFonts w:ascii="Times New Roman" w:hAnsi="Times New Roman"/>
          <w:b/>
          <w:bCs/>
          <w:color w:val="000000"/>
          <w:sz w:val="28"/>
          <w:szCs w:val="28"/>
        </w:rPr>
        <w:t>-én</w:t>
      </w:r>
      <w:r w:rsidRPr="004C614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4C6141">
        <w:rPr>
          <w:rFonts w:ascii="Times New Roman" w:hAnsi="Times New Roman"/>
          <w:sz w:val="28"/>
          <w:szCs w:val="28"/>
        </w:rPr>
        <w:t xml:space="preserve">tartandó </w:t>
      </w:r>
      <w:r w:rsidR="00F143C0">
        <w:rPr>
          <w:rFonts w:ascii="Times New Roman" w:hAnsi="Times New Roman"/>
          <w:sz w:val="28"/>
          <w:szCs w:val="28"/>
        </w:rPr>
        <w:t>rendkívüli</w:t>
      </w:r>
      <w:r>
        <w:rPr>
          <w:rFonts w:ascii="Times New Roman" w:hAnsi="Times New Roman"/>
          <w:sz w:val="28"/>
          <w:szCs w:val="28"/>
        </w:rPr>
        <w:t xml:space="preserve"> testületi </w:t>
      </w:r>
      <w:r w:rsidRPr="004C6141">
        <w:rPr>
          <w:rFonts w:ascii="Times New Roman" w:hAnsi="Times New Roman"/>
          <w:sz w:val="28"/>
          <w:szCs w:val="28"/>
        </w:rPr>
        <w:t>ülésére</w:t>
      </w:r>
    </w:p>
    <w:p w:rsidR="00B862C1" w:rsidRPr="00B862C1" w:rsidRDefault="00B862C1" w:rsidP="00B862C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862C1" w:rsidRPr="00B862C1" w:rsidRDefault="00B862C1" w:rsidP="00B862C1">
      <w:pPr>
        <w:ind w:right="98"/>
        <w:jc w:val="both"/>
        <w:rPr>
          <w:rFonts w:ascii="Times New Roman" w:hAnsi="Times New Roman"/>
          <w:b/>
          <w:szCs w:val="24"/>
        </w:rPr>
      </w:pPr>
      <w:r w:rsidRPr="004C6141">
        <w:rPr>
          <w:rFonts w:ascii="Times New Roman" w:hAnsi="Times New Roman"/>
          <w:b/>
          <w:bCs/>
          <w:u w:val="single"/>
        </w:rPr>
        <w:t>Az előterjesztés tárgya:</w:t>
      </w:r>
      <w:r w:rsidRPr="004C61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Cs w:val="24"/>
        </w:rPr>
        <w:t>A TISZEK, valamint a TIB módosított működési dokumentumai egységes szerkezetben történő elfogadásáról</w:t>
      </w:r>
    </w:p>
    <w:p w:rsidR="00B862C1" w:rsidRPr="004C6141" w:rsidRDefault="00B862C1" w:rsidP="00B862C1">
      <w:pPr>
        <w:spacing w:after="0"/>
        <w:rPr>
          <w:rFonts w:ascii="Times New Roman" w:hAnsi="Times New Roman"/>
          <w:color w:val="FF0000"/>
          <w:u w:val="single"/>
        </w:rPr>
      </w:pPr>
      <w:r w:rsidRPr="004C6141">
        <w:rPr>
          <w:rFonts w:ascii="Times New Roman" w:hAnsi="Times New Roman"/>
          <w:b/>
          <w:bCs/>
          <w:u w:val="single"/>
        </w:rPr>
        <w:t>Melléklet:</w:t>
      </w:r>
      <w:r w:rsidRPr="004C6141">
        <w:rPr>
          <w:rFonts w:ascii="Times New Roman" w:hAnsi="Times New Roman"/>
        </w:rPr>
        <w:t xml:space="preserve"> </w:t>
      </w:r>
      <w:r w:rsidRPr="004C6141">
        <w:rPr>
          <w:rFonts w:ascii="Times New Roman" w:hAnsi="Times New Roman"/>
          <w:color w:val="000000"/>
        </w:rPr>
        <w:t>- db</w:t>
      </w:r>
    </w:p>
    <w:p w:rsidR="00B862C1" w:rsidRPr="004C6141" w:rsidRDefault="00B862C1" w:rsidP="00B862C1">
      <w:pPr>
        <w:spacing w:after="0"/>
        <w:jc w:val="center"/>
        <w:rPr>
          <w:rFonts w:ascii="Times New Roman" w:hAnsi="Times New Roman"/>
        </w:rPr>
      </w:pPr>
    </w:p>
    <w:p w:rsidR="00B862C1" w:rsidRPr="004C6141" w:rsidRDefault="00B862C1" w:rsidP="00B862C1">
      <w:pPr>
        <w:tabs>
          <w:tab w:val="center" w:pos="7320"/>
        </w:tabs>
        <w:spacing w:after="0"/>
        <w:jc w:val="both"/>
        <w:rPr>
          <w:rFonts w:ascii="Times New Roman" w:hAnsi="Times New Roman"/>
          <w:u w:val="single"/>
        </w:rPr>
      </w:pPr>
      <w:r w:rsidRPr="004C6141">
        <w:rPr>
          <w:rFonts w:ascii="Times New Roman" w:hAnsi="Times New Roman"/>
          <w:b/>
          <w:bCs/>
          <w:u w:val="single"/>
        </w:rPr>
        <w:t>Az előterjesztés előadója:</w:t>
      </w:r>
      <w:r w:rsidRPr="004C6141">
        <w:rPr>
          <w:rFonts w:ascii="Times New Roman" w:hAnsi="Times New Roman"/>
          <w:b/>
          <w:bCs/>
        </w:rPr>
        <w:t xml:space="preserve"> </w:t>
      </w:r>
      <w:r w:rsidRPr="004C6141">
        <w:rPr>
          <w:rFonts w:ascii="Times New Roman" w:hAnsi="Times New Roman"/>
        </w:rPr>
        <w:t xml:space="preserve">Dr. Fülöp Erik – polgármester, </w:t>
      </w:r>
    </w:p>
    <w:p w:rsidR="00B862C1" w:rsidRPr="004C6141" w:rsidRDefault="00B862C1" w:rsidP="00B862C1">
      <w:pPr>
        <w:spacing w:after="0"/>
        <w:jc w:val="both"/>
        <w:rPr>
          <w:rFonts w:ascii="Times New Roman" w:hAnsi="Times New Roman"/>
        </w:rPr>
      </w:pPr>
    </w:p>
    <w:p w:rsidR="00B862C1" w:rsidRPr="004C6141" w:rsidRDefault="00B862C1" w:rsidP="00B862C1">
      <w:pPr>
        <w:spacing w:after="0"/>
        <w:rPr>
          <w:rFonts w:ascii="Times New Roman" w:hAnsi="Times New Roman"/>
        </w:rPr>
      </w:pPr>
      <w:r w:rsidRPr="004C6141">
        <w:rPr>
          <w:rFonts w:ascii="Times New Roman" w:hAnsi="Times New Roman"/>
          <w:b/>
          <w:bCs/>
          <w:u w:val="single"/>
        </w:rPr>
        <w:t>Az előterjesztés témafelelőse:</w:t>
      </w:r>
      <w:r w:rsidRPr="004C6141">
        <w:rPr>
          <w:rFonts w:ascii="Times New Roman" w:hAnsi="Times New Roman"/>
        </w:rPr>
        <w:t xml:space="preserve"> </w:t>
      </w:r>
      <w:proofErr w:type="spellStart"/>
      <w:r w:rsidRPr="004C6141">
        <w:rPr>
          <w:rFonts w:ascii="Times New Roman" w:hAnsi="Times New Roman"/>
        </w:rPr>
        <w:t>Ostorháziné</w:t>
      </w:r>
      <w:proofErr w:type="spellEnd"/>
      <w:r w:rsidRPr="004C6141">
        <w:rPr>
          <w:rFonts w:ascii="Times New Roman" w:hAnsi="Times New Roman"/>
        </w:rPr>
        <w:t xml:space="preserve"> dr. </w:t>
      </w:r>
      <w:proofErr w:type="spellStart"/>
      <w:r w:rsidRPr="004C6141">
        <w:rPr>
          <w:rFonts w:ascii="Times New Roman" w:hAnsi="Times New Roman"/>
        </w:rPr>
        <w:t>Kórik</w:t>
      </w:r>
      <w:proofErr w:type="spellEnd"/>
      <w:r w:rsidRPr="004C6141">
        <w:rPr>
          <w:rFonts w:ascii="Times New Roman" w:hAnsi="Times New Roman"/>
        </w:rPr>
        <w:t xml:space="preserve"> Zsuzsanna – aljegyző</w:t>
      </w:r>
    </w:p>
    <w:p w:rsidR="00B862C1" w:rsidRPr="004C6141" w:rsidRDefault="00B862C1" w:rsidP="00B862C1">
      <w:pPr>
        <w:spacing w:after="0"/>
        <w:rPr>
          <w:rFonts w:ascii="Times New Roman" w:hAnsi="Times New Roman"/>
          <w:u w:val="single"/>
        </w:rPr>
      </w:pPr>
    </w:p>
    <w:p w:rsidR="00B862C1" w:rsidRPr="004C6141" w:rsidRDefault="00B862C1" w:rsidP="00B862C1">
      <w:pPr>
        <w:spacing w:after="0"/>
        <w:rPr>
          <w:rFonts w:ascii="Times New Roman" w:hAnsi="Times New Roman"/>
          <w:u w:val="single"/>
        </w:rPr>
      </w:pPr>
      <w:r w:rsidRPr="004C6141">
        <w:rPr>
          <w:rFonts w:ascii="Times New Roman" w:hAnsi="Times New Roman"/>
          <w:b/>
          <w:bCs/>
          <w:u w:val="single"/>
        </w:rPr>
        <w:t>Ügyiratszám:</w:t>
      </w:r>
      <w:r w:rsidRPr="004C6141">
        <w:rPr>
          <w:rFonts w:ascii="Times New Roman" w:hAnsi="Times New Roman"/>
          <w:u w:val="single"/>
        </w:rPr>
        <w:t xml:space="preserve"> </w:t>
      </w:r>
      <w:r w:rsidRPr="004C6141">
        <w:rPr>
          <w:rFonts w:ascii="Times New Roman" w:hAnsi="Times New Roman"/>
        </w:rPr>
        <w:t>102/2013.</w:t>
      </w:r>
    </w:p>
    <w:p w:rsidR="00B862C1" w:rsidRPr="004C6141" w:rsidRDefault="00B862C1" w:rsidP="00B862C1">
      <w:pPr>
        <w:spacing w:after="0"/>
        <w:rPr>
          <w:rFonts w:ascii="Times New Roman" w:hAnsi="Times New Roman"/>
          <w:u w:val="single"/>
        </w:rPr>
      </w:pPr>
    </w:p>
    <w:p w:rsidR="00B862C1" w:rsidRPr="004C6141" w:rsidRDefault="00B862C1" w:rsidP="00B862C1">
      <w:pPr>
        <w:spacing w:after="0"/>
        <w:rPr>
          <w:rFonts w:ascii="Times New Roman" w:hAnsi="Times New Roman"/>
          <w:b/>
          <w:bCs/>
          <w:u w:val="single"/>
        </w:rPr>
      </w:pPr>
      <w:r w:rsidRPr="004C6141">
        <w:rPr>
          <w:rFonts w:ascii="Times New Roman" w:hAnsi="Times New Roman"/>
          <w:b/>
          <w:bCs/>
          <w:u w:val="single"/>
        </w:rPr>
        <w:t>Az előterjesztést véleményező bizottságok a hatáskör megjelölésével:</w:t>
      </w:r>
    </w:p>
    <w:p w:rsidR="00B862C1" w:rsidRPr="004C6141" w:rsidRDefault="00B862C1" w:rsidP="00B862C1">
      <w:pPr>
        <w:spacing w:after="0"/>
        <w:rPr>
          <w:rFonts w:ascii="Times New Roman" w:hAnsi="Times New Roman"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7"/>
        <w:gridCol w:w="4629"/>
      </w:tblGrid>
      <w:tr w:rsidR="00B862C1" w:rsidRPr="004C6141" w:rsidTr="00E11FAD">
        <w:tc>
          <w:tcPr>
            <w:tcW w:w="4658" w:type="dxa"/>
          </w:tcPr>
          <w:p w:rsidR="00B862C1" w:rsidRPr="00054844" w:rsidRDefault="00B862C1" w:rsidP="00B862C1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 w:rsidRPr="00054844">
              <w:rPr>
                <w:rFonts w:ascii="Times New Roman" w:hAnsi="Times New Roman"/>
                <w:b/>
                <w:bCs/>
              </w:rPr>
              <w:t>Bizottság</w:t>
            </w:r>
          </w:p>
        </w:tc>
        <w:tc>
          <w:tcPr>
            <w:tcW w:w="4630" w:type="dxa"/>
          </w:tcPr>
          <w:p w:rsidR="00B862C1" w:rsidRPr="00054844" w:rsidRDefault="00B862C1" w:rsidP="00B862C1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 w:rsidRPr="00054844">
              <w:rPr>
                <w:rFonts w:ascii="Times New Roman" w:hAnsi="Times New Roman"/>
                <w:b/>
                <w:bCs/>
              </w:rPr>
              <w:t>Hatáskör</w:t>
            </w:r>
          </w:p>
        </w:tc>
      </w:tr>
      <w:tr w:rsidR="00B862C1" w:rsidRPr="004C6141" w:rsidTr="00E11FAD">
        <w:tc>
          <w:tcPr>
            <w:tcW w:w="4658" w:type="dxa"/>
          </w:tcPr>
          <w:p w:rsidR="00B862C1" w:rsidRPr="00054844" w:rsidRDefault="00B862C1" w:rsidP="00B862C1">
            <w:pPr>
              <w:spacing w:after="0"/>
              <w:jc w:val="both"/>
              <w:rPr>
                <w:rFonts w:ascii="Times New Roman" w:hAnsi="Times New Roman"/>
              </w:rPr>
            </w:pPr>
            <w:r w:rsidRPr="00054844">
              <w:rPr>
                <w:rFonts w:ascii="Times New Roman" w:hAnsi="Times New Roman"/>
              </w:rPr>
              <w:t>Pénzügyi és Ügyrendi Bizottság</w:t>
            </w:r>
          </w:p>
        </w:tc>
        <w:tc>
          <w:tcPr>
            <w:tcW w:w="4630" w:type="dxa"/>
          </w:tcPr>
          <w:p w:rsidR="00B862C1" w:rsidRPr="00054844" w:rsidRDefault="00B862C1" w:rsidP="00B862C1">
            <w:pPr>
              <w:spacing w:after="0"/>
              <w:jc w:val="both"/>
              <w:rPr>
                <w:rFonts w:ascii="Times New Roman" w:hAnsi="Times New Roman"/>
                <w:color w:val="FF0000"/>
              </w:rPr>
            </w:pPr>
            <w:r w:rsidRPr="00054844">
              <w:rPr>
                <w:rFonts w:ascii="Times New Roman" w:hAnsi="Times New Roman"/>
                <w:color w:val="000000"/>
              </w:rPr>
              <w:t>SZMSZ 3. melléklet 2.1.49, 2.2.18. pontja</w:t>
            </w:r>
          </w:p>
        </w:tc>
      </w:tr>
      <w:tr w:rsidR="00B862C1" w:rsidRPr="004C6141" w:rsidTr="00E11FAD">
        <w:tc>
          <w:tcPr>
            <w:tcW w:w="4658" w:type="dxa"/>
          </w:tcPr>
          <w:p w:rsidR="00B862C1" w:rsidRPr="00054844" w:rsidRDefault="00B862C1" w:rsidP="00B862C1">
            <w:pPr>
              <w:spacing w:after="0"/>
              <w:jc w:val="both"/>
              <w:rPr>
                <w:rFonts w:ascii="Times New Roman" w:hAnsi="Times New Roman"/>
              </w:rPr>
            </w:pPr>
            <w:r w:rsidRPr="00054844">
              <w:rPr>
                <w:rFonts w:ascii="Times New Roman" w:hAnsi="Times New Roman"/>
              </w:rPr>
              <w:t>Szociális és Humán Bizottság</w:t>
            </w:r>
          </w:p>
        </w:tc>
        <w:tc>
          <w:tcPr>
            <w:tcW w:w="4630" w:type="dxa"/>
          </w:tcPr>
          <w:p w:rsidR="00B862C1" w:rsidRPr="00054844" w:rsidRDefault="00B862C1" w:rsidP="00B862C1">
            <w:pPr>
              <w:spacing w:after="0"/>
              <w:jc w:val="both"/>
              <w:rPr>
                <w:rFonts w:ascii="Times New Roman" w:hAnsi="Times New Roman"/>
                <w:color w:val="FF0000"/>
              </w:rPr>
            </w:pPr>
            <w:r w:rsidRPr="00054844">
              <w:rPr>
                <w:rFonts w:ascii="Times New Roman" w:hAnsi="Times New Roman"/>
                <w:color w:val="000000"/>
              </w:rPr>
              <w:t>SZMSZ 3. melléklet 3.5.1.14. pontja</w:t>
            </w:r>
          </w:p>
        </w:tc>
      </w:tr>
      <w:tr w:rsidR="00B862C1" w:rsidRPr="004C6141" w:rsidTr="00E11FAD">
        <w:tc>
          <w:tcPr>
            <w:tcW w:w="4658" w:type="dxa"/>
          </w:tcPr>
          <w:p w:rsidR="00B862C1" w:rsidRPr="00054844" w:rsidRDefault="00B862C1" w:rsidP="00B862C1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30" w:type="dxa"/>
          </w:tcPr>
          <w:p w:rsidR="00B862C1" w:rsidRPr="00054844" w:rsidRDefault="00B862C1" w:rsidP="00B862C1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</w:tr>
    </w:tbl>
    <w:p w:rsidR="00B862C1" w:rsidRPr="004C6141" w:rsidRDefault="00B862C1" w:rsidP="00B862C1">
      <w:pPr>
        <w:spacing w:after="0"/>
        <w:rPr>
          <w:rFonts w:ascii="Times New Roman" w:hAnsi="Times New Roman"/>
          <w:sz w:val="16"/>
          <w:szCs w:val="16"/>
          <w:u w:val="single"/>
        </w:rPr>
      </w:pPr>
    </w:p>
    <w:p w:rsidR="00B862C1" w:rsidRPr="004C6141" w:rsidRDefault="00B862C1" w:rsidP="00B862C1">
      <w:pPr>
        <w:spacing w:after="0"/>
        <w:rPr>
          <w:rFonts w:ascii="Times New Roman" w:hAnsi="Times New Roman"/>
          <w:b/>
          <w:bCs/>
          <w:u w:val="single"/>
        </w:rPr>
      </w:pPr>
      <w:r w:rsidRPr="004C6141">
        <w:rPr>
          <w:rFonts w:ascii="Times New Roman" w:hAnsi="Times New Roman"/>
          <w:b/>
          <w:bCs/>
          <w:u w:val="single"/>
        </w:rPr>
        <w:t>Az ülésre meghívni javasolt szervek, személyek:</w:t>
      </w:r>
    </w:p>
    <w:p w:rsidR="00B862C1" w:rsidRPr="004C6141" w:rsidRDefault="00B862C1" w:rsidP="00B862C1">
      <w:pPr>
        <w:spacing w:after="0"/>
        <w:jc w:val="center"/>
        <w:rPr>
          <w:rFonts w:ascii="Times New Roman" w:hAnsi="Times New Roman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7"/>
        <w:gridCol w:w="4649"/>
      </w:tblGrid>
      <w:tr w:rsidR="00B862C1" w:rsidRPr="004C6141" w:rsidTr="00E11FAD">
        <w:tc>
          <w:tcPr>
            <w:tcW w:w="4638" w:type="dxa"/>
          </w:tcPr>
          <w:p w:rsidR="00B862C1" w:rsidRPr="004C6141" w:rsidRDefault="00B862C1" w:rsidP="00B862C1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50" w:type="dxa"/>
          </w:tcPr>
          <w:p w:rsidR="00B862C1" w:rsidRPr="004C6141" w:rsidRDefault="00B862C1" w:rsidP="00B862C1">
            <w:pPr>
              <w:spacing w:after="0"/>
              <w:jc w:val="both"/>
              <w:rPr>
                <w:rFonts w:ascii="Times New Roman" w:hAnsi="Times New Roman"/>
                <w:color w:val="FF0000"/>
              </w:rPr>
            </w:pPr>
          </w:p>
        </w:tc>
      </w:tr>
      <w:tr w:rsidR="00B862C1" w:rsidRPr="004C6141" w:rsidTr="00E11FAD">
        <w:tc>
          <w:tcPr>
            <w:tcW w:w="4638" w:type="dxa"/>
          </w:tcPr>
          <w:p w:rsidR="00B862C1" w:rsidRPr="004C6141" w:rsidRDefault="00B862C1" w:rsidP="00B862C1">
            <w:pPr>
              <w:spacing w:after="0"/>
              <w:jc w:val="both"/>
              <w:rPr>
                <w:rFonts w:ascii="Times New Roman" w:hAnsi="Times New Roman"/>
              </w:rPr>
            </w:pPr>
            <w:r w:rsidRPr="004C6141">
              <w:rPr>
                <w:rFonts w:ascii="Times New Roman" w:hAnsi="Times New Roman"/>
              </w:rPr>
              <w:t>Makkai Jánosné</w:t>
            </w:r>
          </w:p>
          <w:p w:rsidR="00B862C1" w:rsidRPr="004C6141" w:rsidRDefault="00B862C1" w:rsidP="00B862C1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TISZEK Mb.</w:t>
            </w:r>
            <w:r w:rsidRPr="004C6141">
              <w:rPr>
                <w:rFonts w:ascii="Times New Roman" w:hAnsi="Times New Roman"/>
              </w:rPr>
              <w:t xml:space="preserve"> Intézményvezető</w:t>
            </w:r>
          </w:p>
        </w:tc>
        <w:tc>
          <w:tcPr>
            <w:tcW w:w="4650" w:type="dxa"/>
          </w:tcPr>
          <w:p w:rsidR="00B862C1" w:rsidRPr="004C6141" w:rsidRDefault="00B862C1" w:rsidP="00B862C1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 w:rsidRPr="004C6141">
              <w:rPr>
                <w:rFonts w:ascii="Times New Roman" w:hAnsi="Times New Roman"/>
                <w:color w:val="000000"/>
              </w:rPr>
              <w:t>szeszk@tiszavasvari.hu</w:t>
            </w:r>
          </w:p>
        </w:tc>
      </w:tr>
      <w:tr w:rsidR="00B862C1" w:rsidRPr="004C6141" w:rsidTr="00E11FAD">
        <w:tc>
          <w:tcPr>
            <w:tcW w:w="4638" w:type="dxa"/>
          </w:tcPr>
          <w:p w:rsidR="00B862C1" w:rsidRPr="004C6141" w:rsidRDefault="00B862C1" w:rsidP="00B862C1">
            <w:pPr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4C6141">
              <w:rPr>
                <w:rFonts w:ascii="Times New Roman" w:hAnsi="Times New Roman"/>
              </w:rPr>
              <w:t>Dojcsákné</w:t>
            </w:r>
            <w:proofErr w:type="spellEnd"/>
            <w:r w:rsidRPr="004C6141">
              <w:rPr>
                <w:rFonts w:ascii="Times New Roman" w:hAnsi="Times New Roman"/>
              </w:rPr>
              <w:t xml:space="preserve"> Pásztor Erika</w:t>
            </w:r>
          </w:p>
          <w:p w:rsidR="00B862C1" w:rsidRPr="004C6141" w:rsidRDefault="00B862C1" w:rsidP="00B862C1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TISZEK</w:t>
            </w:r>
            <w:r w:rsidRPr="004C6141">
              <w:rPr>
                <w:rFonts w:ascii="Times New Roman" w:hAnsi="Times New Roman"/>
              </w:rPr>
              <w:t xml:space="preserve"> Intézményvezető</w:t>
            </w:r>
            <w:r>
              <w:rPr>
                <w:rFonts w:ascii="Times New Roman" w:hAnsi="Times New Roman"/>
              </w:rPr>
              <w:t xml:space="preserve"> helyettes</w:t>
            </w:r>
          </w:p>
        </w:tc>
        <w:tc>
          <w:tcPr>
            <w:tcW w:w="4650" w:type="dxa"/>
          </w:tcPr>
          <w:p w:rsidR="00B862C1" w:rsidRPr="004C6141" w:rsidRDefault="00B862C1" w:rsidP="00B862C1">
            <w:pPr>
              <w:spacing w:after="0"/>
              <w:jc w:val="both"/>
              <w:rPr>
                <w:rFonts w:ascii="Times New Roman" w:hAnsi="Times New Roman"/>
                <w:color w:val="FF0000"/>
              </w:rPr>
            </w:pPr>
          </w:p>
        </w:tc>
      </w:tr>
      <w:tr w:rsidR="00B862C1" w:rsidRPr="004C6141" w:rsidTr="00E11FAD">
        <w:tc>
          <w:tcPr>
            <w:tcW w:w="4638" w:type="dxa"/>
          </w:tcPr>
          <w:p w:rsidR="00B862C1" w:rsidRPr="004C6141" w:rsidRDefault="00B862C1" w:rsidP="00B862C1">
            <w:pPr>
              <w:spacing w:after="0"/>
              <w:jc w:val="both"/>
              <w:rPr>
                <w:rFonts w:ascii="Times New Roman" w:hAnsi="Times New Roman"/>
              </w:rPr>
            </w:pPr>
            <w:r w:rsidRPr="004C6141">
              <w:rPr>
                <w:rFonts w:ascii="Times New Roman" w:hAnsi="Times New Roman"/>
              </w:rPr>
              <w:t>Girincsi Sándor</w:t>
            </w:r>
          </w:p>
          <w:p w:rsidR="00B862C1" w:rsidRPr="004C6141" w:rsidRDefault="00B862C1" w:rsidP="00B862C1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TISZEK</w:t>
            </w:r>
            <w:r w:rsidRPr="004C6141">
              <w:rPr>
                <w:rFonts w:ascii="Times New Roman" w:hAnsi="Times New Roman"/>
              </w:rPr>
              <w:t xml:space="preserve"> Gazdaságvezető</w:t>
            </w:r>
          </w:p>
        </w:tc>
        <w:tc>
          <w:tcPr>
            <w:tcW w:w="4650" w:type="dxa"/>
          </w:tcPr>
          <w:p w:rsidR="00B862C1" w:rsidRPr="004C6141" w:rsidRDefault="00B862C1" w:rsidP="00B862C1">
            <w:pPr>
              <w:spacing w:after="0"/>
              <w:jc w:val="both"/>
              <w:rPr>
                <w:rFonts w:ascii="Times New Roman" w:hAnsi="Times New Roman"/>
                <w:color w:val="FF0000"/>
              </w:rPr>
            </w:pPr>
          </w:p>
        </w:tc>
      </w:tr>
    </w:tbl>
    <w:p w:rsidR="00B862C1" w:rsidRPr="004C6141" w:rsidRDefault="00B862C1" w:rsidP="00B862C1">
      <w:pPr>
        <w:spacing w:after="0"/>
        <w:rPr>
          <w:rFonts w:ascii="Times New Roman" w:hAnsi="Times New Roman"/>
        </w:rPr>
      </w:pPr>
    </w:p>
    <w:p w:rsidR="00B862C1" w:rsidRPr="004C6141" w:rsidRDefault="00B862C1" w:rsidP="00B862C1">
      <w:pPr>
        <w:spacing w:after="0"/>
        <w:rPr>
          <w:rFonts w:ascii="Times New Roman" w:hAnsi="Times New Roman"/>
          <w:u w:val="single"/>
        </w:rPr>
      </w:pPr>
      <w:r w:rsidRPr="004C6141">
        <w:rPr>
          <w:rFonts w:ascii="Times New Roman" w:hAnsi="Times New Roman"/>
          <w:u w:val="single"/>
        </w:rPr>
        <w:t xml:space="preserve">Egyéb megjegyzés: </w:t>
      </w:r>
    </w:p>
    <w:p w:rsidR="00B862C1" w:rsidRPr="004C6141" w:rsidRDefault="00B862C1" w:rsidP="00B862C1">
      <w:pPr>
        <w:spacing w:after="0"/>
        <w:rPr>
          <w:rFonts w:ascii="Times New Roman" w:hAnsi="Times New Roman"/>
        </w:rPr>
      </w:pPr>
      <w:proofErr w:type="gramStart"/>
      <w:r w:rsidRPr="004C6141">
        <w:rPr>
          <w:rFonts w:ascii="Times New Roman" w:hAnsi="Times New Roman"/>
        </w:rPr>
        <w:t>nincs</w:t>
      </w:r>
      <w:proofErr w:type="gramEnd"/>
      <w:r w:rsidRPr="004C6141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</w:t>
      </w:r>
    </w:p>
    <w:p w:rsidR="00B862C1" w:rsidRPr="004C6141" w:rsidRDefault="00B862C1" w:rsidP="00B862C1">
      <w:pPr>
        <w:spacing w:after="0"/>
        <w:rPr>
          <w:rFonts w:ascii="Times New Roman" w:hAnsi="Times New Roman"/>
        </w:rPr>
      </w:pPr>
    </w:p>
    <w:p w:rsidR="00B862C1" w:rsidRDefault="00B862C1" w:rsidP="00B862C1">
      <w:pPr>
        <w:spacing w:after="0"/>
        <w:rPr>
          <w:rFonts w:ascii="Times New Roman" w:hAnsi="Times New Roman"/>
          <w:b/>
          <w:bCs/>
        </w:rPr>
      </w:pPr>
      <w:r w:rsidRPr="004C6141">
        <w:rPr>
          <w:rFonts w:ascii="Times New Roman" w:hAnsi="Times New Roman"/>
        </w:rPr>
        <w:t xml:space="preserve">Tiszavasvári, 2013. </w:t>
      </w:r>
      <w:r>
        <w:rPr>
          <w:rFonts w:ascii="Times New Roman" w:hAnsi="Times New Roman"/>
        </w:rPr>
        <w:t>október</w:t>
      </w:r>
      <w:r w:rsidR="00054844">
        <w:rPr>
          <w:rFonts w:ascii="Times New Roman" w:hAnsi="Times New Roman"/>
        </w:rPr>
        <w:t xml:space="preserve"> 29</w:t>
      </w:r>
      <w:r>
        <w:rPr>
          <w:rFonts w:ascii="Times New Roman" w:hAnsi="Times New Roman"/>
        </w:rPr>
        <w:t>.</w:t>
      </w:r>
      <w:r w:rsidRPr="004C6141">
        <w:rPr>
          <w:rFonts w:ascii="Times New Roman" w:hAnsi="Times New Roman"/>
          <w:b/>
          <w:bCs/>
        </w:rPr>
        <w:t xml:space="preserve">       </w:t>
      </w:r>
    </w:p>
    <w:p w:rsidR="00B862C1" w:rsidRDefault="00B862C1" w:rsidP="00B862C1">
      <w:pPr>
        <w:spacing w:after="0"/>
        <w:rPr>
          <w:rFonts w:ascii="Times New Roman" w:hAnsi="Times New Roman"/>
          <w:b/>
          <w:bCs/>
        </w:rPr>
      </w:pPr>
    </w:p>
    <w:p w:rsidR="00B862C1" w:rsidRPr="004C6141" w:rsidRDefault="00B862C1" w:rsidP="00B862C1">
      <w:pPr>
        <w:spacing w:after="0"/>
        <w:rPr>
          <w:rFonts w:ascii="Times New Roman" w:hAnsi="Times New Roman"/>
          <w:b/>
          <w:bCs/>
        </w:rPr>
      </w:pPr>
      <w:r w:rsidRPr="004C6141">
        <w:rPr>
          <w:rFonts w:ascii="Times New Roman" w:hAnsi="Times New Roman"/>
          <w:b/>
          <w:bCs/>
        </w:rPr>
        <w:t xml:space="preserve">            </w:t>
      </w:r>
    </w:p>
    <w:p w:rsidR="00B862C1" w:rsidRPr="004C6141" w:rsidRDefault="00B862C1" w:rsidP="00B862C1">
      <w:pPr>
        <w:spacing w:after="0"/>
        <w:rPr>
          <w:rFonts w:ascii="Times New Roman" w:hAnsi="Times New Roman"/>
        </w:rPr>
      </w:pPr>
      <w:r w:rsidRPr="004C6141">
        <w:rPr>
          <w:rFonts w:ascii="Times New Roman" w:hAnsi="Times New Roman"/>
          <w:b/>
          <w:bCs/>
        </w:rPr>
        <w:t xml:space="preserve">                                                                       </w:t>
      </w:r>
      <w:proofErr w:type="spellStart"/>
      <w:r w:rsidRPr="004C6141">
        <w:rPr>
          <w:rFonts w:ascii="Times New Roman" w:hAnsi="Times New Roman"/>
          <w:b/>
          <w:bCs/>
        </w:rPr>
        <w:t>Ostorháziné</w:t>
      </w:r>
      <w:proofErr w:type="spellEnd"/>
      <w:r w:rsidRPr="004C6141">
        <w:rPr>
          <w:rFonts w:ascii="Times New Roman" w:hAnsi="Times New Roman"/>
          <w:b/>
          <w:bCs/>
        </w:rPr>
        <w:t xml:space="preserve"> dr. </w:t>
      </w:r>
      <w:proofErr w:type="spellStart"/>
      <w:r w:rsidRPr="004C6141">
        <w:rPr>
          <w:rFonts w:ascii="Times New Roman" w:hAnsi="Times New Roman"/>
          <w:b/>
          <w:bCs/>
        </w:rPr>
        <w:t>Kórik</w:t>
      </w:r>
      <w:proofErr w:type="spellEnd"/>
      <w:r w:rsidRPr="004C6141">
        <w:rPr>
          <w:rFonts w:ascii="Times New Roman" w:hAnsi="Times New Roman"/>
          <w:b/>
          <w:bCs/>
        </w:rPr>
        <w:t xml:space="preserve"> Zsuzsanna</w:t>
      </w:r>
    </w:p>
    <w:p w:rsidR="00B862C1" w:rsidRPr="004C6141" w:rsidRDefault="00B862C1" w:rsidP="00B862C1">
      <w:pPr>
        <w:spacing w:after="0"/>
        <w:rPr>
          <w:rFonts w:ascii="Times New Roman" w:hAnsi="Times New Roman"/>
        </w:rPr>
      </w:pPr>
      <w:r w:rsidRPr="004C6141">
        <w:rPr>
          <w:rFonts w:ascii="Times New Roman" w:hAnsi="Times New Roman"/>
        </w:rPr>
        <w:t xml:space="preserve">                                                                                        </w:t>
      </w:r>
      <w:proofErr w:type="gramStart"/>
      <w:r w:rsidRPr="004C6141">
        <w:rPr>
          <w:rFonts w:ascii="Times New Roman" w:hAnsi="Times New Roman"/>
        </w:rPr>
        <w:t>témafelelős</w:t>
      </w:r>
      <w:proofErr w:type="gramEnd"/>
    </w:p>
    <w:p w:rsidR="00B862C1" w:rsidRPr="004C6141" w:rsidRDefault="00B862C1" w:rsidP="00B862C1">
      <w:pPr>
        <w:rPr>
          <w:rFonts w:ascii="Times New Roman" w:hAnsi="Times New Roman"/>
        </w:rPr>
      </w:pPr>
    </w:p>
    <w:p w:rsidR="00B862C1" w:rsidRPr="004C6141" w:rsidRDefault="00B862C1" w:rsidP="00B862C1">
      <w:pPr>
        <w:rPr>
          <w:rFonts w:ascii="Times New Roman" w:hAnsi="Times New Roman"/>
        </w:rPr>
      </w:pPr>
    </w:p>
    <w:p w:rsidR="00B862C1" w:rsidRPr="004C6141" w:rsidRDefault="00B862C1" w:rsidP="00B862C1">
      <w:pPr>
        <w:spacing w:after="0"/>
        <w:rPr>
          <w:rFonts w:ascii="Times New Roman" w:hAnsi="Times New Roman"/>
          <w:b/>
          <w:bCs/>
          <w:smallCaps/>
          <w:spacing w:val="30"/>
          <w:sz w:val="40"/>
          <w:szCs w:val="40"/>
        </w:rPr>
      </w:pPr>
      <w:r w:rsidRPr="004C6141">
        <w:rPr>
          <w:rFonts w:ascii="Times New Roman" w:hAnsi="Times New Roman"/>
          <w:b/>
          <w:bCs/>
          <w:smallCaps/>
          <w:spacing w:val="30"/>
          <w:sz w:val="40"/>
          <w:szCs w:val="40"/>
        </w:rPr>
        <w:lastRenderedPageBreak/>
        <w:t>Tiszavasvári Város Polgármesterétől</w:t>
      </w:r>
    </w:p>
    <w:p w:rsidR="00B862C1" w:rsidRPr="004C6141" w:rsidRDefault="00B862C1" w:rsidP="00B862C1">
      <w:pPr>
        <w:spacing w:after="0"/>
        <w:jc w:val="center"/>
        <w:rPr>
          <w:rFonts w:ascii="Times New Roman" w:hAnsi="Times New Roman"/>
        </w:rPr>
      </w:pPr>
      <w:r w:rsidRPr="004C6141">
        <w:rPr>
          <w:rFonts w:ascii="Times New Roman" w:hAnsi="Times New Roman"/>
        </w:rPr>
        <w:t>4440 Tiszavasvári, Városháza tér 4. sz.</w:t>
      </w:r>
    </w:p>
    <w:p w:rsidR="00B862C1" w:rsidRPr="004C6141" w:rsidRDefault="00B862C1" w:rsidP="00B862C1">
      <w:pPr>
        <w:pBdr>
          <w:bottom w:val="double" w:sz="12" w:space="1" w:color="auto"/>
        </w:pBdr>
        <w:spacing w:after="0"/>
        <w:jc w:val="center"/>
        <w:rPr>
          <w:rFonts w:ascii="Times New Roman" w:hAnsi="Times New Roman"/>
        </w:rPr>
      </w:pPr>
      <w:r w:rsidRPr="004C6141">
        <w:rPr>
          <w:rFonts w:ascii="Times New Roman" w:hAnsi="Times New Roman"/>
        </w:rPr>
        <w:t>Tel</w:t>
      </w:r>
      <w:proofErr w:type="gramStart"/>
      <w:r w:rsidRPr="004C6141">
        <w:rPr>
          <w:rFonts w:ascii="Times New Roman" w:hAnsi="Times New Roman"/>
        </w:rPr>
        <w:t>.:</w:t>
      </w:r>
      <w:proofErr w:type="gramEnd"/>
      <w:r w:rsidRPr="004C6141">
        <w:rPr>
          <w:rFonts w:ascii="Times New Roman" w:hAnsi="Times New Roman"/>
        </w:rPr>
        <w:t xml:space="preserve"> 42/520–500 Fax.: 42/275–000 e–mail</w:t>
      </w:r>
      <w:r w:rsidRPr="004C6141">
        <w:rPr>
          <w:rFonts w:ascii="Times New Roman" w:hAnsi="Times New Roman"/>
          <w:color w:val="000000"/>
        </w:rPr>
        <w:t xml:space="preserve">: </w:t>
      </w:r>
      <w:r w:rsidRPr="004C6141">
        <w:rPr>
          <w:rStyle w:val="Hiperhivatkozs1"/>
          <w:rFonts w:ascii="Times New Roman" w:hAnsi="Times New Roman"/>
        </w:rPr>
        <w:t>tvonkph@tiszavasvari.hu</w:t>
      </w:r>
    </w:p>
    <w:p w:rsidR="00B862C1" w:rsidRPr="004C6141" w:rsidRDefault="00B862C1" w:rsidP="00B862C1">
      <w:pPr>
        <w:spacing w:after="0"/>
        <w:rPr>
          <w:rFonts w:ascii="Times New Roman" w:hAnsi="Times New Roman"/>
        </w:rPr>
      </w:pPr>
      <w:r w:rsidRPr="004C6141">
        <w:rPr>
          <w:rFonts w:ascii="Times New Roman" w:hAnsi="Times New Roman"/>
        </w:rPr>
        <w:t xml:space="preserve">Témafelelős: </w:t>
      </w:r>
      <w:proofErr w:type="spellStart"/>
      <w:r w:rsidRPr="004C6141">
        <w:rPr>
          <w:rFonts w:ascii="Times New Roman" w:hAnsi="Times New Roman"/>
        </w:rPr>
        <w:t>Ostorháziné</w:t>
      </w:r>
      <w:proofErr w:type="spellEnd"/>
      <w:r w:rsidRPr="004C6141">
        <w:rPr>
          <w:rFonts w:ascii="Times New Roman" w:hAnsi="Times New Roman"/>
        </w:rPr>
        <w:t xml:space="preserve"> dr. </w:t>
      </w:r>
      <w:proofErr w:type="spellStart"/>
      <w:r w:rsidRPr="004C6141">
        <w:rPr>
          <w:rFonts w:ascii="Times New Roman" w:hAnsi="Times New Roman"/>
        </w:rPr>
        <w:t>Kórik</w:t>
      </w:r>
      <w:proofErr w:type="spellEnd"/>
      <w:r w:rsidRPr="004C6141">
        <w:rPr>
          <w:rFonts w:ascii="Times New Roman" w:hAnsi="Times New Roman"/>
        </w:rPr>
        <w:t xml:space="preserve"> Zsuzsanna</w:t>
      </w:r>
    </w:p>
    <w:p w:rsidR="00B862C1" w:rsidRPr="004C6141" w:rsidRDefault="00B862C1" w:rsidP="00B862C1">
      <w:pPr>
        <w:spacing w:after="0"/>
        <w:rPr>
          <w:rFonts w:ascii="Times New Roman" w:hAnsi="Times New Roman"/>
        </w:rPr>
      </w:pPr>
    </w:p>
    <w:p w:rsidR="00B862C1" w:rsidRPr="004C6141" w:rsidRDefault="00B862C1" w:rsidP="00B862C1">
      <w:pPr>
        <w:spacing w:after="0"/>
        <w:jc w:val="center"/>
        <w:rPr>
          <w:rFonts w:ascii="Times New Roman" w:hAnsi="Times New Roman"/>
          <w:b/>
          <w:bCs/>
        </w:rPr>
      </w:pPr>
      <w:r w:rsidRPr="004C6141">
        <w:rPr>
          <w:rFonts w:ascii="Times New Roman" w:hAnsi="Times New Roman"/>
          <w:b/>
          <w:bCs/>
        </w:rPr>
        <w:t>E L Ő T E R J E S Z T É S</w:t>
      </w:r>
    </w:p>
    <w:p w:rsidR="00B862C1" w:rsidRPr="004C6141" w:rsidRDefault="00B862C1" w:rsidP="00B862C1">
      <w:pPr>
        <w:spacing w:after="0"/>
        <w:jc w:val="center"/>
        <w:rPr>
          <w:rFonts w:ascii="Times New Roman" w:hAnsi="Times New Roman"/>
          <w:b/>
          <w:bCs/>
        </w:rPr>
      </w:pPr>
    </w:p>
    <w:p w:rsidR="00B862C1" w:rsidRPr="004C6141" w:rsidRDefault="00B862C1" w:rsidP="00B862C1">
      <w:pPr>
        <w:spacing w:after="0"/>
        <w:jc w:val="center"/>
        <w:rPr>
          <w:rFonts w:ascii="Times New Roman" w:hAnsi="Times New Roman"/>
          <w:b/>
          <w:bCs/>
        </w:rPr>
      </w:pPr>
      <w:r w:rsidRPr="004C6141">
        <w:rPr>
          <w:rFonts w:ascii="Times New Roman" w:hAnsi="Times New Roman"/>
          <w:b/>
          <w:bCs/>
        </w:rPr>
        <w:t>- a Képviselő-testülethez -</w:t>
      </w:r>
    </w:p>
    <w:p w:rsidR="00B862C1" w:rsidRDefault="00B862C1" w:rsidP="00B862C1">
      <w:pPr>
        <w:spacing w:after="0"/>
        <w:jc w:val="both"/>
        <w:rPr>
          <w:rFonts w:ascii="Times New Roman" w:hAnsi="Times New Roman"/>
        </w:rPr>
      </w:pPr>
    </w:p>
    <w:p w:rsidR="00B862C1" w:rsidRPr="004C6141" w:rsidRDefault="00B862C1" w:rsidP="00B862C1">
      <w:pPr>
        <w:spacing w:after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szCs w:val="24"/>
        </w:rPr>
        <w:t>A TISZEK, valamint a TIB módosított működési dokumentumai egységes szerkezetben történő elfogadásáról</w:t>
      </w:r>
    </w:p>
    <w:p w:rsidR="00B862C1" w:rsidRPr="004C6141" w:rsidRDefault="00B862C1" w:rsidP="00B862C1">
      <w:pPr>
        <w:spacing w:after="0"/>
        <w:jc w:val="both"/>
        <w:rPr>
          <w:rFonts w:ascii="Times New Roman" w:hAnsi="Times New Roman"/>
        </w:rPr>
      </w:pPr>
    </w:p>
    <w:p w:rsidR="00B862C1" w:rsidRDefault="00B862C1" w:rsidP="00B862C1">
      <w:pPr>
        <w:spacing w:after="0"/>
        <w:jc w:val="both"/>
        <w:rPr>
          <w:rFonts w:ascii="Times New Roman" w:hAnsi="Times New Roman"/>
        </w:rPr>
      </w:pPr>
    </w:p>
    <w:p w:rsidR="00B862C1" w:rsidRPr="004C6141" w:rsidRDefault="00B862C1" w:rsidP="00B862C1">
      <w:pPr>
        <w:spacing w:after="0"/>
        <w:jc w:val="both"/>
        <w:rPr>
          <w:rFonts w:ascii="Times New Roman" w:hAnsi="Times New Roman"/>
          <w:b/>
          <w:bCs/>
        </w:rPr>
      </w:pPr>
      <w:r w:rsidRPr="004C6141">
        <w:rPr>
          <w:rFonts w:ascii="Times New Roman" w:hAnsi="Times New Roman"/>
          <w:b/>
          <w:bCs/>
        </w:rPr>
        <w:t>Tisztelt Képviselő-testület!</w:t>
      </w:r>
    </w:p>
    <w:p w:rsidR="00B862C1" w:rsidRPr="004C6141" w:rsidRDefault="00B862C1" w:rsidP="00B862C1">
      <w:pPr>
        <w:spacing w:after="0"/>
        <w:jc w:val="both"/>
        <w:rPr>
          <w:rFonts w:ascii="Times New Roman" w:hAnsi="Times New Roman"/>
          <w:b/>
          <w:bCs/>
          <w:color w:val="FF0000"/>
        </w:rPr>
      </w:pPr>
    </w:p>
    <w:p w:rsidR="00C31EFE" w:rsidRDefault="00B83F87" w:rsidP="00B862C1">
      <w:pPr>
        <w:pStyle w:val="Listaszerbekezds"/>
        <w:ind w:left="0"/>
        <w:contextualSpacing/>
        <w:jc w:val="both"/>
        <w:rPr>
          <w:b/>
          <w:bCs/>
          <w:color w:val="000000"/>
          <w:sz w:val="24"/>
          <w:szCs w:val="24"/>
        </w:rPr>
      </w:pPr>
      <w:proofErr w:type="gramStart"/>
      <w:r>
        <w:rPr>
          <w:b/>
          <w:bCs/>
          <w:color w:val="000000"/>
          <w:sz w:val="24"/>
          <w:szCs w:val="24"/>
        </w:rPr>
        <w:t>A Tiszavasvári Többcélú Kistérségi Társulás</w:t>
      </w:r>
      <w:r w:rsidR="00C31EFE">
        <w:rPr>
          <w:b/>
          <w:bCs/>
          <w:color w:val="000000"/>
          <w:sz w:val="24"/>
          <w:szCs w:val="24"/>
        </w:rPr>
        <w:t xml:space="preserve"> (a továbbiakban: TITKIT) </w:t>
      </w:r>
      <w:r>
        <w:rPr>
          <w:b/>
          <w:bCs/>
          <w:color w:val="000000"/>
          <w:sz w:val="24"/>
          <w:szCs w:val="24"/>
        </w:rPr>
        <w:t xml:space="preserve"> 2013. július 1. napjával történő jogutód nélkül történő megszűnése kapcsán </w:t>
      </w:r>
      <w:r w:rsidRPr="00C31EFE">
        <w:rPr>
          <w:bCs/>
          <w:color w:val="000000"/>
          <w:sz w:val="24"/>
          <w:szCs w:val="24"/>
        </w:rPr>
        <w:t>a TITKIT Szociális és Egészségügyi Szolgáltató Központja (4440 Tiszavasvári, Vasvári Pál u. 87. sz.) szociális</w:t>
      </w:r>
      <w:r w:rsidR="00C31EFE" w:rsidRPr="00C31EFE">
        <w:rPr>
          <w:bCs/>
          <w:color w:val="000000"/>
          <w:sz w:val="24"/>
          <w:szCs w:val="24"/>
        </w:rPr>
        <w:t>-</w:t>
      </w:r>
      <w:r w:rsidRPr="00C31EFE">
        <w:rPr>
          <w:bCs/>
          <w:color w:val="000000"/>
          <w:sz w:val="24"/>
          <w:szCs w:val="24"/>
        </w:rPr>
        <w:t>, gyermekjóléti</w:t>
      </w:r>
      <w:r w:rsidR="00C31EFE" w:rsidRPr="00C31EFE">
        <w:rPr>
          <w:bCs/>
          <w:color w:val="000000"/>
          <w:sz w:val="24"/>
          <w:szCs w:val="24"/>
        </w:rPr>
        <w:t xml:space="preserve"> -</w:t>
      </w:r>
      <w:r w:rsidRPr="00C31EFE">
        <w:rPr>
          <w:bCs/>
          <w:color w:val="000000"/>
          <w:sz w:val="24"/>
          <w:szCs w:val="24"/>
        </w:rPr>
        <w:t xml:space="preserve"> és egészségügyi intézmény</w:t>
      </w:r>
      <w:r w:rsidR="00C31EFE" w:rsidRPr="00C31EFE">
        <w:rPr>
          <w:bCs/>
          <w:color w:val="000000"/>
          <w:sz w:val="24"/>
          <w:szCs w:val="24"/>
        </w:rPr>
        <w:t xml:space="preserve">, valamint a TITKIT Tiszavasvári Bölcsődéje (4440 Tiszavasvári, </w:t>
      </w:r>
      <w:proofErr w:type="spellStart"/>
      <w:r w:rsidR="00C31EFE" w:rsidRPr="00C31EFE">
        <w:rPr>
          <w:bCs/>
          <w:color w:val="000000"/>
          <w:sz w:val="24"/>
          <w:szCs w:val="24"/>
        </w:rPr>
        <w:t>Vöröshadsereg</w:t>
      </w:r>
      <w:proofErr w:type="spellEnd"/>
      <w:r w:rsidR="00C31EFE" w:rsidRPr="00C31EFE">
        <w:rPr>
          <w:bCs/>
          <w:color w:val="000000"/>
          <w:sz w:val="24"/>
          <w:szCs w:val="24"/>
        </w:rPr>
        <w:t xml:space="preserve"> u. 10. sz.) gyermekjóléti intézmény</w:t>
      </w:r>
      <w:r>
        <w:rPr>
          <w:b/>
          <w:bCs/>
          <w:color w:val="000000"/>
          <w:sz w:val="24"/>
          <w:szCs w:val="24"/>
        </w:rPr>
        <w:t xml:space="preserve"> </w:t>
      </w:r>
      <w:r w:rsidR="00C31EFE" w:rsidRPr="00C31EFE">
        <w:rPr>
          <w:bCs/>
          <w:color w:val="000000"/>
          <w:sz w:val="24"/>
          <w:szCs w:val="24"/>
        </w:rPr>
        <w:t>jogutódjaként létrehozott</w:t>
      </w:r>
      <w:r w:rsidR="00C31EFE">
        <w:rPr>
          <w:b/>
          <w:bCs/>
          <w:color w:val="000000"/>
          <w:sz w:val="24"/>
          <w:szCs w:val="24"/>
        </w:rPr>
        <w:t xml:space="preserve"> Tiszavasvári Szociális-, Gyermekjóléti és Egészségügyi Szolgáltató Központ </w:t>
      </w:r>
      <w:r w:rsidR="00C31EFE" w:rsidRPr="00C31EFE">
        <w:rPr>
          <w:bCs/>
          <w:color w:val="000000"/>
          <w:sz w:val="24"/>
          <w:szCs w:val="24"/>
        </w:rPr>
        <w:t>(4440 Tiszavasvári, Vasvári Pál u. 87. sz., rövidített nevén:</w:t>
      </w:r>
      <w:r w:rsidR="00C31EFE">
        <w:rPr>
          <w:b/>
          <w:bCs/>
          <w:color w:val="000000"/>
          <w:sz w:val="24"/>
          <w:szCs w:val="24"/>
        </w:rPr>
        <w:t xml:space="preserve"> TISZEK) </w:t>
      </w:r>
      <w:r w:rsidR="00C31EFE" w:rsidRPr="00C31EFE">
        <w:rPr>
          <w:bCs/>
          <w:color w:val="000000"/>
          <w:sz w:val="24"/>
          <w:szCs w:val="24"/>
        </w:rPr>
        <w:t>valamint a</w:t>
      </w:r>
      <w:r w:rsidR="00C31EFE">
        <w:rPr>
          <w:b/>
          <w:bCs/>
          <w:color w:val="000000"/>
          <w:sz w:val="24"/>
          <w:szCs w:val="24"/>
        </w:rPr>
        <w:t xml:space="preserve"> Tiszavasvári</w:t>
      </w:r>
      <w:proofErr w:type="gramEnd"/>
      <w:r w:rsidR="00C31EFE">
        <w:rPr>
          <w:b/>
          <w:bCs/>
          <w:color w:val="000000"/>
          <w:sz w:val="24"/>
          <w:szCs w:val="24"/>
        </w:rPr>
        <w:t xml:space="preserve"> Bölcsőde (</w:t>
      </w:r>
      <w:r w:rsidR="00C31EFE" w:rsidRPr="00C31EFE">
        <w:rPr>
          <w:bCs/>
          <w:color w:val="000000"/>
          <w:sz w:val="24"/>
          <w:szCs w:val="24"/>
        </w:rPr>
        <w:t xml:space="preserve">4440 Tiszavasvári, </w:t>
      </w:r>
      <w:proofErr w:type="spellStart"/>
      <w:r w:rsidR="00C31EFE" w:rsidRPr="00C31EFE">
        <w:rPr>
          <w:bCs/>
          <w:color w:val="000000"/>
          <w:sz w:val="24"/>
          <w:szCs w:val="24"/>
        </w:rPr>
        <w:t>Vöröshadsereg</w:t>
      </w:r>
      <w:proofErr w:type="spellEnd"/>
      <w:r w:rsidR="00C31EFE" w:rsidRPr="00C31EFE">
        <w:rPr>
          <w:bCs/>
          <w:color w:val="000000"/>
          <w:sz w:val="24"/>
          <w:szCs w:val="24"/>
        </w:rPr>
        <w:t xml:space="preserve"> u. 10. sz., rövidített nevén:</w:t>
      </w:r>
      <w:r w:rsidR="00C31EFE">
        <w:rPr>
          <w:b/>
          <w:bCs/>
          <w:color w:val="000000"/>
          <w:sz w:val="24"/>
          <w:szCs w:val="24"/>
        </w:rPr>
        <w:t xml:space="preserve"> TIB)</w:t>
      </w:r>
      <w:r w:rsidR="00103F76">
        <w:rPr>
          <w:b/>
          <w:bCs/>
          <w:color w:val="000000"/>
          <w:sz w:val="24"/>
          <w:szCs w:val="24"/>
        </w:rPr>
        <w:t xml:space="preserve"> működéshez szükséges dokumentumait a testület, ill. a szociális bizottság az alábbi határozataival elfogadta, jóváhagyta:</w:t>
      </w:r>
    </w:p>
    <w:p w:rsidR="00C31EFE" w:rsidRDefault="00C31EFE" w:rsidP="00B862C1">
      <w:pPr>
        <w:pStyle w:val="Listaszerbekezds"/>
        <w:ind w:left="0"/>
        <w:contextualSpacing/>
        <w:jc w:val="both"/>
        <w:rPr>
          <w:b/>
          <w:bCs/>
          <w:color w:val="000000"/>
          <w:sz w:val="24"/>
          <w:szCs w:val="24"/>
        </w:rPr>
      </w:pPr>
    </w:p>
    <w:p w:rsidR="00103F76" w:rsidRPr="00103F76" w:rsidRDefault="00461220" w:rsidP="00103F76">
      <w:pPr>
        <w:pStyle w:val="Listaszerbekezds"/>
        <w:numPr>
          <w:ilvl w:val="0"/>
          <w:numId w:val="3"/>
        </w:numPr>
        <w:ind w:left="0" w:firstLine="0"/>
        <w:jc w:val="both"/>
        <w:rPr>
          <w:b/>
          <w:bCs/>
          <w:sz w:val="24"/>
          <w:szCs w:val="24"/>
        </w:rPr>
      </w:pPr>
      <w:r w:rsidRPr="00103F76">
        <w:rPr>
          <w:b/>
          <w:bCs/>
          <w:color w:val="000000"/>
          <w:sz w:val="24"/>
          <w:szCs w:val="24"/>
        </w:rPr>
        <w:t xml:space="preserve">Tiszavasvári Város Önkormányzata Képviselő testülete </w:t>
      </w:r>
      <w:r w:rsidRPr="00103F76">
        <w:rPr>
          <w:bCs/>
          <w:sz w:val="24"/>
          <w:szCs w:val="24"/>
        </w:rPr>
        <w:t>„</w:t>
      </w:r>
      <w:proofErr w:type="gramStart"/>
      <w:r w:rsidRPr="00103F76">
        <w:rPr>
          <w:bCs/>
          <w:sz w:val="24"/>
          <w:szCs w:val="24"/>
        </w:rPr>
        <w:t>A</w:t>
      </w:r>
      <w:proofErr w:type="gramEnd"/>
      <w:r w:rsidRPr="00103F76">
        <w:rPr>
          <w:bCs/>
          <w:sz w:val="24"/>
          <w:szCs w:val="24"/>
        </w:rPr>
        <w:t xml:space="preserve"> Tiszavasvári Szociális-, Gyermekjóléti és Egészségügyi Szolgáltató Központ szervezeti és működési szabályzatának jóváhagyásáról” szóló </w:t>
      </w:r>
      <w:r w:rsidRPr="00103F76">
        <w:rPr>
          <w:b/>
          <w:bCs/>
          <w:sz w:val="24"/>
          <w:szCs w:val="24"/>
        </w:rPr>
        <w:t>135/2013. (VII</w:t>
      </w:r>
      <w:r w:rsidR="00103F76" w:rsidRPr="00103F76">
        <w:rPr>
          <w:b/>
          <w:bCs/>
          <w:sz w:val="24"/>
          <w:szCs w:val="24"/>
        </w:rPr>
        <w:t xml:space="preserve">.25.) Kt. számú határozatával, </w:t>
      </w:r>
    </w:p>
    <w:p w:rsidR="00B83F87" w:rsidRPr="00103F76" w:rsidRDefault="00103F76" w:rsidP="00103F76">
      <w:pPr>
        <w:pStyle w:val="Listaszerbekezds"/>
        <w:numPr>
          <w:ilvl w:val="0"/>
          <w:numId w:val="3"/>
        </w:numPr>
        <w:ind w:left="0" w:firstLine="0"/>
        <w:jc w:val="both"/>
        <w:rPr>
          <w:b/>
          <w:bCs/>
          <w:sz w:val="24"/>
          <w:szCs w:val="24"/>
        </w:rPr>
      </w:pPr>
      <w:r w:rsidRPr="00103F76">
        <w:rPr>
          <w:b/>
          <w:bCs/>
          <w:sz w:val="24"/>
          <w:szCs w:val="24"/>
        </w:rPr>
        <w:t xml:space="preserve"> </w:t>
      </w:r>
      <w:r w:rsidR="00461220" w:rsidRPr="00103F76">
        <w:rPr>
          <w:b/>
          <w:bCs/>
          <w:sz w:val="24"/>
          <w:szCs w:val="24"/>
        </w:rPr>
        <w:t xml:space="preserve">Tiszavasvári Város Önkormányzata Képviselő-testülete </w:t>
      </w:r>
      <w:r w:rsidR="00B83F87" w:rsidRPr="00103F76">
        <w:rPr>
          <w:b/>
          <w:bCs/>
          <w:sz w:val="24"/>
          <w:szCs w:val="24"/>
        </w:rPr>
        <w:t xml:space="preserve">Szociális és Humán Bizottsága </w:t>
      </w:r>
      <w:r w:rsidR="00B83F87" w:rsidRPr="00103F76">
        <w:rPr>
          <w:bCs/>
          <w:sz w:val="24"/>
          <w:szCs w:val="24"/>
        </w:rPr>
        <w:t>„</w:t>
      </w:r>
      <w:proofErr w:type="gramStart"/>
      <w:r w:rsidR="00B83F87" w:rsidRPr="00103F76">
        <w:rPr>
          <w:bCs/>
          <w:sz w:val="24"/>
          <w:szCs w:val="24"/>
        </w:rPr>
        <w:t>A</w:t>
      </w:r>
      <w:proofErr w:type="gramEnd"/>
      <w:r w:rsidR="00B83F87" w:rsidRPr="00103F76">
        <w:rPr>
          <w:bCs/>
          <w:sz w:val="24"/>
          <w:szCs w:val="24"/>
        </w:rPr>
        <w:t xml:space="preserve"> létrehozandó szociális-, gyermekjóléti intézmények feladatellátása működési engedélyezéséhez szükséges dokumentumok jóváhagyásáról” szóló</w:t>
      </w:r>
      <w:r w:rsidR="00B83F87" w:rsidRPr="00103F76">
        <w:rPr>
          <w:b/>
          <w:bCs/>
          <w:sz w:val="24"/>
          <w:szCs w:val="24"/>
        </w:rPr>
        <w:t xml:space="preserve"> 53/2013. (V.22.) SZHB számú </w:t>
      </w:r>
      <w:r w:rsidR="00C31EFE" w:rsidRPr="00103F76">
        <w:rPr>
          <w:b/>
          <w:bCs/>
          <w:sz w:val="24"/>
          <w:szCs w:val="24"/>
        </w:rPr>
        <w:t>határozatáva</w:t>
      </w:r>
      <w:r w:rsidR="00B83F87" w:rsidRPr="00103F76">
        <w:rPr>
          <w:b/>
          <w:bCs/>
          <w:sz w:val="24"/>
          <w:szCs w:val="24"/>
        </w:rPr>
        <w:t xml:space="preserve">l </w:t>
      </w:r>
    </w:p>
    <w:p w:rsidR="000D7768" w:rsidRPr="000D7768" w:rsidRDefault="000D7768" w:rsidP="000D7768">
      <w:pPr>
        <w:pStyle w:val="Listaszerbekezds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b/>
          <w:bCs/>
          <w:sz w:val="24"/>
          <w:szCs w:val="24"/>
        </w:rPr>
      </w:pPr>
      <w:r w:rsidRPr="000D7768">
        <w:rPr>
          <w:b/>
          <w:bCs/>
          <w:color w:val="000000"/>
          <w:sz w:val="24"/>
          <w:szCs w:val="24"/>
        </w:rPr>
        <w:t xml:space="preserve">Tiszavasvári Város Önkormányzata Képviselő testülete </w:t>
      </w:r>
      <w:r w:rsidRPr="000D7768">
        <w:rPr>
          <w:bCs/>
          <w:color w:val="000000"/>
          <w:sz w:val="24"/>
          <w:szCs w:val="24"/>
        </w:rPr>
        <w:t>„</w:t>
      </w:r>
      <w:proofErr w:type="gramStart"/>
      <w:r w:rsidRPr="000D7768">
        <w:rPr>
          <w:bCs/>
          <w:sz w:val="24"/>
          <w:szCs w:val="24"/>
        </w:rPr>
        <w:t>A</w:t>
      </w:r>
      <w:proofErr w:type="gramEnd"/>
      <w:r w:rsidRPr="000D7768">
        <w:rPr>
          <w:bCs/>
          <w:sz w:val="24"/>
          <w:szCs w:val="24"/>
        </w:rPr>
        <w:t xml:space="preserve"> létrehozandó Tiszavasvári Bölcsőde feladatellátása működési engedélyezéséhez szükséges szervezeti és működési szabályzat elfogadásáról” szóló”</w:t>
      </w:r>
      <w:r w:rsidRPr="000D7768">
        <w:rPr>
          <w:b/>
          <w:bCs/>
          <w:sz w:val="24"/>
          <w:szCs w:val="24"/>
        </w:rPr>
        <w:t xml:space="preserve"> 143/2013. (V.30.) Kt. határozatával</w:t>
      </w:r>
    </w:p>
    <w:p w:rsidR="000D7768" w:rsidRPr="000D7768" w:rsidRDefault="000D7768" w:rsidP="000D7768">
      <w:pPr>
        <w:pStyle w:val="Listaszerbekezds"/>
        <w:numPr>
          <w:ilvl w:val="0"/>
          <w:numId w:val="3"/>
        </w:numPr>
        <w:ind w:left="0" w:firstLine="0"/>
        <w:jc w:val="both"/>
        <w:rPr>
          <w:b/>
          <w:bCs/>
          <w:sz w:val="24"/>
          <w:szCs w:val="24"/>
        </w:rPr>
      </w:pPr>
      <w:r w:rsidRPr="000D7768">
        <w:rPr>
          <w:b/>
          <w:bCs/>
          <w:sz w:val="24"/>
          <w:szCs w:val="24"/>
        </w:rPr>
        <w:t>Tiszavasvári Város Önkormányzata Képviselő-testülete Szociális és Humán Bizottsága</w:t>
      </w:r>
      <w:r w:rsidRPr="000D7768">
        <w:rPr>
          <w:bCs/>
          <w:sz w:val="24"/>
          <w:szCs w:val="24"/>
        </w:rPr>
        <w:t xml:space="preserve"> „</w:t>
      </w:r>
      <w:proofErr w:type="gramStart"/>
      <w:r w:rsidRPr="000D7768">
        <w:rPr>
          <w:bCs/>
          <w:sz w:val="24"/>
          <w:szCs w:val="24"/>
        </w:rPr>
        <w:t>A</w:t>
      </w:r>
      <w:proofErr w:type="gramEnd"/>
      <w:r w:rsidRPr="000D7768">
        <w:rPr>
          <w:bCs/>
          <w:sz w:val="24"/>
          <w:szCs w:val="24"/>
        </w:rPr>
        <w:t xml:space="preserve"> létrehozandó Tiszavasvári Bölcsőde feladatellátása működési engedélyezéséhez szükséges dokumentumok jóváhagyásáról” szóló  </w:t>
      </w:r>
      <w:r w:rsidRPr="000D7768">
        <w:rPr>
          <w:b/>
          <w:bCs/>
          <w:sz w:val="24"/>
          <w:szCs w:val="24"/>
        </w:rPr>
        <w:t>65/2013. (V.30.) SZHB számú határozatával</w:t>
      </w:r>
    </w:p>
    <w:p w:rsidR="00461220" w:rsidRDefault="00461220" w:rsidP="00461220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asciiTheme="minorHAnsi" w:eastAsiaTheme="minorHAnsi" w:hAnsiTheme="minorHAnsi" w:cstheme="minorBidi"/>
          <w:b/>
          <w:bCs/>
          <w:sz w:val="22"/>
          <w:szCs w:val="24"/>
          <w:lang w:eastAsia="en-US"/>
        </w:rPr>
      </w:pPr>
    </w:p>
    <w:p w:rsidR="00D923BD" w:rsidRPr="00D923BD" w:rsidRDefault="00D923BD" w:rsidP="00461220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Theme="minorHAnsi"/>
          <w:b/>
          <w:bCs/>
          <w:sz w:val="24"/>
          <w:szCs w:val="24"/>
          <w:u w:val="single"/>
          <w:lang w:eastAsia="en-US"/>
        </w:rPr>
      </w:pPr>
      <w:r w:rsidRPr="00D923BD">
        <w:rPr>
          <w:rFonts w:eastAsiaTheme="minorHAnsi"/>
          <w:b/>
          <w:bCs/>
          <w:sz w:val="24"/>
          <w:szCs w:val="24"/>
          <w:u w:val="single"/>
          <w:lang w:eastAsia="en-US"/>
        </w:rPr>
        <w:t>Fenti elfogadott dokumentumok módosítással egységes szerkezetben elfogadása válik azonban szükségessé az alábbi indokokkal:</w:t>
      </w:r>
    </w:p>
    <w:p w:rsidR="00D923BD" w:rsidRPr="00D923BD" w:rsidRDefault="00D923BD" w:rsidP="00461220">
      <w:pPr>
        <w:pStyle w:val="Listaszerbekezds"/>
        <w:spacing w:before="100" w:beforeAutospacing="1" w:after="100" w:afterAutospacing="1"/>
        <w:ind w:left="0"/>
        <w:contextualSpacing/>
        <w:jc w:val="both"/>
        <w:rPr>
          <w:b/>
          <w:bCs/>
          <w:color w:val="000000"/>
          <w:sz w:val="24"/>
          <w:szCs w:val="24"/>
          <w:u w:val="single"/>
        </w:rPr>
      </w:pPr>
    </w:p>
    <w:p w:rsidR="00661106" w:rsidRDefault="00661106" w:rsidP="00461220">
      <w:pPr>
        <w:pStyle w:val="Listaszerbekezds"/>
        <w:spacing w:before="100" w:beforeAutospacing="1" w:after="100" w:afterAutospacing="1"/>
        <w:ind w:left="0"/>
        <w:contextualSpacing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A Nemzeti Rehabilitációs és Szociális Hivatal – támogató szolgáltatás vonatkozásában lefolytatott - ellenőrzése alapján módosítani szükséges a TISZEK intézményvezetője által 2013. május 30-án készített szakmai programot az alábbiak szerint:</w:t>
      </w:r>
    </w:p>
    <w:p w:rsidR="00661106" w:rsidRDefault="00661106" w:rsidP="00661106">
      <w:pPr>
        <w:pStyle w:val="Listaszerbekezds"/>
        <w:numPr>
          <w:ilvl w:val="0"/>
          <w:numId w:val="1"/>
        </w:numPr>
        <w:spacing w:before="100" w:beforeAutospacing="1" w:after="100" w:afterAutospacing="1"/>
        <w:contextualSpacing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2013. április 1-től nem kell előgondozást végezni, és nem szükséges az értesítést az igény elfogadásáról,</w:t>
      </w:r>
    </w:p>
    <w:p w:rsidR="00661106" w:rsidRDefault="00661106" w:rsidP="00661106">
      <w:pPr>
        <w:pStyle w:val="Listaszerbekezds"/>
        <w:numPr>
          <w:ilvl w:val="0"/>
          <w:numId w:val="1"/>
        </w:numPr>
        <w:spacing w:before="100" w:beforeAutospacing="1" w:after="100" w:afterAutospacing="1"/>
        <w:contextualSpacing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a szociális rászorultságot nem kell </w:t>
      </w:r>
      <w:proofErr w:type="gramStart"/>
      <w:r>
        <w:rPr>
          <w:b/>
          <w:bCs/>
          <w:color w:val="000000"/>
          <w:sz w:val="24"/>
          <w:szCs w:val="24"/>
        </w:rPr>
        <w:t>két évente</w:t>
      </w:r>
      <w:proofErr w:type="gramEnd"/>
      <w:r>
        <w:rPr>
          <w:b/>
          <w:bCs/>
          <w:color w:val="000000"/>
          <w:sz w:val="24"/>
          <w:szCs w:val="24"/>
        </w:rPr>
        <w:t xml:space="preserve"> felülvizsgálni, hanem a határozott időre kiadott igazolás lejártakor, és a megállapodás ilyenkor nem szűnik meg, hanem a 60 napos szabály szerint lehet ellátni az érintett személyt,</w:t>
      </w:r>
    </w:p>
    <w:p w:rsidR="00661106" w:rsidRDefault="00661106" w:rsidP="00661106">
      <w:pPr>
        <w:pStyle w:val="Listaszerbekezds"/>
        <w:numPr>
          <w:ilvl w:val="0"/>
          <w:numId w:val="1"/>
        </w:numPr>
        <w:spacing w:before="100" w:beforeAutospacing="1" w:after="100" w:afterAutospacing="1"/>
        <w:contextualSpacing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az igény elutasításakor jogorvoslatot/fellebbezést benyújtani a fenntartóhoz lehet, ami nem a polgármesteri hivatal, hanem a képviselő-testület,</w:t>
      </w:r>
    </w:p>
    <w:p w:rsidR="00661106" w:rsidRDefault="00661106" w:rsidP="00661106">
      <w:pPr>
        <w:pStyle w:val="Listaszerbekezds"/>
        <w:numPr>
          <w:ilvl w:val="0"/>
          <w:numId w:val="1"/>
        </w:numPr>
        <w:spacing w:before="100" w:beforeAutospacing="1" w:after="100" w:afterAutospacing="1"/>
        <w:contextualSpacing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a szolgáltatás nem a megállapodás aláírásával kezdődik, hanem az abban szereplő kezdő dátumtól,</w:t>
      </w:r>
    </w:p>
    <w:p w:rsidR="00661106" w:rsidRDefault="00661106" w:rsidP="00661106">
      <w:pPr>
        <w:pStyle w:val="Listaszerbekezds"/>
        <w:numPr>
          <w:ilvl w:val="0"/>
          <w:numId w:val="1"/>
        </w:numPr>
        <w:spacing w:before="100" w:beforeAutospacing="1" w:after="100" w:afterAutospacing="1"/>
        <w:contextualSpacing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az ellátott-jogi képviselő személye megváltozott.</w:t>
      </w:r>
    </w:p>
    <w:p w:rsidR="00661106" w:rsidRDefault="00661106" w:rsidP="00661106">
      <w:pPr>
        <w:pStyle w:val="Listaszerbekezds"/>
        <w:spacing w:before="100" w:beforeAutospacing="1" w:after="100" w:afterAutospacing="1"/>
        <w:ind w:left="0"/>
        <w:contextualSpacing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A szakmai program mellékletei az SZMSZ és a megállapodás tervezete.</w:t>
      </w:r>
    </w:p>
    <w:p w:rsidR="00661106" w:rsidRPr="00F5151F" w:rsidRDefault="00661106" w:rsidP="00661106">
      <w:pPr>
        <w:pStyle w:val="Listaszerbekezds"/>
        <w:spacing w:before="100" w:beforeAutospacing="1" w:after="100" w:afterAutospacing="1"/>
        <w:ind w:left="0"/>
        <w:contextualSpacing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A Házirenddel kapcsolatban kisebb pontosítást javasolt az NRSZH a szolgáltatás megszűnésének módjai vonatkozásában és a szállítás lemondására vonatkozó részben. </w:t>
      </w:r>
    </w:p>
    <w:p w:rsidR="00661106" w:rsidRDefault="00661106" w:rsidP="00661106">
      <w:pPr>
        <w:pStyle w:val="Listaszerbekezds"/>
        <w:spacing w:before="100" w:beforeAutospacing="1" w:after="100" w:afterAutospacing="1"/>
        <w:ind w:left="0"/>
        <w:contextualSpacing/>
        <w:jc w:val="both"/>
        <w:rPr>
          <w:b/>
          <w:bCs/>
          <w:color w:val="000000"/>
          <w:sz w:val="24"/>
          <w:szCs w:val="24"/>
        </w:rPr>
      </w:pPr>
    </w:p>
    <w:p w:rsidR="00661106" w:rsidRDefault="00661106" w:rsidP="00661106">
      <w:pPr>
        <w:pStyle w:val="Listaszerbekezds"/>
        <w:spacing w:before="100" w:beforeAutospacing="1" w:after="100" w:afterAutospacing="1"/>
        <w:ind w:left="0"/>
        <w:contextualSpacing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Fentiek mellett testület általi elfogadásra javaslom valamennyi, </w:t>
      </w:r>
      <w:r w:rsidRPr="000163C3">
        <w:rPr>
          <w:bCs/>
          <w:color w:val="000000"/>
          <w:sz w:val="24"/>
          <w:szCs w:val="24"/>
        </w:rPr>
        <w:t>a TISZEK</w:t>
      </w:r>
      <w:r w:rsidR="0013532F" w:rsidRPr="000163C3">
        <w:rPr>
          <w:bCs/>
          <w:color w:val="000000"/>
          <w:sz w:val="24"/>
          <w:szCs w:val="24"/>
        </w:rPr>
        <w:t>, valamint a TIB</w:t>
      </w:r>
      <w:r w:rsidRPr="000163C3">
        <w:rPr>
          <w:bCs/>
          <w:color w:val="000000"/>
          <w:sz w:val="24"/>
          <w:szCs w:val="24"/>
        </w:rPr>
        <w:t xml:space="preserve"> által biztosított ellátás szakmai programját</w:t>
      </w:r>
      <w:r w:rsidR="0013532F" w:rsidRPr="000163C3">
        <w:rPr>
          <w:bCs/>
          <w:color w:val="000000"/>
          <w:sz w:val="24"/>
          <w:szCs w:val="24"/>
        </w:rPr>
        <w:t>, házirendjét, érdek</w:t>
      </w:r>
      <w:r w:rsidR="00B43FDC" w:rsidRPr="000163C3">
        <w:rPr>
          <w:bCs/>
          <w:color w:val="000000"/>
          <w:sz w:val="24"/>
          <w:szCs w:val="24"/>
        </w:rPr>
        <w:t>k</w:t>
      </w:r>
      <w:r w:rsidR="0013532F" w:rsidRPr="000163C3">
        <w:rPr>
          <w:bCs/>
          <w:color w:val="000000"/>
          <w:sz w:val="24"/>
          <w:szCs w:val="24"/>
        </w:rPr>
        <w:t>épvis</w:t>
      </w:r>
      <w:r w:rsidR="00B43FDC" w:rsidRPr="000163C3">
        <w:rPr>
          <w:bCs/>
          <w:color w:val="000000"/>
          <w:sz w:val="24"/>
          <w:szCs w:val="24"/>
        </w:rPr>
        <w:t>e</w:t>
      </w:r>
      <w:r w:rsidR="0013532F" w:rsidRPr="000163C3">
        <w:rPr>
          <w:bCs/>
          <w:color w:val="000000"/>
          <w:sz w:val="24"/>
          <w:szCs w:val="24"/>
        </w:rPr>
        <w:t>leti fórum</w:t>
      </w:r>
      <w:r w:rsidR="00B43FDC" w:rsidRPr="000163C3">
        <w:rPr>
          <w:bCs/>
          <w:color w:val="000000"/>
          <w:sz w:val="24"/>
          <w:szCs w:val="24"/>
        </w:rPr>
        <w:t>ok</w:t>
      </w:r>
      <w:r w:rsidR="0013532F" w:rsidRPr="000163C3">
        <w:rPr>
          <w:bCs/>
          <w:color w:val="000000"/>
          <w:sz w:val="24"/>
          <w:szCs w:val="24"/>
        </w:rPr>
        <w:t xml:space="preserve"> működési rendjére vonatkozó szabályozást</w:t>
      </w:r>
      <w:r w:rsidRPr="000163C3">
        <w:rPr>
          <w:bCs/>
          <w:color w:val="000000"/>
          <w:sz w:val="24"/>
          <w:szCs w:val="24"/>
        </w:rPr>
        <w:t xml:space="preserve"> is, tekintettel az önk</w:t>
      </w:r>
      <w:r w:rsidR="0013532F" w:rsidRPr="000163C3">
        <w:rPr>
          <w:bCs/>
          <w:color w:val="000000"/>
          <w:sz w:val="24"/>
          <w:szCs w:val="24"/>
        </w:rPr>
        <w:t>ormányzat képviselő-testülete</w:t>
      </w:r>
      <w:r w:rsidRPr="000163C3">
        <w:rPr>
          <w:bCs/>
          <w:color w:val="000000"/>
          <w:sz w:val="24"/>
          <w:szCs w:val="24"/>
        </w:rPr>
        <w:t xml:space="preserve"> szervezeti és </w:t>
      </w:r>
      <w:r>
        <w:rPr>
          <w:b/>
          <w:bCs/>
          <w:color w:val="000000"/>
          <w:sz w:val="24"/>
          <w:szCs w:val="24"/>
        </w:rPr>
        <w:t xml:space="preserve">működési szabályzatának </w:t>
      </w:r>
      <w:r w:rsidR="0013532F" w:rsidRPr="0013532F">
        <w:rPr>
          <w:bCs/>
          <w:color w:val="000000"/>
          <w:sz w:val="24"/>
          <w:szCs w:val="24"/>
        </w:rPr>
        <w:t>– a 2013. október 24. napján megtartott képviselő-testületi ülésre előterjesztett és elfogadott -</w:t>
      </w:r>
      <w:r w:rsidR="0013532F">
        <w:rPr>
          <w:b/>
          <w:bCs/>
          <w:color w:val="000000"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</w:rPr>
        <w:t>módosításaira, mely módosításokat a testület hatásköréből a Szociális és Humán Bizottság, valamint a polgármester hatáskörébe átutalt feladatok jogszabályokhoz igazítása indokol.</w:t>
      </w:r>
    </w:p>
    <w:p w:rsidR="00661106" w:rsidRPr="000163C3" w:rsidRDefault="00B43FDC" w:rsidP="00661106">
      <w:pPr>
        <w:pStyle w:val="Listaszerbekezds"/>
        <w:spacing w:before="100" w:beforeAutospacing="1" w:after="100" w:afterAutospacing="1"/>
        <w:ind w:left="0"/>
        <w:contextualSpacing/>
        <w:jc w:val="both"/>
        <w:rPr>
          <w:bCs/>
          <w:color w:val="000000"/>
          <w:sz w:val="24"/>
          <w:szCs w:val="24"/>
        </w:rPr>
      </w:pPr>
      <w:r w:rsidRPr="000163C3">
        <w:rPr>
          <w:bCs/>
          <w:color w:val="000000"/>
          <w:sz w:val="24"/>
          <w:szCs w:val="24"/>
        </w:rPr>
        <w:t xml:space="preserve">A módosított szervezeti és működési szabályzat az </w:t>
      </w:r>
      <w:r w:rsidR="00661106" w:rsidRPr="000163C3">
        <w:rPr>
          <w:bCs/>
          <w:color w:val="000000"/>
          <w:sz w:val="24"/>
          <w:szCs w:val="24"/>
        </w:rPr>
        <w:t>SZHB hatás</w:t>
      </w:r>
      <w:r w:rsidRPr="000163C3">
        <w:rPr>
          <w:bCs/>
          <w:color w:val="000000"/>
          <w:sz w:val="24"/>
          <w:szCs w:val="24"/>
        </w:rPr>
        <w:t>körébe utalt</w:t>
      </w:r>
      <w:r w:rsidR="00661106" w:rsidRPr="000163C3">
        <w:rPr>
          <w:bCs/>
          <w:color w:val="000000"/>
          <w:sz w:val="24"/>
          <w:szCs w:val="24"/>
        </w:rPr>
        <w:t>a a testület a szociális intézmények szervezeti és működési szabályzatának elfogadását, a sza</w:t>
      </w:r>
      <w:r w:rsidRPr="000163C3">
        <w:rPr>
          <w:bCs/>
          <w:color w:val="000000"/>
          <w:sz w:val="24"/>
          <w:szCs w:val="24"/>
        </w:rPr>
        <w:t>kmai programról azonban nem tett</w:t>
      </w:r>
      <w:r w:rsidR="00661106" w:rsidRPr="000163C3">
        <w:rPr>
          <w:bCs/>
          <w:color w:val="000000"/>
          <w:sz w:val="24"/>
          <w:szCs w:val="24"/>
        </w:rPr>
        <w:t xml:space="preserve"> említést, a szakmai program azonban a szervezeti és működési szabályzat mellékletét képezi a 1/2000 SZCSM rendelet értelmében.</w:t>
      </w:r>
    </w:p>
    <w:p w:rsidR="00661106" w:rsidRPr="000163C3" w:rsidRDefault="00B43FDC" w:rsidP="00661106">
      <w:pPr>
        <w:pStyle w:val="Listaszerbekezds"/>
        <w:spacing w:before="100" w:beforeAutospacing="1" w:after="100" w:afterAutospacing="1"/>
        <w:ind w:left="0"/>
        <w:contextualSpacing/>
        <w:jc w:val="both"/>
        <w:rPr>
          <w:bCs/>
          <w:color w:val="000000"/>
          <w:sz w:val="24"/>
          <w:szCs w:val="24"/>
        </w:rPr>
      </w:pPr>
      <w:r w:rsidRPr="000163C3">
        <w:rPr>
          <w:bCs/>
          <w:color w:val="000000"/>
          <w:sz w:val="24"/>
          <w:szCs w:val="24"/>
        </w:rPr>
        <w:t>Az SZHB hatáskörébe utalta</w:t>
      </w:r>
      <w:r w:rsidR="00661106" w:rsidRPr="000163C3">
        <w:rPr>
          <w:bCs/>
          <w:color w:val="000000"/>
          <w:sz w:val="24"/>
          <w:szCs w:val="24"/>
        </w:rPr>
        <w:t xml:space="preserve"> az érdekképviseleti fórum megalakításának és tevékenységének szabályozása kérdéskörét, a költségvetési szervek házirendjének elfogadását azonban a polgármesterébe. Mivel azonban az érdekképviseleti fórum működésének szabályozása az Szt. 99. §. fent idézett (5) bekezdése értelmében a házirend melléklete a szociális intézményeknél a két hatáskör nem választható el.</w:t>
      </w:r>
    </w:p>
    <w:p w:rsidR="00661106" w:rsidRPr="000163C3" w:rsidRDefault="00661106" w:rsidP="00661106">
      <w:pPr>
        <w:pStyle w:val="Listaszerbekezds"/>
        <w:spacing w:before="100" w:beforeAutospacing="1" w:after="100" w:afterAutospacing="1"/>
        <w:ind w:left="0"/>
        <w:contextualSpacing/>
        <w:jc w:val="both"/>
        <w:rPr>
          <w:bCs/>
          <w:color w:val="000000"/>
          <w:sz w:val="24"/>
          <w:szCs w:val="24"/>
        </w:rPr>
      </w:pPr>
      <w:r w:rsidRPr="000163C3">
        <w:rPr>
          <w:bCs/>
          <w:color w:val="000000"/>
          <w:sz w:val="24"/>
          <w:szCs w:val="24"/>
        </w:rPr>
        <w:t xml:space="preserve">Mindezek alapján, tekintettel arra, hogy a TITKIT megszűnése kapcsán az SZHB, </w:t>
      </w:r>
      <w:r w:rsidR="00B43FDC" w:rsidRPr="000163C3">
        <w:rPr>
          <w:bCs/>
          <w:color w:val="000000"/>
          <w:sz w:val="24"/>
          <w:szCs w:val="24"/>
        </w:rPr>
        <w:t xml:space="preserve">és </w:t>
      </w:r>
      <w:r w:rsidRPr="000163C3">
        <w:rPr>
          <w:bCs/>
          <w:color w:val="000000"/>
          <w:sz w:val="24"/>
          <w:szCs w:val="24"/>
        </w:rPr>
        <w:t xml:space="preserve">a testület </w:t>
      </w:r>
      <w:r w:rsidR="00B43FDC" w:rsidRPr="000163C3">
        <w:rPr>
          <w:bCs/>
          <w:color w:val="000000"/>
          <w:sz w:val="24"/>
          <w:szCs w:val="24"/>
        </w:rPr>
        <w:t xml:space="preserve">is </w:t>
      </w:r>
      <w:r w:rsidRPr="000163C3">
        <w:rPr>
          <w:bCs/>
          <w:color w:val="000000"/>
          <w:sz w:val="24"/>
          <w:szCs w:val="24"/>
        </w:rPr>
        <w:t>hagyott jóvá a TISZEK</w:t>
      </w:r>
      <w:r w:rsidR="00B43FDC" w:rsidRPr="000163C3">
        <w:rPr>
          <w:bCs/>
          <w:color w:val="000000"/>
          <w:sz w:val="24"/>
          <w:szCs w:val="24"/>
        </w:rPr>
        <w:t>, TIB</w:t>
      </w:r>
      <w:r w:rsidRPr="000163C3">
        <w:rPr>
          <w:bCs/>
          <w:color w:val="000000"/>
          <w:sz w:val="24"/>
          <w:szCs w:val="24"/>
        </w:rPr>
        <w:t xml:space="preserve"> működésével kapcsolatos dokumentumokat, az egységesség érdekében javaslom valamennyi működést szolgáló szabályozás jóváhagyásának testület hatáskörében tartását. </w:t>
      </w:r>
    </w:p>
    <w:p w:rsidR="00661106" w:rsidRDefault="00661106" w:rsidP="00661106">
      <w:pPr>
        <w:pStyle w:val="Listaszerbekezds"/>
        <w:spacing w:before="100" w:beforeAutospacing="1" w:after="100" w:afterAutospacing="1"/>
        <w:ind w:left="0"/>
        <w:contextualSpacing/>
        <w:jc w:val="both"/>
        <w:rPr>
          <w:b/>
          <w:bCs/>
          <w:color w:val="000000"/>
          <w:sz w:val="24"/>
          <w:szCs w:val="24"/>
        </w:rPr>
      </w:pPr>
    </w:p>
    <w:p w:rsidR="00661106" w:rsidRDefault="00661106" w:rsidP="00661106">
      <w:pPr>
        <w:pStyle w:val="Listaszerbekezds"/>
        <w:spacing w:before="100" w:beforeAutospacing="1" w:after="100" w:afterAutospacing="1"/>
        <w:ind w:left="0"/>
        <w:contextualSpacing/>
        <w:jc w:val="both"/>
        <w:rPr>
          <w:b/>
          <w:bCs/>
          <w:color w:val="000000"/>
          <w:sz w:val="24"/>
          <w:szCs w:val="24"/>
        </w:rPr>
      </w:pPr>
      <w:r w:rsidRPr="00FE0863">
        <w:rPr>
          <w:bCs/>
          <w:color w:val="000000"/>
          <w:sz w:val="24"/>
          <w:szCs w:val="24"/>
        </w:rPr>
        <w:t>Te</w:t>
      </w:r>
      <w:r w:rsidRPr="00702A96">
        <w:rPr>
          <w:bCs/>
          <w:color w:val="000000"/>
          <w:sz w:val="24"/>
          <w:szCs w:val="24"/>
        </w:rPr>
        <w:t>kintettel arra</w:t>
      </w:r>
      <w:r>
        <w:rPr>
          <w:bCs/>
          <w:color w:val="000000"/>
          <w:sz w:val="24"/>
          <w:szCs w:val="24"/>
        </w:rPr>
        <w:t xml:space="preserve"> is</w:t>
      </w:r>
      <w:r w:rsidRPr="00702A96">
        <w:rPr>
          <w:bCs/>
          <w:color w:val="000000"/>
          <w:sz w:val="24"/>
          <w:szCs w:val="24"/>
        </w:rPr>
        <w:t>, hogy a megjelölt hiányosságokra a jegyzőkönyv kézhezvételét követő 30 napon belül intézkedési javaslattal kell élni</w:t>
      </w:r>
      <w:r>
        <w:rPr>
          <w:bCs/>
          <w:color w:val="000000"/>
          <w:sz w:val="24"/>
          <w:szCs w:val="24"/>
        </w:rPr>
        <w:t>,</w:t>
      </w:r>
      <w:r>
        <w:rPr>
          <w:b/>
          <w:bCs/>
          <w:color w:val="000000"/>
          <w:sz w:val="24"/>
          <w:szCs w:val="24"/>
        </w:rPr>
        <w:t xml:space="preserve"> javaslom a működési dokumentumok egységes szerkezetben történő elfogadását. </w:t>
      </w:r>
    </w:p>
    <w:p w:rsidR="00755E38" w:rsidRDefault="00755E38" w:rsidP="00661106">
      <w:pPr>
        <w:pStyle w:val="Listaszerbekezds"/>
        <w:spacing w:before="100" w:beforeAutospacing="1" w:after="100" w:afterAutospacing="1"/>
        <w:ind w:left="0"/>
        <w:contextualSpacing/>
        <w:jc w:val="both"/>
        <w:rPr>
          <w:b/>
          <w:bCs/>
          <w:color w:val="000000"/>
          <w:sz w:val="24"/>
          <w:szCs w:val="24"/>
        </w:rPr>
      </w:pPr>
    </w:p>
    <w:p w:rsidR="00755E38" w:rsidRDefault="00755E38" w:rsidP="00755E38">
      <w:pPr>
        <w:pStyle w:val="Listaszerbekezds"/>
        <w:spacing w:before="100" w:beforeAutospacing="1" w:after="100" w:afterAutospacing="1"/>
        <w:ind w:left="0"/>
        <w:contextualSpacing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Mindezek alapján kérem a tisztelt képviselő-testületet, hogy az előterjesztést megtárgyalni, a határozat-tervezetet elfogadni szíveskedjen.</w:t>
      </w:r>
    </w:p>
    <w:p w:rsidR="00755E38" w:rsidRDefault="00755E38" w:rsidP="00755E38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b/>
          <w:i/>
          <w:caps/>
        </w:rPr>
      </w:pPr>
    </w:p>
    <w:p w:rsidR="00755E38" w:rsidRDefault="00755E38" w:rsidP="00755E38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b/>
          <w:i/>
          <w:caps/>
        </w:rPr>
      </w:pPr>
    </w:p>
    <w:p w:rsidR="00755E38" w:rsidRDefault="0072162B" w:rsidP="00755E38">
      <w:pPr>
        <w:pStyle w:val="Listaszerbekezds"/>
        <w:spacing w:before="100" w:beforeAutospacing="1" w:after="100" w:afterAutospacing="1"/>
        <w:ind w:left="0"/>
        <w:contextualSpacing/>
        <w:jc w:val="both"/>
        <w:rPr>
          <w:b/>
          <w:caps/>
          <w:szCs w:val="24"/>
        </w:rPr>
      </w:pPr>
      <w:r>
        <w:rPr>
          <w:bCs/>
          <w:color w:val="000000"/>
          <w:sz w:val="24"/>
          <w:szCs w:val="24"/>
        </w:rPr>
        <w:t>Tiszavasvári, 2013. október 2</w:t>
      </w:r>
      <w:r w:rsidR="00054844">
        <w:rPr>
          <w:bCs/>
          <w:color w:val="000000"/>
          <w:sz w:val="24"/>
          <w:szCs w:val="24"/>
        </w:rPr>
        <w:t>9</w:t>
      </w:r>
      <w:r w:rsidR="00755E38">
        <w:rPr>
          <w:bCs/>
          <w:color w:val="000000"/>
          <w:sz w:val="24"/>
          <w:szCs w:val="24"/>
        </w:rPr>
        <w:t>.</w:t>
      </w:r>
      <w:r w:rsidR="00755E38">
        <w:rPr>
          <w:b/>
          <w:caps/>
          <w:szCs w:val="24"/>
        </w:rPr>
        <w:tab/>
      </w:r>
    </w:p>
    <w:p w:rsidR="00755E38" w:rsidRDefault="00755E38" w:rsidP="00755E38">
      <w:pPr>
        <w:pStyle w:val="Listaszerbekezds"/>
        <w:spacing w:before="100" w:beforeAutospacing="1" w:after="100" w:afterAutospacing="1"/>
        <w:ind w:left="0"/>
        <w:contextualSpacing/>
        <w:jc w:val="both"/>
        <w:rPr>
          <w:b/>
          <w:caps/>
          <w:szCs w:val="24"/>
        </w:rPr>
      </w:pPr>
    </w:p>
    <w:p w:rsidR="00755E38" w:rsidRPr="00755E38" w:rsidRDefault="00755E38" w:rsidP="00755E38">
      <w:pPr>
        <w:pStyle w:val="Listaszerbekezds"/>
        <w:spacing w:before="100" w:beforeAutospacing="1" w:after="100" w:afterAutospacing="1"/>
        <w:ind w:left="0"/>
        <w:contextualSpacing/>
        <w:jc w:val="both"/>
        <w:rPr>
          <w:bCs/>
          <w:color w:val="000000"/>
          <w:sz w:val="24"/>
          <w:szCs w:val="24"/>
        </w:rPr>
      </w:pPr>
    </w:p>
    <w:p w:rsidR="00755E38" w:rsidRDefault="00755E38" w:rsidP="00755E38">
      <w:pPr>
        <w:pStyle w:val="Listaszerbekezds"/>
        <w:spacing w:before="100" w:beforeAutospacing="1" w:after="100" w:afterAutospacing="1"/>
        <w:ind w:left="0"/>
        <w:contextualSpacing/>
        <w:jc w:val="both"/>
        <w:rPr>
          <w:b/>
          <w:bCs/>
          <w:color w:val="000000"/>
          <w:sz w:val="24"/>
          <w:szCs w:val="24"/>
        </w:rPr>
      </w:pPr>
      <w:r>
        <w:rPr>
          <w:b/>
          <w:caps/>
          <w:szCs w:val="24"/>
        </w:rPr>
        <w:t xml:space="preserve">                                                                              </w:t>
      </w:r>
      <w:r>
        <w:rPr>
          <w:b/>
          <w:caps/>
          <w:szCs w:val="24"/>
        </w:rPr>
        <w:tab/>
      </w:r>
      <w:r>
        <w:rPr>
          <w:b/>
          <w:caps/>
          <w:szCs w:val="24"/>
        </w:rPr>
        <w:tab/>
      </w:r>
      <w:r>
        <w:rPr>
          <w:b/>
          <w:caps/>
          <w:szCs w:val="24"/>
        </w:rPr>
        <w:tab/>
        <w:t xml:space="preserve">    </w:t>
      </w:r>
      <w:r>
        <w:rPr>
          <w:b/>
          <w:bCs/>
          <w:color w:val="000000"/>
          <w:sz w:val="24"/>
          <w:szCs w:val="24"/>
        </w:rPr>
        <w:t>Dr. Fülöp Erik</w:t>
      </w:r>
    </w:p>
    <w:p w:rsidR="00755E38" w:rsidRDefault="00755E38" w:rsidP="00755E38">
      <w:pPr>
        <w:pStyle w:val="Listaszerbekezds"/>
        <w:spacing w:before="100" w:beforeAutospacing="1" w:after="100" w:afterAutospacing="1"/>
        <w:ind w:left="4956" w:firstLine="708"/>
        <w:contextualSpacing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    </w:t>
      </w:r>
      <w:proofErr w:type="gramStart"/>
      <w:r>
        <w:rPr>
          <w:b/>
          <w:bCs/>
          <w:color w:val="000000"/>
          <w:sz w:val="24"/>
          <w:szCs w:val="24"/>
        </w:rPr>
        <w:t>polgármester</w:t>
      </w:r>
      <w:proofErr w:type="gramEnd"/>
    </w:p>
    <w:p w:rsidR="00121D16" w:rsidRDefault="00121D16"/>
    <w:p w:rsidR="0050116F" w:rsidRDefault="0050116F" w:rsidP="0050116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HATÁROZAT-TERVEZET</w:t>
      </w:r>
    </w:p>
    <w:p w:rsidR="0050116F" w:rsidRPr="0050116F" w:rsidRDefault="0050116F" w:rsidP="0050116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116F">
        <w:rPr>
          <w:rFonts w:ascii="Times New Roman" w:hAnsi="Times New Roman" w:cs="Times New Roman"/>
          <w:b/>
          <w:bCs/>
          <w:sz w:val="24"/>
          <w:szCs w:val="24"/>
        </w:rPr>
        <w:t>TISZAVASVÁRI VÁROS ÖNKORMÁNYZATA</w:t>
      </w:r>
    </w:p>
    <w:p w:rsidR="0050116F" w:rsidRPr="0050116F" w:rsidRDefault="0050116F" w:rsidP="0050116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116F">
        <w:rPr>
          <w:rFonts w:ascii="Times New Roman" w:hAnsi="Times New Roman" w:cs="Times New Roman"/>
          <w:b/>
          <w:bCs/>
          <w:sz w:val="24"/>
          <w:szCs w:val="24"/>
        </w:rPr>
        <w:t>KÉPVISELŐ-TESTÜLETE</w:t>
      </w:r>
    </w:p>
    <w:p w:rsidR="0050116F" w:rsidRPr="0050116F" w:rsidRDefault="0050116F" w:rsidP="0050116F">
      <w:pPr>
        <w:spacing w:after="0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…….</w:t>
      </w:r>
      <w:r w:rsidRPr="0050116F">
        <w:rPr>
          <w:rFonts w:ascii="Times New Roman" w:hAnsi="Times New Roman" w:cs="Times New Roman"/>
          <w:b/>
          <w:bCs/>
          <w:sz w:val="24"/>
          <w:szCs w:val="24"/>
        </w:rPr>
        <w:t>/2013. (</w:t>
      </w:r>
      <w:r>
        <w:rPr>
          <w:rFonts w:ascii="Times New Roman" w:hAnsi="Times New Roman" w:cs="Times New Roman"/>
          <w:b/>
          <w:bCs/>
          <w:sz w:val="24"/>
          <w:szCs w:val="24"/>
        </w:rPr>
        <w:t>…..</w:t>
      </w:r>
      <w:r w:rsidRPr="0050116F">
        <w:rPr>
          <w:rFonts w:ascii="Times New Roman" w:hAnsi="Times New Roman" w:cs="Times New Roman"/>
          <w:b/>
          <w:bCs/>
          <w:sz w:val="24"/>
          <w:szCs w:val="24"/>
        </w:rPr>
        <w:t>.) Kt. számú</w:t>
      </w:r>
    </w:p>
    <w:p w:rsidR="00102D16" w:rsidRDefault="0050116F" w:rsidP="0050116F">
      <w:pPr>
        <w:spacing w:after="0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</w:t>
      </w:r>
      <w:proofErr w:type="gramStart"/>
      <w:r w:rsidRPr="0050116F">
        <w:rPr>
          <w:rFonts w:ascii="Times New Roman" w:hAnsi="Times New Roman" w:cs="Times New Roman"/>
          <w:b/>
          <w:bCs/>
          <w:sz w:val="24"/>
          <w:szCs w:val="24"/>
        </w:rPr>
        <w:t>határozata</w:t>
      </w:r>
      <w:proofErr w:type="gramEnd"/>
    </w:p>
    <w:p w:rsidR="0050116F" w:rsidRPr="0050116F" w:rsidRDefault="0050116F" w:rsidP="0050116F">
      <w:pPr>
        <w:spacing w:after="0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102D16" w:rsidRPr="00102D16" w:rsidRDefault="0050116F" w:rsidP="0050116F">
      <w:pPr>
        <w:spacing w:after="0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Cs w:val="24"/>
        </w:rPr>
        <w:t>A TISZEK, valamint a TIB módosított működési dokumentumai egységes szerkezetben történő elfogadásáról</w:t>
      </w:r>
    </w:p>
    <w:p w:rsidR="00102D16" w:rsidRPr="00102D16" w:rsidRDefault="00102D16" w:rsidP="00102D16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02D16" w:rsidRPr="000C60AB" w:rsidRDefault="000C60AB" w:rsidP="000C60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60AB">
        <w:rPr>
          <w:rFonts w:ascii="Times New Roman" w:hAnsi="Times New Roman" w:cs="Times New Roman"/>
          <w:sz w:val="24"/>
          <w:szCs w:val="24"/>
        </w:rPr>
        <w:t xml:space="preserve">Tiszavasvári Város Önkormányzata Képviselő-testülete </w:t>
      </w:r>
      <w:r w:rsidR="00102D16" w:rsidRPr="000C60AB">
        <w:rPr>
          <w:rFonts w:ascii="Times New Roman" w:hAnsi="Times New Roman" w:cs="Times New Roman"/>
          <w:sz w:val="24"/>
          <w:szCs w:val="24"/>
        </w:rPr>
        <w:t>„</w:t>
      </w:r>
      <w:r w:rsidR="0050116F" w:rsidRPr="000C60AB">
        <w:rPr>
          <w:rFonts w:ascii="Times New Roman" w:hAnsi="Times New Roman" w:cs="Times New Roman"/>
          <w:b/>
          <w:sz w:val="24"/>
          <w:szCs w:val="24"/>
        </w:rPr>
        <w:t>A TISZEK, valamint a TIB módosított működési dokumentumai egységes szerkezetben történő elfogadásáról</w:t>
      </w:r>
      <w:r w:rsidR="00102D16" w:rsidRPr="000C60AB">
        <w:rPr>
          <w:rFonts w:ascii="Times New Roman" w:hAnsi="Times New Roman" w:cs="Times New Roman"/>
          <w:b/>
          <w:bCs/>
          <w:sz w:val="24"/>
          <w:szCs w:val="24"/>
        </w:rPr>
        <w:t xml:space="preserve">” </w:t>
      </w:r>
      <w:r w:rsidR="00102D16" w:rsidRPr="000C60AB">
        <w:rPr>
          <w:rFonts w:ascii="Times New Roman" w:hAnsi="Times New Roman" w:cs="Times New Roman"/>
          <w:sz w:val="24"/>
          <w:szCs w:val="24"/>
        </w:rPr>
        <w:t>az alábbi határozatot hozza:</w:t>
      </w:r>
    </w:p>
    <w:p w:rsidR="000C60AB" w:rsidRPr="00102D16" w:rsidRDefault="000C60AB" w:rsidP="000C60AB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02D16" w:rsidRPr="00102D16" w:rsidRDefault="00102D16" w:rsidP="00102D16">
      <w:pPr>
        <w:pStyle w:val="Listaszerbekezds"/>
        <w:numPr>
          <w:ilvl w:val="0"/>
          <w:numId w:val="4"/>
        </w:numPr>
        <w:ind w:left="0" w:firstLine="0"/>
        <w:contextualSpacing/>
        <w:jc w:val="both"/>
        <w:rPr>
          <w:bCs/>
          <w:color w:val="000000"/>
          <w:sz w:val="24"/>
          <w:szCs w:val="24"/>
        </w:rPr>
      </w:pPr>
      <w:r w:rsidRPr="00102D16">
        <w:rPr>
          <w:bCs/>
          <w:color w:val="000000"/>
          <w:sz w:val="24"/>
          <w:szCs w:val="24"/>
        </w:rPr>
        <w:t xml:space="preserve">A </w:t>
      </w:r>
      <w:r w:rsidRPr="00102D16">
        <w:rPr>
          <w:bCs/>
          <w:sz w:val="24"/>
          <w:szCs w:val="24"/>
        </w:rPr>
        <w:t xml:space="preserve">Tiszavasvári Szociális-, Gyermekjóléti és Egészségügyi Szolgáltató Központ (székhely: 4440 Tiszavasvári, Vasvári Pál u. 87. sz.) </w:t>
      </w:r>
      <w:r w:rsidRPr="00102D16">
        <w:rPr>
          <w:b/>
          <w:bCs/>
          <w:sz w:val="24"/>
          <w:szCs w:val="24"/>
        </w:rPr>
        <w:t>szervezeti és működési szabályzatát</w:t>
      </w:r>
      <w:r w:rsidRPr="00102D16">
        <w:rPr>
          <w:bCs/>
          <w:sz w:val="24"/>
          <w:szCs w:val="24"/>
        </w:rPr>
        <w:t xml:space="preserve"> jelen határozat </w:t>
      </w:r>
      <w:r w:rsidRPr="00102D16">
        <w:rPr>
          <w:b/>
          <w:bCs/>
          <w:sz w:val="24"/>
          <w:szCs w:val="24"/>
        </w:rPr>
        <w:t>1. melléklete</w:t>
      </w:r>
      <w:r w:rsidRPr="00102D16">
        <w:rPr>
          <w:bCs/>
          <w:sz w:val="24"/>
          <w:szCs w:val="24"/>
        </w:rPr>
        <w:t xml:space="preserve"> szerinti tartalommal </w:t>
      </w:r>
      <w:r w:rsidR="000C60AB">
        <w:rPr>
          <w:b/>
          <w:bCs/>
          <w:sz w:val="24"/>
          <w:szCs w:val="24"/>
        </w:rPr>
        <w:t>elfogadja</w:t>
      </w:r>
      <w:r w:rsidRPr="00102D16">
        <w:rPr>
          <w:bCs/>
          <w:sz w:val="24"/>
          <w:szCs w:val="24"/>
        </w:rPr>
        <w:t>.</w:t>
      </w:r>
    </w:p>
    <w:p w:rsidR="00102D16" w:rsidRPr="00102D16" w:rsidRDefault="00102D16" w:rsidP="00102D16">
      <w:pPr>
        <w:pStyle w:val="Listaszerbekezds"/>
        <w:numPr>
          <w:ilvl w:val="0"/>
          <w:numId w:val="4"/>
        </w:numPr>
        <w:ind w:left="0" w:firstLine="0"/>
        <w:contextualSpacing/>
        <w:jc w:val="both"/>
        <w:rPr>
          <w:bCs/>
          <w:color w:val="000000"/>
          <w:sz w:val="24"/>
          <w:szCs w:val="24"/>
        </w:rPr>
      </w:pPr>
      <w:r w:rsidRPr="00102D16">
        <w:rPr>
          <w:bCs/>
          <w:color w:val="000000"/>
          <w:sz w:val="24"/>
          <w:szCs w:val="24"/>
        </w:rPr>
        <w:t xml:space="preserve">A </w:t>
      </w:r>
      <w:r w:rsidRPr="00102D16">
        <w:rPr>
          <w:bCs/>
          <w:sz w:val="24"/>
          <w:szCs w:val="24"/>
        </w:rPr>
        <w:t xml:space="preserve">Tiszavasvári Szociális-, Gyermekjóléti és Egészségügyi Szolgáltató Központ (székhely: 4440 Tiszavasvári, Vasvári Pál u. 87. sz.) által biztosítandó </w:t>
      </w:r>
      <w:r w:rsidRPr="00102D16">
        <w:rPr>
          <w:b/>
          <w:bCs/>
          <w:sz w:val="24"/>
          <w:szCs w:val="24"/>
        </w:rPr>
        <w:t>étkeztetés feladatellátás</w:t>
      </w:r>
      <w:r w:rsidRPr="00102D16">
        <w:rPr>
          <w:bCs/>
          <w:sz w:val="24"/>
          <w:szCs w:val="24"/>
        </w:rPr>
        <w:t xml:space="preserve"> </w:t>
      </w:r>
      <w:r w:rsidRPr="00102D16">
        <w:rPr>
          <w:b/>
          <w:bCs/>
          <w:sz w:val="24"/>
          <w:szCs w:val="24"/>
        </w:rPr>
        <w:t>szakmai programját</w:t>
      </w:r>
      <w:r w:rsidRPr="00102D16">
        <w:rPr>
          <w:bCs/>
          <w:sz w:val="24"/>
          <w:szCs w:val="24"/>
        </w:rPr>
        <w:t xml:space="preserve"> jelen határozat </w:t>
      </w:r>
      <w:r w:rsidRPr="00102D16">
        <w:rPr>
          <w:b/>
          <w:bCs/>
          <w:sz w:val="24"/>
          <w:szCs w:val="24"/>
        </w:rPr>
        <w:t>2. melléklete</w:t>
      </w:r>
      <w:r w:rsidRPr="00102D16">
        <w:rPr>
          <w:bCs/>
          <w:sz w:val="24"/>
          <w:szCs w:val="24"/>
        </w:rPr>
        <w:t xml:space="preserve"> szerinti tartalommal elfogadja</w:t>
      </w:r>
      <w:r w:rsidR="00243CA3">
        <w:rPr>
          <w:bCs/>
          <w:sz w:val="24"/>
          <w:szCs w:val="24"/>
        </w:rPr>
        <w:t>.</w:t>
      </w:r>
      <w:r w:rsidRPr="00102D16">
        <w:rPr>
          <w:bCs/>
          <w:sz w:val="24"/>
          <w:szCs w:val="24"/>
        </w:rPr>
        <w:t xml:space="preserve"> </w:t>
      </w:r>
    </w:p>
    <w:p w:rsidR="00102D16" w:rsidRPr="00102D16" w:rsidRDefault="00102D16" w:rsidP="00102D16">
      <w:pPr>
        <w:pStyle w:val="Listaszerbekezds"/>
        <w:numPr>
          <w:ilvl w:val="0"/>
          <w:numId w:val="4"/>
        </w:numPr>
        <w:ind w:left="0" w:firstLine="0"/>
        <w:contextualSpacing/>
        <w:jc w:val="both"/>
        <w:rPr>
          <w:bCs/>
          <w:color w:val="000000"/>
          <w:sz w:val="24"/>
          <w:szCs w:val="24"/>
        </w:rPr>
      </w:pPr>
      <w:r w:rsidRPr="00102D16">
        <w:rPr>
          <w:bCs/>
          <w:color w:val="000000"/>
          <w:sz w:val="24"/>
          <w:szCs w:val="24"/>
        </w:rPr>
        <w:t xml:space="preserve">A </w:t>
      </w:r>
      <w:r w:rsidRPr="00102D16">
        <w:rPr>
          <w:bCs/>
          <w:sz w:val="24"/>
          <w:szCs w:val="24"/>
        </w:rPr>
        <w:t xml:space="preserve">Tiszavasvári Szociális-, Gyermekjóléti és Egészségügyi Szolgáltató Központ (székhely: 4440 Tiszavasvári, Vasvári Pál u. 87. sz.) által biztosítandó </w:t>
      </w:r>
      <w:r w:rsidRPr="00102D16">
        <w:rPr>
          <w:b/>
          <w:bCs/>
          <w:sz w:val="24"/>
          <w:szCs w:val="24"/>
        </w:rPr>
        <w:t>nappali ellátás feladatellátás szakmai programját</w:t>
      </w:r>
      <w:r w:rsidRPr="00102D16">
        <w:rPr>
          <w:bCs/>
          <w:sz w:val="24"/>
          <w:szCs w:val="24"/>
        </w:rPr>
        <w:t xml:space="preserve"> jelen határozat </w:t>
      </w:r>
      <w:r w:rsidRPr="00102D16">
        <w:rPr>
          <w:b/>
          <w:bCs/>
          <w:sz w:val="24"/>
          <w:szCs w:val="24"/>
        </w:rPr>
        <w:t>3. melléklete</w:t>
      </w:r>
      <w:r w:rsidRPr="00102D16">
        <w:rPr>
          <w:bCs/>
          <w:sz w:val="24"/>
          <w:szCs w:val="24"/>
        </w:rPr>
        <w:t xml:space="preserve"> szerinti tartalommal elfogadja</w:t>
      </w:r>
      <w:r w:rsidR="00243CA3">
        <w:rPr>
          <w:bCs/>
          <w:sz w:val="24"/>
          <w:szCs w:val="24"/>
        </w:rPr>
        <w:t>.</w:t>
      </w:r>
      <w:r w:rsidRPr="00102D16">
        <w:rPr>
          <w:bCs/>
          <w:sz w:val="24"/>
          <w:szCs w:val="24"/>
        </w:rPr>
        <w:t xml:space="preserve"> </w:t>
      </w:r>
    </w:p>
    <w:p w:rsidR="00102D16" w:rsidRPr="00102D16" w:rsidRDefault="00102D16" w:rsidP="00102D16">
      <w:pPr>
        <w:pStyle w:val="Listaszerbekezds"/>
        <w:numPr>
          <w:ilvl w:val="0"/>
          <w:numId w:val="4"/>
        </w:numPr>
        <w:ind w:left="0" w:firstLine="0"/>
        <w:contextualSpacing/>
        <w:jc w:val="both"/>
        <w:rPr>
          <w:bCs/>
          <w:color w:val="000000"/>
          <w:sz w:val="24"/>
          <w:szCs w:val="24"/>
        </w:rPr>
      </w:pPr>
      <w:r w:rsidRPr="00102D16">
        <w:rPr>
          <w:bCs/>
          <w:color w:val="000000"/>
          <w:sz w:val="24"/>
          <w:szCs w:val="24"/>
        </w:rPr>
        <w:t xml:space="preserve">A </w:t>
      </w:r>
      <w:r w:rsidRPr="00102D16">
        <w:rPr>
          <w:bCs/>
          <w:sz w:val="24"/>
          <w:szCs w:val="24"/>
        </w:rPr>
        <w:t xml:space="preserve">Tiszavasvári Szociális-, Gyermekjóléti és Egészségügyi Szolgáltató Központ (székhely: 4440 Tiszavasvári, Vasvári Pál u. 87. sz.) által biztosítandó </w:t>
      </w:r>
      <w:r w:rsidRPr="00102D16">
        <w:rPr>
          <w:b/>
          <w:bCs/>
          <w:sz w:val="24"/>
          <w:szCs w:val="24"/>
        </w:rPr>
        <w:t>gyermekjóléti szolgálat</w:t>
      </w:r>
      <w:r w:rsidRPr="00102D16">
        <w:rPr>
          <w:bCs/>
          <w:sz w:val="24"/>
          <w:szCs w:val="24"/>
        </w:rPr>
        <w:t xml:space="preserve"> </w:t>
      </w:r>
      <w:r w:rsidRPr="00102D16">
        <w:rPr>
          <w:b/>
          <w:bCs/>
          <w:sz w:val="24"/>
          <w:szCs w:val="24"/>
        </w:rPr>
        <w:t>feladatellátás szakmai programját</w:t>
      </w:r>
      <w:r w:rsidRPr="00102D16">
        <w:rPr>
          <w:bCs/>
          <w:sz w:val="24"/>
          <w:szCs w:val="24"/>
        </w:rPr>
        <w:t xml:space="preserve"> jelen határozat </w:t>
      </w:r>
      <w:r w:rsidRPr="00102D16">
        <w:rPr>
          <w:b/>
          <w:bCs/>
          <w:sz w:val="24"/>
          <w:szCs w:val="24"/>
        </w:rPr>
        <w:t>4. melléklete</w:t>
      </w:r>
      <w:r w:rsidRPr="00102D16">
        <w:rPr>
          <w:bCs/>
          <w:sz w:val="24"/>
          <w:szCs w:val="24"/>
        </w:rPr>
        <w:t xml:space="preserve"> szerinti tartalommal elfogadja</w:t>
      </w:r>
      <w:r w:rsidR="00243CA3">
        <w:rPr>
          <w:bCs/>
          <w:sz w:val="24"/>
          <w:szCs w:val="24"/>
        </w:rPr>
        <w:t>.</w:t>
      </w:r>
      <w:r w:rsidRPr="00102D16">
        <w:rPr>
          <w:bCs/>
          <w:sz w:val="24"/>
          <w:szCs w:val="24"/>
        </w:rPr>
        <w:t xml:space="preserve"> </w:t>
      </w:r>
    </w:p>
    <w:p w:rsidR="00102D16" w:rsidRPr="00102D16" w:rsidRDefault="00102D16" w:rsidP="00102D16">
      <w:pPr>
        <w:pStyle w:val="Listaszerbekezds"/>
        <w:numPr>
          <w:ilvl w:val="0"/>
          <w:numId w:val="4"/>
        </w:numPr>
        <w:ind w:left="0" w:firstLine="0"/>
        <w:contextualSpacing/>
        <w:jc w:val="both"/>
        <w:rPr>
          <w:bCs/>
          <w:color w:val="000000"/>
          <w:sz w:val="24"/>
          <w:szCs w:val="24"/>
        </w:rPr>
      </w:pPr>
      <w:r w:rsidRPr="00102D16">
        <w:rPr>
          <w:bCs/>
          <w:color w:val="000000"/>
          <w:sz w:val="24"/>
          <w:szCs w:val="24"/>
        </w:rPr>
        <w:t xml:space="preserve">A </w:t>
      </w:r>
      <w:r w:rsidRPr="00102D16">
        <w:rPr>
          <w:bCs/>
          <w:sz w:val="24"/>
          <w:szCs w:val="24"/>
        </w:rPr>
        <w:t xml:space="preserve">Tiszavasvári Szociális-, Gyermekjóléti és Egészségügyi Szolgáltató Központ (székhely: 4440 Tiszavasvári, Vasvári Pál u. 87. sz.) által biztosítandó </w:t>
      </w:r>
      <w:r w:rsidRPr="00102D16">
        <w:rPr>
          <w:b/>
          <w:bCs/>
          <w:sz w:val="24"/>
          <w:szCs w:val="24"/>
        </w:rPr>
        <w:t xml:space="preserve">családsegítés feladatellátás szakmai programját </w:t>
      </w:r>
      <w:r w:rsidRPr="00102D16">
        <w:rPr>
          <w:bCs/>
          <w:sz w:val="24"/>
          <w:szCs w:val="24"/>
        </w:rPr>
        <w:t>jelen határozat</w:t>
      </w:r>
      <w:r w:rsidRPr="00102D16">
        <w:rPr>
          <w:b/>
          <w:bCs/>
          <w:sz w:val="24"/>
          <w:szCs w:val="24"/>
        </w:rPr>
        <w:t xml:space="preserve"> 5. melléklete</w:t>
      </w:r>
      <w:r w:rsidR="00243CA3">
        <w:rPr>
          <w:bCs/>
          <w:sz w:val="24"/>
          <w:szCs w:val="24"/>
        </w:rPr>
        <w:t xml:space="preserve"> szerinti tartalommal elfogadja.</w:t>
      </w:r>
    </w:p>
    <w:p w:rsidR="00102D16" w:rsidRPr="00102D16" w:rsidRDefault="00102D16" w:rsidP="00102D16">
      <w:pPr>
        <w:pStyle w:val="Listaszerbekezds"/>
        <w:numPr>
          <w:ilvl w:val="0"/>
          <w:numId w:val="4"/>
        </w:numPr>
        <w:ind w:left="0" w:firstLine="0"/>
        <w:contextualSpacing/>
        <w:jc w:val="both"/>
        <w:rPr>
          <w:bCs/>
          <w:color w:val="000000"/>
          <w:sz w:val="24"/>
          <w:szCs w:val="24"/>
        </w:rPr>
      </w:pPr>
      <w:r w:rsidRPr="00102D16">
        <w:rPr>
          <w:bCs/>
          <w:color w:val="000000"/>
          <w:sz w:val="24"/>
          <w:szCs w:val="24"/>
        </w:rPr>
        <w:t xml:space="preserve">A </w:t>
      </w:r>
      <w:r w:rsidRPr="00102D16">
        <w:rPr>
          <w:bCs/>
          <w:sz w:val="24"/>
          <w:szCs w:val="24"/>
        </w:rPr>
        <w:t xml:space="preserve">Tiszavasvári Szociális-, Gyermekjóléti és Egészségügyi Szolgáltató Központ (székhely: 4440 Tiszavasvári, Vasvári Pál u. 87. sz.) által biztosítandó </w:t>
      </w:r>
      <w:r w:rsidRPr="00102D16">
        <w:rPr>
          <w:b/>
          <w:bCs/>
          <w:sz w:val="24"/>
          <w:szCs w:val="24"/>
        </w:rPr>
        <w:t xml:space="preserve">házi segítségnyújtás feladatellátás szakmai programját </w:t>
      </w:r>
      <w:r w:rsidRPr="00102D16">
        <w:rPr>
          <w:bCs/>
          <w:sz w:val="24"/>
          <w:szCs w:val="24"/>
        </w:rPr>
        <w:t>jelen határozat</w:t>
      </w:r>
      <w:r w:rsidRPr="00102D16">
        <w:rPr>
          <w:b/>
          <w:bCs/>
          <w:sz w:val="24"/>
          <w:szCs w:val="24"/>
        </w:rPr>
        <w:t xml:space="preserve"> 6. melléklete</w:t>
      </w:r>
      <w:r w:rsidRPr="00102D16">
        <w:rPr>
          <w:bCs/>
          <w:sz w:val="24"/>
          <w:szCs w:val="24"/>
        </w:rPr>
        <w:t xml:space="preserve"> szerinti tartalommal elfogadja</w:t>
      </w:r>
      <w:r w:rsidR="00243CA3">
        <w:rPr>
          <w:bCs/>
          <w:sz w:val="24"/>
          <w:szCs w:val="24"/>
        </w:rPr>
        <w:t>.</w:t>
      </w:r>
      <w:r w:rsidRPr="00102D16">
        <w:rPr>
          <w:bCs/>
          <w:sz w:val="24"/>
          <w:szCs w:val="24"/>
        </w:rPr>
        <w:t xml:space="preserve"> </w:t>
      </w:r>
    </w:p>
    <w:p w:rsidR="00102D16" w:rsidRPr="00102D16" w:rsidRDefault="00102D16" w:rsidP="00102D16">
      <w:pPr>
        <w:pStyle w:val="Listaszerbekezds"/>
        <w:numPr>
          <w:ilvl w:val="0"/>
          <w:numId w:val="4"/>
        </w:numPr>
        <w:ind w:left="0" w:firstLine="0"/>
        <w:contextualSpacing/>
        <w:jc w:val="both"/>
        <w:rPr>
          <w:bCs/>
          <w:color w:val="000000"/>
          <w:sz w:val="24"/>
          <w:szCs w:val="24"/>
        </w:rPr>
      </w:pPr>
      <w:r w:rsidRPr="00102D16">
        <w:rPr>
          <w:bCs/>
          <w:color w:val="000000"/>
          <w:sz w:val="24"/>
          <w:szCs w:val="24"/>
        </w:rPr>
        <w:t xml:space="preserve">A </w:t>
      </w:r>
      <w:r w:rsidRPr="00102D16">
        <w:rPr>
          <w:bCs/>
          <w:sz w:val="24"/>
          <w:szCs w:val="24"/>
        </w:rPr>
        <w:t xml:space="preserve">Tiszavasvári Szociális-, Gyermekjóléti és Egészségügyi Szolgáltató Központ (székhely: 4440 Tiszavasvári, Vasvári Pál u. 87. sz.) által biztosítandó </w:t>
      </w:r>
      <w:r w:rsidRPr="00102D16">
        <w:rPr>
          <w:b/>
          <w:bCs/>
          <w:sz w:val="24"/>
          <w:szCs w:val="24"/>
        </w:rPr>
        <w:t>jelzőrendszeres házi segítségnyújtás feladatellátás szakmai programját</w:t>
      </w:r>
      <w:r w:rsidRPr="00102D16">
        <w:rPr>
          <w:bCs/>
          <w:sz w:val="24"/>
          <w:szCs w:val="24"/>
        </w:rPr>
        <w:t xml:space="preserve"> jelen határozat </w:t>
      </w:r>
      <w:r w:rsidRPr="00102D16">
        <w:rPr>
          <w:b/>
          <w:bCs/>
          <w:sz w:val="24"/>
          <w:szCs w:val="24"/>
        </w:rPr>
        <w:t>7. melléklete</w:t>
      </w:r>
      <w:r w:rsidRPr="00102D16">
        <w:rPr>
          <w:bCs/>
          <w:sz w:val="24"/>
          <w:szCs w:val="24"/>
        </w:rPr>
        <w:t xml:space="preserve"> szerinti tartalommal elfogadja</w:t>
      </w:r>
      <w:r w:rsidR="00243CA3">
        <w:rPr>
          <w:bCs/>
          <w:sz w:val="24"/>
          <w:szCs w:val="24"/>
        </w:rPr>
        <w:t>.</w:t>
      </w:r>
      <w:r w:rsidRPr="00102D16">
        <w:rPr>
          <w:bCs/>
          <w:sz w:val="24"/>
          <w:szCs w:val="24"/>
        </w:rPr>
        <w:t xml:space="preserve"> </w:t>
      </w:r>
    </w:p>
    <w:p w:rsidR="00102D16" w:rsidRPr="00102D16" w:rsidRDefault="00102D16" w:rsidP="00102D16">
      <w:pPr>
        <w:pStyle w:val="Listaszerbekezds"/>
        <w:numPr>
          <w:ilvl w:val="0"/>
          <w:numId w:val="4"/>
        </w:numPr>
        <w:ind w:left="0" w:firstLine="0"/>
        <w:contextualSpacing/>
        <w:jc w:val="both"/>
        <w:rPr>
          <w:bCs/>
          <w:color w:val="000000"/>
          <w:sz w:val="24"/>
          <w:szCs w:val="24"/>
        </w:rPr>
      </w:pPr>
      <w:r w:rsidRPr="00102D16">
        <w:rPr>
          <w:bCs/>
          <w:color w:val="000000"/>
          <w:sz w:val="24"/>
          <w:szCs w:val="24"/>
        </w:rPr>
        <w:t xml:space="preserve">A </w:t>
      </w:r>
      <w:r w:rsidRPr="00102D16">
        <w:rPr>
          <w:bCs/>
          <w:sz w:val="24"/>
          <w:szCs w:val="24"/>
        </w:rPr>
        <w:t xml:space="preserve">Tiszavasvári Szociális-, Gyermekjóléti és Egészségügyi Szolgáltató Központ (székhely: 4440 Tiszavasvári, Vasvári Pál u. 87. sz.) által biztosítandó </w:t>
      </w:r>
      <w:r w:rsidRPr="00102D16">
        <w:rPr>
          <w:b/>
          <w:bCs/>
          <w:sz w:val="24"/>
          <w:szCs w:val="24"/>
        </w:rPr>
        <w:t xml:space="preserve">támogató szolgálat feladatellátás szakmai programját </w:t>
      </w:r>
      <w:r w:rsidRPr="00102D16">
        <w:rPr>
          <w:bCs/>
          <w:sz w:val="24"/>
          <w:szCs w:val="24"/>
        </w:rPr>
        <w:t xml:space="preserve">jelen határozat </w:t>
      </w:r>
      <w:r w:rsidRPr="00102D16">
        <w:rPr>
          <w:b/>
          <w:bCs/>
          <w:sz w:val="24"/>
          <w:szCs w:val="24"/>
        </w:rPr>
        <w:t>8. melléklete</w:t>
      </w:r>
      <w:r w:rsidRPr="00102D16">
        <w:rPr>
          <w:bCs/>
          <w:sz w:val="24"/>
          <w:szCs w:val="24"/>
        </w:rPr>
        <w:t xml:space="preserve"> szerinti tartalommal elfogadja</w:t>
      </w:r>
      <w:r w:rsidR="00243CA3">
        <w:rPr>
          <w:bCs/>
          <w:sz w:val="24"/>
          <w:szCs w:val="24"/>
        </w:rPr>
        <w:t>.</w:t>
      </w:r>
      <w:r w:rsidRPr="00102D16">
        <w:rPr>
          <w:bCs/>
          <w:sz w:val="24"/>
          <w:szCs w:val="24"/>
        </w:rPr>
        <w:t xml:space="preserve"> </w:t>
      </w:r>
    </w:p>
    <w:p w:rsidR="00102D16" w:rsidRPr="00102D16" w:rsidRDefault="00102D16" w:rsidP="00102D16">
      <w:pPr>
        <w:pStyle w:val="Listaszerbekezds"/>
        <w:numPr>
          <w:ilvl w:val="0"/>
          <w:numId w:val="4"/>
        </w:numPr>
        <w:ind w:left="0" w:firstLine="0"/>
        <w:contextualSpacing/>
        <w:jc w:val="both"/>
        <w:rPr>
          <w:bCs/>
          <w:color w:val="000000"/>
          <w:sz w:val="24"/>
          <w:szCs w:val="24"/>
        </w:rPr>
      </w:pPr>
      <w:r w:rsidRPr="00102D16">
        <w:rPr>
          <w:bCs/>
          <w:color w:val="000000"/>
          <w:sz w:val="24"/>
          <w:szCs w:val="24"/>
        </w:rPr>
        <w:t xml:space="preserve">A </w:t>
      </w:r>
      <w:r w:rsidRPr="00102D16">
        <w:rPr>
          <w:bCs/>
          <w:sz w:val="24"/>
          <w:szCs w:val="24"/>
        </w:rPr>
        <w:t xml:space="preserve">Tiszavasvári Szociális-, Gyermekjóléti és Egészségügyi Szolgáltató Központ (székhely: 4440 Tiszavasvári, Vasvári Pál u. 87. sz.) által biztosítandó </w:t>
      </w:r>
      <w:r w:rsidRPr="00102D16">
        <w:rPr>
          <w:b/>
          <w:bCs/>
          <w:sz w:val="24"/>
          <w:szCs w:val="24"/>
        </w:rPr>
        <w:t>idősek otthona</w:t>
      </w:r>
      <w:r w:rsidRPr="00102D16">
        <w:rPr>
          <w:bCs/>
          <w:sz w:val="24"/>
          <w:szCs w:val="24"/>
        </w:rPr>
        <w:t xml:space="preserve"> </w:t>
      </w:r>
      <w:r w:rsidRPr="00102D16">
        <w:rPr>
          <w:b/>
          <w:bCs/>
          <w:sz w:val="24"/>
          <w:szCs w:val="24"/>
        </w:rPr>
        <w:t>feladatellátás szakmai programját</w:t>
      </w:r>
      <w:r w:rsidRPr="00102D16">
        <w:rPr>
          <w:bCs/>
          <w:sz w:val="24"/>
          <w:szCs w:val="24"/>
        </w:rPr>
        <w:t xml:space="preserve"> jelen határozat </w:t>
      </w:r>
      <w:r w:rsidRPr="00102D16">
        <w:rPr>
          <w:b/>
          <w:bCs/>
          <w:sz w:val="24"/>
          <w:szCs w:val="24"/>
        </w:rPr>
        <w:t>9. melléklete</w:t>
      </w:r>
      <w:r w:rsidRPr="00102D16">
        <w:rPr>
          <w:bCs/>
          <w:sz w:val="24"/>
          <w:szCs w:val="24"/>
        </w:rPr>
        <w:t xml:space="preserve"> szerinti tartalommal elfogadja</w:t>
      </w:r>
      <w:r w:rsidR="00243CA3">
        <w:rPr>
          <w:bCs/>
          <w:sz w:val="24"/>
          <w:szCs w:val="24"/>
        </w:rPr>
        <w:t>.</w:t>
      </w:r>
      <w:r w:rsidRPr="00102D16">
        <w:rPr>
          <w:bCs/>
          <w:sz w:val="24"/>
          <w:szCs w:val="24"/>
        </w:rPr>
        <w:t xml:space="preserve"> </w:t>
      </w:r>
    </w:p>
    <w:p w:rsidR="00102D16" w:rsidRPr="00102D16" w:rsidRDefault="00102D16" w:rsidP="00102D16">
      <w:pPr>
        <w:pStyle w:val="Listaszerbekezds"/>
        <w:numPr>
          <w:ilvl w:val="0"/>
          <w:numId w:val="4"/>
        </w:numPr>
        <w:ind w:left="0" w:firstLine="0"/>
        <w:contextualSpacing/>
        <w:jc w:val="both"/>
        <w:rPr>
          <w:bCs/>
          <w:color w:val="000000"/>
          <w:sz w:val="24"/>
          <w:szCs w:val="24"/>
        </w:rPr>
      </w:pPr>
      <w:r w:rsidRPr="00102D16">
        <w:rPr>
          <w:bCs/>
          <w:color w:val="000000"/>
          <w:sz w:val="24"/>
          <w:szCs w:val="24"/>
        </w:rPr>
        <w:lastRenderedPageBreak/>
        <w:t xml:space="preserve">A </w:t>
      </w:r>
      <w:r w:rsidRPr="00102D16">
        <w:rPr>
          <w:bCs/>
          <w:sz w:val="24"/>
          <w:szCs w:val="24"/>
        </w:rPr>
        <w:t xml:space="preserve">Tiszavasvári Szociális-, Gyermekjóléti és Egészségügyi Szolgáltató Központ (székhely: 4440 Tiszavasvári, Vasvári Pál u. 87. sz.) által biztosítandó </w:t>
      </w:r>
      <w:r w:rsidRPr="00102D16">
        <w:rPr>
          <w:b/>
          <w:bCs/>
          <w:sz w:val="24"/>
          <w:szCs w:val="24"/>
        </w:rPr>
        <w:t xml:space="preserve">fogyatékos személyek otthona feladatellátás szakmai programját </w:t>
      </w:r>
      <w:r w:rsidRPr="00102D16">
        <w:rPr>
          <w:bCs/>
          <w:sz w:val="24"/>
          <w:szCs w:val="24"/>
        </w:rPr>
        <w:t xml:space="preserve">jelen határozat </w:t>
      </w:r>
      <w:r w:rsidRPr="00102D16">
        <w:rPr>
          <w:b/>
          <w:bCs/>
          <w:sz w:val="24"/>
          <w:szCs w:val="24"/>
        </w:rPr>
        <w:t>10. melléklete</w:t>
      </w:r>
      <w:r w:rsidRPr="00102D16">
        <w:rPr>
          <w:bCs/>
          <w:sz w:val="24"/>
          <w:szCs w:val="24"/>
        </w:rPr>
        <w:t xml:space="preserve"> szerinti tartalommal elfogadja</w:t>
      </w:r>
      <w:r w:rsidR="00243CA3">
        <w:rPr>
          <w:bCs/>
          <w:sz w:val="24"/>
          <w:szCs w:val="24"/>
        </w:rPr>
        <w:t>.</w:t>
      </w:r>
      <w:r w:rsidRPr="00102D16">
        <w:rPr>
          <w:bCs/>
          <w:sz w:val="24"/>
          <w:szCs w:val="24"/>
        </w:rPr>
        <w:t xml:space="preserve"> </w:t>
      </w:r>
    </w:p>
    <w:p w:rsidR="00102D16" w:rsidRPr="00102D16" w:rsidRDefault="00102D16" w:rsidP="00102D16">
      <w:pPr>
        <w:pStyle w:val="Listaszerbekezds"/>
        <w:numPr>
          <w:ilvl w:val="0"/>
          <w:numId w:val="4"/>
        </w:numPr>
        <w:ind w:left="0" w:firstLine="0"/>
        <w:contextualSpacing/>
        <w:jc w:val="both"/>
        <w:rPr>
          <w:bCs/>
          <w:color w:val="000000"/>
          <w:sz w:val="24"/>
          <w:szCs w:val="24"/>
        </w:rPr>
      </w:pPr>
      <w:r w:rsidRPr="00102D16">
        <w:rPr>
          <w:bCs/>
          <w:color w:val="000000"/>
          <w:sz w:val="24"/>
          <w:szCs w:val="24"/>
        </w:rPr>
        <w:t xml:space="preserve">A </w:t>
      </w:r>
      <w:r w:rsidRPr="00102D16">
        <w:rPr>
          <w:bCs/>
          <w:sz w:val="24"/>
          <w:szCs w:val="24"/>
        </w:rPr>
        <w:t xml:space="preserve">Tiszavasvári Szociális-, Gyermekjóléti és Egészségügyi Szolgáltató Központ (székhely: 4440 Tiszavasvári, Vasvári Pál u. 87. sz.) által biztosítandó </w:t>
      </w:r>
      <w:r w:rsidRPr="00102D16">
        <w:rPr>
          <w:b/>
          <w:bCs/>
          <w:sz w:val="24"/>
          <w:szCs w:val="24"/>
        </w:rPr>
        <w:t>idősek klubja nappali ellátás</w:t>
      </w:r>
      <w:r w:rsidRPr="00102D16">
        <w:rPr>
          <w:bCs/>
          <w:sz w:val="24"/>
          <w:szCs w:val="24"/>
        </w:rPr>
        <w:t xml:space="preserve"> - feladatellátás - </w:t>
      </w:r>
      <w:r w:rsidRPr="00102D16">
        <w:rPr>
          <w:b/>
          <w:bCs/>
          <w:sz w:val="24"/>
          <w:szCs w:val="24"/>
        </w:rPr>
        <w:t>házirendjét</w:t>
      </w:r>
      <w:r w:rsidRPr="00102D16">
        <w:rPr>
          <w:bCs/>
          <w:sz w:val="24"/>
          <w:szCs w:val="24"/>
        </w:rPr>
        <w:t xml:space="preserve"> jelen határozat </w:t>
      </w:r>
      <w:r w:rsidRPr="00102D16">
        <w:rPr>
          <w:b/>
          <w:bCs/>
          <w:sz w:val="24"/>
          <w:szCs w:val="24"/>
        </w:rPr>
        <w:t>11. melléklete</w:t>
      </w:r>
      <w:r w:rsidRPr="00102D16">
        <w:rPr>
          <w:bCs/>
          <w:sz w:val="24"/>
          <w:szCs w:val="24"/>
        </w:rPr>
        <w:t xml:space="preserve"> szerinti tartalommal elfogadja.</w:t>
      </w:r>
    </w:p>
    <w:p w:rsidR="00102D16" w:rsidRPr="00102D16" w:rsidRDefault="00102D16" w:rsidP="00102D16">
      <w:pPr>
        <w:pStyle w:val="Listaszerbekezds"/>
        <w:numPr>
          <w:ilvl w:val="0"/>
          <w:numId w:val="4"/>
        </w:numPr>
        <w:ind w:left="0" w:firstLine="0"/>
        <w:contextualSpacing/>
        <w:jc w:val="both"/>
        <w:rPr>
          <w:bCs/>
          <w:color w:val="000000"/>
          <w:sz w:val="24"/>
          <w:szCs w:val="24"/>
        </w:rPr>
      </w:pPr>
      <w:r w:rsidRPr="00102D16">
        <w:rPr>
          <w:bCs/>
          <w:color w:val="000000"/>
          <w:sz w:val="24"/>
          <w:szCs w:val="24"/>
        </w:rPr>
        <w:t xml:space="preserve">A </w:t>
      </w:r>
      <w:r w:rsidRPr="00102D16">
        <w:rPr>
          <w:bCs/>
          <w:sz w:val="24"/>
          <w:szCs w:val="24"/>
        </w:rPr>
        <w:t xml:space="preserve">Tiszavasvári Szociális-, Gyermekjóléti és Egészségügyi Szolgáltató Központ (székhely: 4440 Tiszavasvári, Vasvári Pál u. 87. sz.) által biztosítandó </w:t>
      </w:r>
      <w:r w:rsidRPr="00102D16">
        <w:rPr>
          <w:b/>
          <w:bCs/>
          <w:sz w:val="24"/>
          <w:szCs w:val="24"/>
        </w:rPr>
        <w:t>családok átmeneti otthona</w:t>
      </w:r>
      <w:r w:rsidRPr="00102D16">
        <w:rPr>
          <w:bCs/>
          <w:sz w:val="24"/>
          <w:szCs w:val="24"/>
        </w:rPr>
        <w:t xml:space="preserve"> - feladatellátás – </w:t>
      </w:r>
      <w:r w:rsidRPr="00102D16">
        <w:rPr>
          <w:b/>
          <w:bCs/>
          <w:sz w:val="24"/>
          <w:szCs w:val="24"/>
        </w:rPr>
        <w:t>szervezeti és működési szabályzatát</w:t>
      </w:r>
      <w:r w:rsidRPr="00102D16">
        <w:rPr>
          <w:bCs/>
          <w:sz w:val="24"/>
          <w:szCs w:val="24"/>
        </w:rPr>
        <w:t xml:space="preserve"> jelen határozat </w:t>
      </w:r>
      <w:r w:rsidRPr="00102D16">
        <w:rPr>
          <w:b/>
          <w:bCs/>
          <w:sz w:val="24"/>
          <w:szCs w:val="24"/>
        </w:rPr>
        <w:t>12. melléklete</w:t>
      </w:r>
      <w:r w:rsidRPr="00102D16">
        <w:rPr>
          <w:bCs/>
          <w:sz w:val="24"/>
          <w:szCs w:val="24"/>
        </w:rPr>
        <w:t xml:space="preserve"> szerinti </w:t>
      </w:r>
      <w:r w:rsidR="00243CA3">
        <w:rPr>
          <w:b/>
          <w:bCs/>
          <w:sz w:val="24"/>
          <w:szCs w:val="24"/>
        </w:rPr>
        <w:t>elfogadja</w:t>
      </w:r>
      <w:r w:rsidRPr="00102D16">
        <w:rPr>
          <w:bCs/>
          <w:sz w:val="24"/>
          <w:szCs w:val="24"/>
        </w:rPr>
        <w:t>.</w:t>
      </w:r>
    </w:p>
    <w:p w:rsidR="00102D16" w:rsidRPr="00102D16" w:rsidRDefault="00102D16" w:rsidP="00102D16">
      <w:pPr>
        <w:pStyle w:val="Listaszerbekezds"/>
        <w:numPr>
          <w:ilvl w:val="0"/>
          <w:numId w:val="4"/>
        </w:numPr>
        <w:ind w:left="0" w:firstLine="0"/>
        <w:contextualSpacing/>
        <w:jc w:val="both"/>
        <w:rPr>
          <w:bCs/>
          <w:color w:val="000000"/>
          <w:sz w:val="24"/>
          <w:szCs w:val="24"/>
        </w:rPr>
      </w:pPr>
      <w:r w:rsidRPr="00102D16">
        <w:rPr>
          <w:bCs/>
          <w:color w:val="000000"/>
          <w:sz w:val="24"/>
          <w:szCs w:val="24"/>
        </w:rPr>
        <w:t xml:space="preserve">A </w:t>
      </w:r>
      <w:r w:rsidRPr="00102D16">
        <w:rPr>
          <w:bCs/>
          <w:sz w:val="24"/>
          <w:szCs w:val="24"/>
        </w:rPr>
        <w:t xml:space="preserve">Tiszavasvári Szociális-, Gyermekjóléti és Egészségügyi Szolgáltató Központ (székhely: 4440 Tiszavasvári, Vasvári Pál u. 87. sz.) által biztosítandó </w:t>
      </w:r>
      <w:r w:rsidRPr="00102D16">
        <w:rPr>
          <w:b/>
          <w:bCs/>
          <w:sz w:val="24"/>
          <w:szCs w:val="24"/>
        </w:rPr>
        <w:t>családok átmeneti otthona</w:t>
      </w:r>
      <w:r w:rsidRPr="00102D16">
        <w:rPr>
          <w:bCs/>
          <w:sz w:val="24"/>
          <w:szCs w:val="24"/>
        </w:rPr>
        <w:t xml:space="preserve"> - feladatellátás - </w:t>
      </w:r>
      <w:r w:rsidRPr="00102D16">
        <w:rPr>
          <w:b/>
          <w:bCs/>
          <w:sz w:val="24"/>
          <w:szCs w:val="24"/>
        </w:rPr>
        <w:t xml:space="preserve">házirendjét </w:t>
      </w:r>
      <w:r w:rsidRPr="00102D16">
        <w:rPr>
          <w:bCs/>
          <w:sz w:val="24"/>
          <w:szCs w:val="24"/>
        </w:rPr>
        <w:t xml:space="preserve">jelen határozat </w:t>
      </w:r>
      <w:r w:rsidRPr="00102D16">
        <w:rPr>
          <w:b/>
          <w:bCs/>
          <w:sz w:val="24"/>
          <w:szCs w:val="24"/>
        </w:rPr>
        <w:t>13. melléklete</w:t>
      </w:r>
      <w:r w:rsidRPr="00102D16">
        <w:rPr>
          <w:bCs/>
          <w:sz w:val="24"/>
          <w:szCs w:val="24"/>
        </w:rPr>
        <w:t xml:space="preserve"> szerinti tartalommal elfogadja.</w:t>
      </w:r>
    </w:p>
    <w:p w:rsidR="00102D16" w:rsidRPr="00102D16" w:rsidRDefault="00102D16" w:rsidP="00102D16">
      <w:pPr>
        <w:pStyle w:val="Listaszerbekezds"/>
        <w:numPr>
          <w:ilvl w:val="0"/>
          <w:numId w:val="4"/>
        </w:numPr>
        <w:ind w:left="0" w:firstLine="0"/>
        <w:contextualSpacing/>
        <w:jc w:val="both"/>
        <w:rPr>
          <w:bCs/>
          <w:color w:val="000000"/>
          <w:sz w:val="24"/>
          <w:szCs w:val="24"/>
        </w:rPr>
      </w:pPr>
      <w:r w:rsidRPr="00102D16">
        <w:rPr>
          <w:bCs/>
          <w:color w:val="000000"/>
          <w:sz w:val="24"/>
          <w:szCs w:val="24"/>
        </w:rPr>
        <w:t xml:space="preserve">A </w:t>
      </w:r>
      <w:r w:rsidRPr="00102D16">
        <w:rPr>
          <w:bCs/>
          <w:sz w:val="24"/>
          <w:szCs w:val="24"/>
        </w:rPr>
        <w:t xml:space="preserve">Tiszavasvári Szociális-, Gyermekjóléti és Egészségügyi Szolgáltató Központ (székhely: 4440 Tiszavasvári, Vasvári Pál u. 87. sz.) által </w:t>
      </w:r>
      <w:r w:rsidRPr="00102D16">
        <w:rPr>
          <w:b/>
          <w:bCs/>
          <w:sz w:val="24"/>
          <w:szCs w:val="24"/>
        </w:rPr>
        <w:t xml:space="preserve">családok átmeneti otthona - </w:t>
      </w:r>
      <w:r w:rsidRPr="00102D16">
        <w:rPr>
          <w:bCs/>
          <w:sz w:val="24"/>
          <w:szCs w:val="24"/>
        </w:rPr>
        <w:t>feladatellátás –</w:t>
      </w:r>
      <w:r w:rsidRPr="00102D16">
        <w:rPr>
          <w:b/>
          <w:bCs/>
          <w:sz w:val="24"/>
          <w:szCs w:val="24"/>
        </w:rPr>
        <w:t xml:space="preserve"> szakmai programját</w:t>
      </w:r>
      <w:r w:rsidRPr="00102D16">
        <w:rPr>
          <w:bCs/>
          <w:sz w:val="24"/>
          <w:szCs w:val="24"/>
        </w:rPr>
        <w:t xml:space="preserve"> jelen határozat </w:t>
      </w:r>
      <w:r w:rsidRPr="00102D16">
        <w:rPr>
          <w:b/>
          <w:bCs/>
          <w:sz w:val="24"/>
          <w:szCs w:val="24"/>
        </w:rPr>
        <w:t>14. melléklete</w:t>
      </w:r>
      <w:r w:rsidRPr="00102D16">
        <w:rPr>
          <w:bCs/>
          <w:sz w:val="24"/>
          <w:szCs w:val="24"/>
        </w:rPr>
        <w:t xml:space="preserve"> szerinti tartalommal elfogadja.</w:t>
      </w:r>
    </w:p>
    <w:p w:rsidR="00102D16" w:rsidRPr="00102D16" w:rsidRDefault="00102D16" w:rsidP="00102D16">
      <w:pPr>
        <w:pStyle w:val="Listaszerbekezds"/>
        <w:numPr>
          <w:ilvl w:val="0"/>
          <w:numId w:val="4"/>
        </w:numPr>
        <w:ind w:left="0" w:firstLine="0"/>
        <w:contextualSpacing/>
        <w:jc w:val="both"/>
        <w:rPr>
          <w:bCs/>
          <w:color w:val="000000"/>
          <w:sz w:val="24"/>
          <w:szCs w:val="24"/>
        </w:rPr>
      </w:pPr>
      <w:r w:rsidRPr="00102D16">
        <w:rPr>
          <w:bCs/>
          <w:color w:val="000000"/>
          <w:sz w:val="24"/>
          <w:szCs w:val="24"/>
        </w:rPr>
        <w:t xml:space="preserve">A </w:t>
      </w:r>
      <w:r w:rsidRPr="00102D16">
        <w:rPr>
          <w:bCs/>
          <w:sz w:val="24"/>
          <w:szCs w:val="24"/>
        </w:rPr>
        <w:t xml:space="preserve">Tiszavasvári Szociális-, Gyermekjóléti és Egészségügyi Szolgáltató Központ (székhely: 4440 Tiszavasvári, Vasvári Pál u. 87. sz.) által biztosítandó </w:t>
      </w:r>
      <w:r w:rsidRPr="00102D16">
        <w:rPr>
          <w:b/>
          <w:bCs/>
          <w:sz w:val="24"/>
          <w:szCs w:val="24"/>
        </w:rPr>
        <w:t>támogató szolgálat</w:t>
      </w:r>
      <w:r w:rsidRPr="00102D16">
        <w:rPr>
          <w:bCs/>
          <w:sz w:val="24"/>
          <w:szCs w:val="24"/>
        </w:rPr>
        <w:t xml:space="preserve"> - feladatellátás </w:t>
      </w:r>
      <w:r w:rsidRPr="00102D16">
        <w:rPr>
          <w:b/>
          <w:bCs/>
          <w:sz w:val="24"/>
          <w:szCs w:val="24"/>
        </w:rPr>
        <w:t>- házirendjét</w:t>
      </w:r>
      <w:r w:rsidRPr="00102D16">
        <w:rPr>
          <w:bCs/>
          <w:sz w:val="24"/>
          <w:szCs w:val="24"/>
        </w:rPr>
        <w:t xml:space="preserve"> jelen határozat </w:t>
      </w:r>
      <w:r w:rsidRPr="00102D16">
        <w:rPr>
          <w:b/>
          <w:bCs/>
          <w:sz w:val="24"/>
          <w:szCs w:val="24"/>
        </w:rPr>
        <w:t>15. melléklete</w:t>
      </w:r>
      <w:r w:rsidRPr="00102D16">
        <w:rPr>
          <w:bCs/>
          <w:sz w:val="24"/>
          <w:szCs w:val="24"/>
        </w:rPr>
        <w:t xml:space="preserve"> szerinti tartalommal elfogadja.</w:t>
      </w:r>
    </w:p>
    <w:p w:rsidR="003519B6" w:rsidRPr="003519B6" w:rsidRDefault="00102D16" w:rsidP="003519B6">
      <w:pPr>
        <w:pStyle w:val="Listaszerbekezds"/>
        <w:numPr>
          <w:ilvl w:val="0"/>
          <w:numId w:val="4"/>
        </w:numPr>
        <w:ind w:left="0" w:firstLine="0"/>
        <w:contextualSpacing/>
        <w:jc w:val="both"/>
        <w:rPr>
          <w:bCs/>
          <w:color w:val="000000"/>
          <w:sz w:val="24"/>
          <w:szCs w:val="24"/>
        </w:rPr>
      </w:pPr>
      <w:r w:rsidRPr="00102D16">
        <w:rPr>
          <w:bCs/>
          <w:color w:val="000000"/>
          <w:sz w:val="24"/>
          <w:szCs w:val="24"/>
        </w:rPr>
        <w:t xml:space="preserve">A </w:t>
      </w:r>
      <w:r w:rsidRPr="00102D16">
        <w:rPr>
          <w:bCs/>
          <w:sz w:val="24"/>
          <w:szCs w:val="24"/>
        </w:rPr>
        <w:t xml:space="preserve">Tiszavasvári Szociális-, Gyermekjóléti és Egészségügyi Szolgáltató Központ (székhely: 4440 Tiszavasvári, Vasvári Pál u. 87. sz.) által biztosítandó </w:t>
      </w:r>
      <w:r w:rsidRPr="00102D16">
        <w:rPr>
          <w:b/>
          <w:bCs/>
          <w:sz w:val="24"/>
          <w:szCs w:val="24"/>
        </w:rPr>
        <w:t>idősek otthona, fogyatékos személyek otthona</w:t>
      </w:r>
      <w:r w:rsidRPr="00102D16">
        <w:rPr>
          <w:bCs/>
          <w:sz w:val="24"/>
          <w:szCs w:val="24"/>
        </w:rPr>
        <w:t xml:space="preserve"> - feladatellátás - </w:t>
      </w:r>
      <w:r w:rsidRPr="00102D16">
        <w:rPr>
          <w:b/>
          <w:bCs/>
          <w:sz w:val="24"/>
          <w:szCs w:val="24"/>
        </w:rPr>
        <w:t xml:space="preserve">házirendjét </w:t>
      </w:r>
      <w:r w:rsidRPr="00102D16">
        <w:rPr>
          <w:bCs/>
          <w:sz w:val="24"/>
          <w:szCs w:val="24"/>
        </w:rPr>
        <w:t xml:space="preserve">jelen határozat </w:t>
      </w:r>
      <w:r w:rsidRPr="00102D16">
        <w:rPr>
          <w:b/>
          <w:bCs/>
          <w:sz w:val="24"/>
          <w:szCs w:val="24"/>
        </w:rPr>
        <w:t>16. melléklete</w:t>
      </w:r>
      <w:r w:rsidRPr="00102D16">
        <w:rPr>
          <w:bCs/>
          <w:sz w:val="24"/>
          <w:szCs w:val="24"/>
        </w:rPr>
        <w:t xml:space="preserve"> szerinti tartalommal elfogadja.</w:t>
      </w:r>
    </w:p>
    <w:p w:rsidR="003519B6" w:rsidRPr="003519B6" w:rsidRDefault="003519B6" w:rsidP="003519B6">
      <w:pPr>
        <w:pStyle w:val="Listaszerbekezds"/>
        <w:numPr>
          <w:ilvl w:val="0"/>
          <w:numId w:val="4"/>
        </w:numPr>
        <w:ind w:left="0" w:firstLine="0"/>
        <w:contextualSpacing/>
        <w:jc w:val="both"/>
        <w:rPr>
          <w:bCs/>
          <w:color w:val="000000"/>
          <w:sz w:val="24"/>
          <w:szCs w:val="24"/>
        </w:rPr>
      </w:pPr>
      <w:r w:rsidRPr="003519B6">
        <w:rPr>
          <w:bCs/>
          <w:sz w:val="24"/>
          <w:szCs w:val="24"/>
        </w:rPr>
        <w:t xml:space="preserve">A Tiszavasvári Bölcsőde (székhely: 4440 Tiszavasvári, </w:t>
      </w:r>
      <w:proofErr w:type="spellStart"/>
      <w:r w:rsidRPr="003519B6">
        <w:rPr>
          <w:bCs/>
          <w:sz w:val="24"/>
          <w:szCs w:val="24"/>
        </w:rPr>
        <w:t>Vöröshadsereg</w:t>
      </w:r>
      <w:proofErr w:type="spellEnd"/>
      <w:r w:rsidRPr="003519B6">
        <w:rPr>
          <w:bCs/>
          <w:sz w:val="24"/>
          <w:szCs w:val="24"/>
        </w:rPr>
        <w:t xml:space="preserve"> u. 10. sz.) </w:t>
      </w:r>
      <w:r w:rsidRPr="003519B6">
        <w:rPr>
          <w:b/>
          <w:bCs/>
          <w:sz w:val="24"/>
          <w:szCs w:val="24"/>
        </w:rPr>
        <w:t>szervezeti és működési szabályzatát</w:t>
      </w:r>
      <w:r w:rsidRPr="003519B6">
        <w:rPr>
          <w:bCs/>
          <w:sz w:val="24"/>
          <w:szCs w:val="24"/>
        </w:rPr>
        <w:t xml:space="preserve"> jelen határozat </w:t>
      </w:r>
      <w:r w:rsidRPr="003519B6">
        <w:rPr>
          <w:b/>
          <w:bCs/>
          <w:sz w:val="24"/>
          <w:szCs w:val="24"/>
        </w:rPr>
        <w:t>1</w:t>
      </w:r>
      <w:r w:rsidR="004A4909">
        <w:rPr>
          <w:b/>
          <w:bCs/>
          <w:sz w:val="24"/>
          <w:szCs w:val="24"/>
        </w:rPr>
        <w:t>7</w:t>
      </w:r>
      <w:r w:rsidRPr="003519B6">
        <w:rPr>
          <w:b/>
          <w:bCs/>
          <w:sz w:val="24"/>
          <w:szCs w:val="24"/>
        </w:rPr>
        <w:t>. melléklete</w:t>
      </w:r>
      <w:r w:rsidRPr="003519B6">
        <w:rPr>
          <w:bCs/>
          <w:sz w:val="24"/>
          <w:szCs w:val="24"/>
        </w:rPr>
        <w:t xml:space="preserve"> szerinti tartalommal </w:t>
      </w:r>
      <w:r w:rsidRPr="003519B6">
        <w:rPr>
          <w:b/>
          <w:bCs/>
          <w:sz w:val="24"/>
          <w:szCs w:val="24"/>
        </w:rPr>
        <w:t>elfogad</w:t>
      </w:r>
      <w:r w:rsidR="004A4909">
        <w:rPr>
          <w:b/>
          <w:bCs/>
          <w:sz w:val="24"/>
          <w:szCs w:val="24"/>
        </w:rPr>
        <w:t>ja</w:t>
      </w:r>
      <w:r>
        <w:rPr>
          <w:bCs/>
          <w:sz w:val="24"/>
          <w:szCs w:val="24"/>
        </w:rPr>
        <w:t xml:space="preserve">. </w:t>
      </w:r>
    </w:p>
    <w:p w:rsidR="003519B6" w:rsidRPr="003519B6" w:rsidRDefault="003519B6" w:rsidP="003519B6">
      <w:pPr>
        <w:pStyle w:val="Listaszerbekezds"/>
        <w:numPr>
          <w:ilvl w:val="0"/>
          <w:numId w:val="4"/>
        </w:numPr>
        <w:ind w:left="0" w:firstLine="0"/>
        <w:contextualSpacing/>
        <w:jc w:val="both"/>
        <w:rPr>
          <w:bCs/>
          <w:color w:val="000000"/>
          <w:sz w:val="24"/>
          <w:szCs w:val="24"/>
        </w:rPr>
      </w:pPr>
      <w:r w:rsidRPr="003519B6">
        <w:rPr>
          <w:bCs/>
          <w:sz w:val="24"/>
          <w:szCs w:val="24"/>
        </w:rPr>
        <w:t xml:space="preserve">A Tiszavasvári Bölcsőde (székhely: 4440 Tiszavasvári, </w:t>
      </w:r>
      <w:proofErr w:type="spellStart"/>
      <w:r w:rsidRPr="003519B6">
        <w:rPr>
          <w:bCs/>
          <w:sz w:val="24"/>
          <w:szCs w:val="24"/>
        </w:rPr>
        <w:t>Vöröshadsereg</w:t>
      </w:r>
      <w:proofErr w:type="spellEnd"/>
      <w:r w:rsidRPr="003519B6">
        <w:rPr>
          <w:bCs/>
          <w:sz w:val="24"/>
          <w:szCs w:val="24"/>
        </w:rPr>
        <w:t xml:space="preserve"> u. 10. sz.) által biztosítandó </w:t>
      </w:r>
      <w:r w:rsidRPr="003519B6">
        <w:rPr>
          <w:b/>
          <w:bCs/>
          <w:sz w:val="24"/>
          <w:szCs w:val="24"/>
        </w:rPr>
        <w:t>bölcsőde – gyermekek napközbeni ellátása feladatellátás</w:t>
      </w:r>
      <w:r w:rsidRPr="003519B6">
        <w:rPr>
          <w:bCs/>
          <w:sz w:val="24"/>
          <w:szCs w:val="24"/>
        </w:rPr>
        <w:t xml:space="preserve"> </w:t>
      </w:r>
      <w:r w:rsidRPr="003519B6">
        <w:rPr>
          <w:b/>
          <w:bCs/>
          <w:sz w:val="24"/>
          <w:szCs w:val="24"/>
        </w:rPr>
        <w:t>szakmai programját</w:t>
      </w:r>
      <w:r w:rsidRPr="003519B6">
        <w:rPr>
          <w:bCs/>
          <w:sz w:val="24"/>
          <w:szCs w:val="24"/>
        </w:rPr>
        <w:t xml:space="preserve"> jelen határozat </w:t>
      </w:r>
      <w:r w:rsidR="004A4909">
        <w:rPr>
          <w:b/>
          <w:bCs/>
          <w:sz w:val="24"/>
          <w:szCs w:val="24"/>
        </w:rPr>
        <w:t>18</w:t>
      </w:r>
      <w:r w:rsidRPr="003519B6">
        <w:rPr>
          <w:b/>
          <w:bCs/>
          <w:sz w:val="24"/>
          <w:szCs w:val="24"/>
        </w:rPr>
        <w:t>. melléklete</w:t>
      </w:r>
      <w:r w:rsidRPr="003519B6">
        <w:rPr>
          <w:bCs/>
          <w:sz w:val="24"/>
          <w:szCs w:val="24"/>
        </w:rPr>
        <w:t xml:space="preserve"> szerinti tartalommal elfogadja</w:t>
      </w:r>
      <w:r w:rsidR="004A4909">
        <w:rPr>
          <w:bCs/>
          <w:sz w:val="24"/>
          <w:szCs w:val="24"/>
        </w:rPr>
        <w:t>.</w:t>
      </w:r>
      <w:r w:rsidRPr="003519B6">
        <w:rPr>
          <w:bCs/>
          <w:sz w:val="24"/>
          <w:szCs w:val="24"/>
        </w:rPr>
        <w:t xml:space="preserve"> </w:t>
      </w:r>
    </w:p>
    <w:p w:rsidR="003519B6" w:rsidRPr="003519B6" w:rsidRDefault="003519B6" w:rsidP="003519B6">
      <w:pPr>
        <w:pStyle w:val="Listaszerbekezds"/>
        <w:numPr>
          <w:ilvl w:val="0"/>
          <w:numId w:val="4"/>
        </w:numPr>
        <w:ind w:left="0" w:firstLine="0"/>
        <w:contextualSpacing/>
        <w:jc w:val="both"/>
        <w:rPr>
          <w:bCs/>
          <w:color w:val="000000"/>
          <w:sz w:val="24"/>
          <w:szCs w:val="24"/>
        </w:rPr>
      </w:pPr>
      <w:r w:rsidRPr="003519B6">
        <w:rPr>
          <w:bCs/>
          <w:sz w:val="24"/>
          <w:szCs w:val="24"/>
        </w:rPr>
        <w:t xml:space="preserve">A Tiszavasvári Bölcsőde (székhely: 4440 Tiszavasvári, </w:t>
      </w:r>
      <w:proofErr w:type="spellStart"/>
      <w:r w:rsidRPr="003519B6">
        <w:rPr>
          <w:bCs/>
          <w:sz w:val="24"/>
          <w:szCs w:val="24"/>
        </w:rPr>
        <w:t>Vöröshadsereg</w:t>
      </w:r>
      <w:proofErr w:type="spellEnd"/>
      <w:r w:rsidRPr="003519B6">
        <w:rPr>
          <w:bCs/>
          <w:sz w:val="24"/>
          <w:szCs w:val="24"/>
        </w:rPr>
        <w:t xml:space="preserve"> u. 10. sz.) által biztosítandó </w:t>
      </w:r>
      <w:r w:rsidRPr="003519B6">
        <w:rPr>
          <w:b/>
          <w:bCs/>
          <w:sz w:val="24"/>
          <w:szCs w:val="24"/>
        </w:rPr>
        <w:t>bölcsőde – gyermekek napközbeni ellátása feladatellátás</w:t>
      </w:r>
      <w:r w:rsidRPr="003519B6">
        <w:rPr>
          <w:bCs/>
          <w:sz w:val="24"/>
          <w:szCs w:val="24"/>
        </w:rPr>
        <w:t xml:space="preserve"> </w:t>
      </w:r>
      <w:r w:rsidRPr="003519B6">
        <w:rPr>
          <w:b/>
          <w:bCs/>
          <w:sz w:val="24"/>
          <w:szCs w:val="24"/>
        </w:rPr>
        <w:t>házirendjét</w:t>
      </w:r>
      <w:r w:rsidRPr="003519B6">
        <w:rPr>
          <w:bCs/>
          <w:sz w:val="24"/>
          <w:szCs w:val="24"/>
        </w:rPr>
        <w:t xml:space="preserve"> jelen határozat </w:t>
      </w:r>
      <w:r w:rsidR="004A4909">
        <w:rPr>
          <w:b/>
          <w:bCs/>
          <w:sz w:val="24"/>
          <w:szCs w:val="24"/>
        </w:rPr>
        <w:t>19</w:t>
      </w:r>
      <w:r w:rsidRPr="003519B6">
        <w:rPr>
          <w:b/>
          <w:bCs/>
          <w:sz w:val="24"/>
          <w:szCs w:val="24"/>
        </w:rPr>
        <w:t>. melléklete</w:t>
      </w:r>
      <w:r w:rsidRPr="003519B6">
        <w:rPr>
          <w:bCs/>
          <w:sz w:val="24"/>
          <w:szCs w:val="24"/>
        </w:rPr>
        <w:t xml:space="preserve"> szerinti tartalommal elfogadja</w:t>
      </w:r>
      <w:r w:rsidR="004A4909">
        <w:rPr>
          <w:bCs/>
          <w:sz w:val="24"/>
          <w:szCs w:val="24"/>
        </w:rPr>
        <w:t>.</w:t>
      </w:r>
      <w:r w:rsidRPr="003519B6">
        <w:rPr>
          <w:bCs/>
          <w:sz w:val="24"/>
          <w:szCs w:val="24"/>
        </w:rPr>
        <w:t xml:space="preserve"> </w:t>
      </w:r>
    </w:p>
    <w:p w:rsidR="003519B6" w:rsidRPr="003519B6" w:rsidRDefault="003519B6" w:rsidP="003519B6">
      <w:pPr>
        <w:pStyle w:val="Listaszerbekezds"/>
        <w:numPr>
          <w:ilvl w:val="0"/>
          <w:numId w:val="4"/>
        </w:numPr>
        <w:ind w:left="0" w:firstLine="0"/>
        <w:contextualSpacing/>
        <w:jc w:val="both"/>
        <w:rPr>
          <w:bCs/>
          <w:color w:val="000000"/>
          <w:sz w:val="24"/>
          <w:szCs w:val="24"/>
        </w:rPr>
      </w:pPr>
      <w:r w:rsidRPr="003519B6">
        <w:rPr>
          <w:bCs/>
          <w:sz w:val="24"/>
          <w:szCs w:val="24"/>
        </w:rPr>
        <w:t xml:space="preserve">A Tiszavasvári Bölcsőde (székhely: 4440 Tiszavasvári, </w:t>
      </w:r>
      <w:proofErr w:type="spellStart"/>
      <w:r w:rsidRPr="003519B6">
        <w:rPr>
          <w:bCs/>
          <w:sz w:val="24"/>
          <w:szCs w:val="24"/>
        </w:rPr>
        <w:t>Vöröshadsereg</w:t>
      </w:r>
      <w:proofErr w:type="spellEnd"/>
      <w:r w:rsidRPr="003519B6">
        <w:rPr>
          <w:bCs/>
          <w:sz w:val="24"/>
          <w:szCs w:val="24"/>
        </w:rPr>
        <w:t xml:space="preserve"> u. 10. sz.) által biztosítandó </w:t>
      </w:r>
      <w:r w:rsidRPr="003519B6">
        <w:rPr>
          <w:b/>
          <w:bCs/>
          <w:sz w:val="24"/>
          <w:szCs w:val="24"/>
        </w:rPr>
        <w:t>bölcsőde – gyermekek napközbeni ellátása feladatellátás</w:t>
      </w:r>
      <w:r w:rsidRPr="003519B6">
        <w:rPr>
          <w:bCs/>
          <w:sz w:val="24"/>
          <w:szCs w:val="24"/>
        </w:rPr>
        <w:t xml:space="preserve"> </w:t>
      </w:r>
      <w:r w:rsidRPr="003519B6">
        <w:rPr>
          <w:b/>
          <w:bCs/>
          <w:sz w:val="24"/>
          <w:szCs w:val="24"/>
        </w:rPr>
        <w:t>érdekképviseleti fórum</w:t>
      </w:r>
      <w:r w:rsidRPr="003519B6">
        <w:rPr>
          <w:bCs/>
          <w:sz w:val="24"/>
          <w:szCs w:val="24"/>
        </w:rPr>
        <w:t xml:space="preserve"> </w:t>
      </w:r>
      <w:r w:rsidRPr="003519B6">
        <w:rPr>
          <w:b/>
          <w:bCs/>
          <w:sz w:val="24"/>
          <w:szCs w:val="24"/>
        </w:rPr>
        <w:t>megalakításának és működésének szabályzata</w:t>
      </w:r>
      <w:r w:rsidRPr="003519B6">
        <w:rPr>
          <w:bCs/>
          <w:sz w:val="24"/>
          <w:szCs w:val="24"/>
        </w:rPr>
        <w:t xml:space="preserve"> jelen határozat </w:t>
      </w:r>
      <w:r w:rsidR="004A4909">
        <w:rPr>
          <w:b/>
          <w:bCs/>
          <w:sz w:val="24"/>
          <w:szCs w:val="24"/>
        </w:rPr>
        <w:t>20</w:t>
      </w:r>
      <w:r w:rsidRPr="003519B6">
        <w:rPr>
          <w:b/>
          <w:bCs/>
          <w:sz w:val="24"/>
          <w:szCs w:val="24"/>
        </w:rPr>
        <w:t>. melléklete</w:t>
      </w:r>
      <w:r w:rsidRPr="003519B6">
        <w:rPr>
          <w:bCs/>
          <w:sz w:val="24"/>
          <w:szCs w:val="24"/>
        </w:rPr>
        <w:t xml:space="preserve"> szerinti tartalommal elfogadja</w:t>
      </w:r>
      <w:r w:rsidR="004A4909">
        <w:rPr>
          <w:bCs/>
          <w:sz w:val="24"/>
          <w:szCs w:val="24"/>
        </w:rPr>
        <w:t>.</w:t>
      </w:r>
      <w:r w:rsidRPr="003519B6">
        <w:rPr>
          <w:bCs/>
          <w:sz w:val="24"/>
          <w:szCs w:val="24"/>
        </w:rPr>
        <w:t xml:space="preserve"> </w:t>
      </w:r>
    </w:p>
    <w:p w:rsidR="00102D16" w:rsidRPr="00102D16" w:rsidRDefault="00102D16" w:rsidP="00102D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4704" w:rsidRPr="005B4704" w:rsidRDefault="005B4704" w:rsidP="005B4704">
      <w:pPr>
        <w:pStyle w:val="Listaszerbekezds1"/>
        <w:ind w:left="0"/>
        <w:jc w:val="both"/>
        <w:rPr>
          <w:color w:val="000000"/>
          <w:sz w:val="24"/>
          <w:szCs w:val="24"/>
        </w:rPr>
      </w:pPr>
    </w:p>
    <w:p w:rsidR="005B4704" w:rsidRPr="005B4704" w:rsidRDefault="005B4704" w:rsidP="005B4704">
      <w:pPr>
        <w:pStyle w:val="Listaszerbekezds1"/>
        <w:ind w:left="0"/>
        <w:jc w:val="both"/>
        <w:rPr>
          <w:b/>
          <w:bCs/>
          <w:color w:val="000000"/>
          <w:sz w:val="24"/>
          <w:szCs w:val="24"/>
        </w:rPr>
      </w:pPr>
      <w:r w:rsidRPr="005B4704">
        <w:rPr>
          <w:b/>
          <w:bCs/>
          <w:color w:val="000000"/>
          <w:sz w:val="24"/>
          <w:szCs w:val="24"/>
        </w:rPr>
        <w:t>Határidő:</w:t>
      </w:r>
      <w:r w:rsidRPr="005B4704">
        <w:rPr>
          <w:color w:val="000000"/>
          <w:sz w:val="24"/>
          <w:szCs w:val="24"/>
        </w:rPr>
        <w:t xml:space="preserve"> azonnal</w:t>
      </w:r>
      <w:r w:rsidRPr="005B4704">
        <w:rPr>
          <w:color w:val="000000"/>
          <w:sz w:val="24"/>
          <w:szCs w:val="24"/>
        </w:rPr>
        <w:tab/>
      </w:r>
      <w:r w:rsidRPr="005B4704">
        <w:rPr>
          <w:color w:val="000000"/>
          <w:sz w:val="24"/>
          <w:szCs w:val="24"/>
        </w:rPr>
        <w:tab/>
      </w:r>
      <w:r w:rsidRPr="005B4704">
        <w:rPr>
          <w:color w:val="000000"/>
          <w:sz w:val="24"/>
          <w:szCs w:val="24"/>
        </w:rPr>
        <w:tab/>
      </w:r>
      <w:r w:rsidRPr="005B4704">
        <w:rPr>
          <w:color w:val="000000"/>
          <w:sz w:val="24"/>
          <w:szCs w:val="24"/>
        </w:rPr>
        <w:tab/>
      </w:r>
      <w:r w:rsidRPr="005B4704">
        <w:rPr>
          <w:color w:val="000000"/>
          <w:sz w:val="24"/>
          <w:szCs w:val="24"/>
        </w:rPr>
        <w:tab/>
      </w:r>
      <w:r w:rsidRPr="005B4704">
        <w:rPr>
          <w:color w:val="000000"/>
          <w:sz w:val="24"/>
          <w:szCs w:val="24"/>
        </w:rPr>
        <w:tab/>
        <w:t xml:space="preserve">   </w:t>
      </w:r>
      <w:r w:rsidRPr="005B4704">
        <w:rPr>
          <w:b/>
          <w:bCs/>
          <w:color w:val="000000"/>
          <w:sz w:val="24"/>
          <w:szCs w:val="24"/>
        </w:rPr>
        <w:t>Felelős: Dr. Fülöp Erik</w:t>
      </w:r>
    </w:p>
    <w:p w:rsidR="005B4704" w:rsidRPr="005B4704" w:rsidRDefault="005B4704" w:rsidP="005B4704">
      <w:pPr>
        <w:pStyle w:val="Listaszerbekezds1"/>
        <w:ind w:left="0"/>
        <w:jc w:val="both"/>
        <w:rPr>
          <w:b/>
          <w:bCs/>
          <w:color w:val="000000"/>
          <w:sz w:val="24"/>
          <w:szCs w:val="24"/>
        </w:rPr>
      </w:pPr>
      <w:r w:rsidRPr="005B4704">
        <w:rPr>
          <w:b/>
          <w:bCs/>
          <w:color w:val="000000"/>
          <w:sz w:val="24"/>
          <w:szCs w:val="24"/>
        </w:rPr>
        <w:tab/>
      </w:r>
      <w:r w:rsidRPr="005B4704">
        <w:rPr>
          <w:b/>
          <w:bCs/>
          <w:color w:val="000000"/>
          <w:sz w:val="24"/>
          <w:szCs w:val="24"/>
        </w:rPr>
        <w:tab/>
      </w:r>
      <w:r w:rsidRPr="005B4704">
        <w:rPr>
          <w:b/>
          <w:bCs/>
          <w:color w:val="000000"/>
          <w:sz w:val="24"/>
          <w:szCs w:val="24"/>
        </w:rPr>
        <w:tab/>
      </w:r>
      <w:r w:rsidRPr="005B4704">
        <w:rPr>
          <w:b/>
          <w:bCs/>
          <w:color w:val="000000"/>
          <w:sz w:val="24"/>
          <w:szCs w:val="24"/>
        </w:rPr>
        <w:tab/>
      </w:r>
      <w:r w:rsidRPr="005B4704">
        <w:rPr>
          <w:b/>
          <w:bCs/>
          <w:color w:val="000000"/>
          <w:sz w:val="24"/>
          <w:szCs w:val="24"/>
        </w:rPr>
        <w:tab/>
      </w:r>
      <w:r w:rsidRPr="005B4704">
        <w:rPr>
          <w:b/>
          <w:bCs/>
          <w:color w:val="000000"/>
          <w:sz w:val="24"/>
          <w:szCs w:val="24"/>
        </w:rPr>
        <w:tab/>
      </w:r>
      <w:r w:rsidRPr="005B4704">
        <w:rPr>
          <w:b/>
          <w:bCs/>
          <w:color w:val="000000"/>
          <w:sz w:val="24"/>
          <w:szCs w:val="24"/>
        </w:rPr>
        <w:tab/>
      </w:r>
      <w:r w:rsidRPr="005B4704">
        <w:rPr>
          <w:b/>
          <w:bCs/>
          <w:color w:val="000000"/>
          <w:sz w:val="24"/>
          <w:szCs w:val="24"/>
        </w:rPr>
        <w:tab/>
      </w:r>
      <w:r w:rsidRPr="005B4704">
        <w:rPr>
          <w:b/>
          <w:bCs/>
          <w:color w:val="000000"/>
          <w:sz w:val="24"/>
          <w:szCs w:val="24"/>
        </w:rPr>
        <w:tab/>
        <w:t xml:space="preserve">      polgármester</w:t>
      </w:r>
    </w:p>
    <w:p w:rsidR="005B4704" w:rsidRPr="005B4704" w:rsidRDefault="005B4704" w:rsidP="005B4704">
      <w:pPr>
        <w:spacing w:after="0"/>
        <w:rPr>
          <w:rFonts w:ascii="Times New Roman" w:hAnsi="Times New Roman" w:cs="Times New Roman"/>
        </w:rPr>
      </w:pPr>
    </w:p>
    <w:p w:rsidR="005B4704" w:rsidRPr="005B4704" w:rsidRDefault="005B4704" w:rsidP="005B470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B4704" w:rsidRPr="005B4704" w:rsidRDefault="005B4704" w:rsidP="005B470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5B4704">
        <w:rPr>
          <w:rFonts w:ascii="Times New Roman" w:hAnsi="Times New Roman" w:cs="Times New Roman"/>
          <w:b/>
          <w:bCs/>
          <w:sz w:val="24"/>
          <w:szCs w:val="24"/>
        </w:rPr>
        <w:t xml:space="preserve">               Dr. Fülöp Erik</w:t>
      </w:r>
      <w:r w:rsidRPr="005B470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B470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B470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B470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B4704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spellStart"/>
      <w:smartTag w:uri="urn:schemas-microsoft-com:office:smarttags" w:element="PersonName">
        <w:smartTagPr>
          <w:attr w:name="ProductID" w:val="Bundáné Badics Ildikó"/>
        </w:smartTagPr>
        <w:r w:rsidRPr="005B4704">
          <w:rPr>
            <w:rFonts w:ascii="Times New Roman" w:hAnsi="Times New Roman" w:cs="Times New Roman"/>
            <w:b/>
            <w:bCs/>
            <w:sz w:val="24"/>
            <w:szCs w:val="24"/>
          </w:rPr>
          <w:t>Bundáné</w:t>
        </w:r>
        <w:proofErr w:type="spellEnd"/>
        <w:r w:rsidRPr="005B4704">
          <w:rPr>
            <w:rFonts w:ascii="Times New Roman" w:hAnsi="Times New Roman" w:cs="Times New Roman"/>
            <w:b/>
            <w:bCs/>
            <w:sz w:val="24"/>
            <w:szCs w:val="24"/>
          </w:rPr>
          <w:t xml:space="preserve"> Badics Ildikó</w:t>
        </w:r>
      </w:smartTag>
    </w:p>
    <w:p w:rsidR="00102D16" w:rsidRPr="006A16F5" w:rsidRDefault="005B4704" w:rsidP="005B470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5B4704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="006A16F5">
        <w:rPr>
          <w:rFonts w:ascii="Times New Roman" w:hAnsi="Times New Roman" w:cs="Times New Roman"/>
          <w:b/>
          <w:bCs/>
          <w:sz w:val="24"/>
          <w:szCs w:val="24"/>
        </w:rPr>
        <w:t xml:space="preserve">        polgármester</w:t>
      </w:r>
      <w:r w:rsidR="006A16F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A16F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A16F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A16F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A16F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A16F5">
        <w:rPr>
          <w:rFonts w:ascii="Times New Roman" w:hAnsi="Times New Roman" w:cs="Times New Roman"/>
          <w:b/>
          <w:bCs/>
          <w:sz w:val="24"/>
          <w:szCs w:val="24"/>
        </w:rPr>
        <w:tab/>
        <w:t>jegyző</w:t>
      </w:r>
    </w:p>
    <w:p w:rsidR="00102D16" w:rsidRPr="005B4704" w:rsidRDefault="00102D16" w:rsidP="005B470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02D16" w:rsidRDefault="00102D16" w:rsidP="005B470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52F41" w:rsidRPr="00852F41" w:rsidRDefault="00852F41" w:rsidP="00EA749C">
      <w:pPr>
        <w:pStyle w:val="ListParagraph1"/>
        <w:numPr>
          <w:ilvl w:val="0"/>
          <w:numId w:val="48"/>
        </w:numPr>
        <w:ind w:left="0"/>
        <w:rPr>
          <w:sz w:val="24"/>
          <w:szCs w:val="24"/>
        </w:rPr>
      </w:pPr>
      <w:proofErr w:type="gramStart"/>
      <w:r w:rsidRPr="00852F41">
        <w:rPr>
          <w:sz w:val="24"/>
          <w:szCs w:val="24"/>
        </w:rPr>
        <w:t>melléklet ….</w:t>
      </w:r>
      <w:proofErr w:type="gramEnd"/>
      <w:r w:rsidRPr="00852F41">
        <w:rPr>
          <w:sz w:val="24"/>
          <w:szCs w:val="24"/>
        </w:rPr>
        <w:t>./2013. (X.31.)  Kt. határozathoz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52F41" w:rsidRPr="00852F41" w:rsidRDefault="00852F41" w:rsidP="00852F4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 w:rsidRPr="00852F41">
        <w:rPr>
          <w:rFonts w:ascii="Times New Roman" w:hAnsi="Times New Roman" w:cs="Times New Roman"/>
          <w:b/>
          <w:sz w:val="40"/>
          <w:szCs w:val="40"/>
        </w:rPr>
        <w:t>Tiszavasvári  Bölcsőde</w:t>
      </w:r>
      <w:proofErr w:type="gramEnd"/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32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52F41" w:rsidRPr="00852F41" w:rsidRDefault="00852F41" w:rsidP="00852F41">
      <w:pPr>
        <w:pStyle w:val="Cmsor2"/>
        <w:spacing w:after="0"/>
        <w:rPr>
          <w:b w:val="0"/>
          <w:sz w:val="44"/>
        </w:rPr>
      </w:pPr>
      <w:r w:rsidRPr="00852F41">
        <w:rPr>
          <w:b w:val="0"/>
          <w:sz w:val="44"/>
        </w:rPr>
        <w:t>Szervezeti és Működési Szabályzata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Tiszavasvári Bölcsőde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4440 Tiszavasvári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proofErr w:type="spellStart"/>
      <w:r w:rsidRPr="00852F41">
        <w:rPr>
          <w:rFonts w:ascii="Times New Roman" w:hAnsi="Times New Roman" w:cs="Times New Roman"/>
          <w:b/>
          <w:szCs w:val="24"/>
        </w:rPr>
        <w:t>Vöröshadsereg</w:t>
      </w:r>
      <w:proofErr w:type="spellEnd"/>
      <w:r w:rsidRPr="00852F41">
        <w:rPr>
          <w:rFonts w:ascii="Times New Roman" w:hAnsi="Times New Roman" w:cs="Times New Roman"/>
          <w:b/>
          <w:szCs w:val="24"/>
        </w:rPr>
        <w:t xml:space="preserve"> út 10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T: 42/275-671 30/30221999</w:t>
      </w:r>
    </w:p>
    <w:p w:rsid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E-mail: </w:t>
      </w:r>
      <w:hyperlink r:id="rId6" w:history="1">
        <w:r w:rsidRPr="00444077">
          <w:rPr>
            <w:rStyle w:val="Hiperhivatkozs"/>
            <w:rFonts w:ascii="Times New Roman" w:hAnsi="Times New Roman" w:cs="Times New Roman"/>
            <w:b/>
            <w:szCs w:val="24"/>
          </w:rPr>
          <w:t>cseperedok@tiszavasvari.hu</w:t>
        </w:r>
      </w:hyperlink>
    </w:p>
    <w:p w:rsid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pStyle w:val="Cmsor3"/>
        <w:numPr>
          <w:ilvl w:val="0"/>
          <w:numId w:val="0"/>
        </w:numPr>
        <w:rPr>
          <w:b w:val="0"/>
          <w:color w:val="auto"/>
          <w:sz w:val="24"/>
          <w:szCs w:val="24"/>
        </w:rPr>
      </w:pPr>
    </w:p>
    <w:p w:rsidR="00852F41" w:rsidRPr="00852F41" w:rsidRDefault="00852F41" w:rsidP="00852F41">
      <w:pPr>
        <w:pStyle w:val="Cmsor3"/>
        <w:numPr>
          <w:ilvl w:val="0"/>
          <w:numId w:val="0"/>
        </w:numPr>
        <w:jc w:val="center"/>
        <w:rPr>
          <w:color w:val="auto"/>
          <w:sz w:val="24"/>
          <w:szCs w:val="24"/>
        </w:rPr>
      </w:pPr>
      <w:r w:rsidRPr="00852F41">
        <w:rPr>
          <w:color w:val="auto"/>
          <w:sz w:val="24"/>
          <w:szCs w:val="24"/>
        </w:rPr>
        <w:t xml:space="preserve">SZERVEZETI </w:t>
      </w:r>
      <w:proofErr w:type="gramStart"/>
      <w:r w:rsidRPr="00852F41">
        <w:rPr>
          <w:color w:val="auto"/>
          <w:sz w:val="24"/>
          <w:szCs w:val="24"/>
        </w:rPr>
        <w:t>ÉS</w:t>
      </w:r>
      <w:proofErr w:type="gramEnd"/>
      <w:r w:rsidRPr="00852F41">
        <w:rPr>
          <w:color w:val="auto"/>
          <w:sz w:val="24"/>
          <w:szCs w:val="24"/>
        </w:rPr>
        <w:t xml:space="preserve"> MŰKÖDÉSI SZABÁLYZAT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Bölcsőde – a vonatkozó jogszabályok alapján – a következők szerint határozza meg Szervezeti és Működési szabályzatát.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I. </w:t>
      </w:r>
      <w:r w:rsidRPr="00852F41">
        <w:rPr>
          <w:rFonts w:ascii="Times New Roman" w:hAnsi="Times New Roman" w:cs="Times New Roman"/>
          <w:b/>
          <w:sz w:val="28"/>
        </w:rPr>
        <w:t>Általános rendelkezések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smartTag w:uri="urn:schemas-microsoft-com:office:smarttags" w:element="metricconverter">
        <w:smartTagPr>
          <w:attr w:name="ProductID" w:val="1. A"/>
        </w:smartTagPr>
        <w:r w:rsidRPr="00852F41">
          <w:rPr>
            <w:rFonts w:ascii="Times New Roman" w:hAnsi="Times New Roman" w:cs="Times New Roman"/>
            <w:b/>
            <w:szCs w:val="24"/>
          </w:rPr>
          <w:t>1. A</w:t>
        </w:r>
      </w:smartTag>
      <w:r w:rsidRPr="00852F41">
        <w:rPr>
          <w:rFonts w:ascii="Times New Roman" w:hAnsi="Times New Roman" w:cs="Times New Roman"/>
          <w:b/>
          <w:szCs w:val="24"/>
        </w:rPr>
        <w:t xml:space="preserve"> szervezeti és működési szabályzat célja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Szervezeti és Működési Szabályzat célja, hogy meghatározza az intézmény szervezeti felépítését, rögzítse az intézmény alapvető működési szabályait, a vezetők és alkalmazottak feladatait és jogkörét,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Az SZMSZ ennek megfelelően tartalmazza a következőket: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- az intézmény adatait,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- az intézmény szervezetét,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- a vezetést segítő szerveket, fórumokat, és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- a működés egyes szabályait.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smartTag w:uri="urn:schemas-microsoft-com:office:smarttags" w:element="metricconverter">
        <w:smartTagPr>
          <w:attr w:name="ProductID" w:val="2. A"/>
        </w:smartTagPr>
        <w:r w:rsidRPr="00852F41">
          <w:rPr>
            <w:rFonts w:ascii="Times New Roman" w:hAnsi="Times New Roman" w:cs="Times New Roman"/>
            <w:b/>
            <w:szCs w:val="24"/>
          </w:rPr>
          <w:t>2. A</w:t>
        </w:r>
      </w:smartTag>
      <w:r w:rsidRPr="00852F41">
        <w:rPr>
          <w:rFonts w:ascii="Times New Roman" w:hAnsi="Times New Roman" w:cs="Times New Roman"/>
          <w:b/>
          <w:szCs w:val="24"/>
        </w:rPr>
        <w:t xml:space="preserve"> szervezeti és működési szabályzat hatálya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szervezeti és működési szabályzat személyi hatálya kiterjed</w:t>
      </w:r>
    </w:p>
    <w:p w:rsidR="00852F41" w:rsidRPr="00852F41" w:rsidRDefault="00852F41" w:rsidP="00EA749C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az intézmény foglalkoztatottjaira, </w:t>
      </w:r>
    </w:p>
    <w:p w:rsidR="00852F41" w:rsidRPr="00852F41" w:rsidRDefault="00852F41" w:rsidP="00EA749C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az intézmény foglalkoztatottjai közreműködésével létrehozott szervezetekre, </w:t>
      </w:r>
    </w:p>
    <w:p w:rsidR="00852F41" w:rsidRPr="00852F41" w:rsidRDefault="00852F41" w:rsidP="00EA749C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az intézményi szolgáltatást igénybe vevő ellátottakra, törvényes képviselőire</w:t>
      </w:r>
    </w:p>
    <w:p w:rsidR="00852F41" w:rsidRPr="00852F41" w:rsidRDefault="00852F41" w:rsidP="00EA749C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az engedéllyel rendelkező benntartózkodókra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Szervezeti és Működési Szabályzat időbeli hatálya a személyi hatálynál meghatározott személyekre a szabályzat jóváhagyásával kezdődik, és hatályon kívüli helyezésével szűnik meg.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3. Az SZMSZ elkészítésének rendje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Az intézménynek – a mindenkori jogszabályi előírásoknak megfelelően – kell elkészítenie a Szervezeti és Működési Szabályzatát.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Az SZMSZ-t az intézményvezető készíti el.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szabályzat az intézmény fenntartójának jóváhagyásával válik érvényessé.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szabályzat készítésekor figyelembe vételre került jogszabályok: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EA749C">
      <w:pPr>
        <w:numPr>
          <w:ilvl w:val="0"/>
          <w:numId w:val="10"/>
        </w:numPr>
        <w:tabs>
          <w:tab w:val="clear" w:pos="0"/>
          <w:tab w:val="num" w:pos="1468"/>
          <w:tab w:val="num" w:pos="1800"/>
        </w:tabs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az 1997. évi XXXI. törvény a gyermekek védelméről és a gyámügyi igazgatásról,</w:t>
      </w:r>
    </w:p>
    <w:p w:rsidR="00852F41" w:rsidRPr="00852F41" w:rsidRDefault="00852F41" w:rsidP="00EA749C">
      <w:pPr>
        <w:numPr>
          <w:ilvl w:val="0"/>
          <w:numId w:val="10"/>
        </w:numPr>
        <w:tabs>
          <w:tab w:val="clear" w:pos="0"/>
          <w:tab w:val="num" w:pos="1468"/>
          <w:tab w:val="num" w:pos="1800"/>
        </w:tabs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15/1998. (IV.30.) NM rendelet a személyes gondoskodást nyújtó gyermekjóléti, gyermekvédelmi intézmények, valamint személyek szakmai feladatairól és működésük feltételeiről,</w:t>
      </w:r>
    </w:p>
    <w:p w:rsidR="00852F41" w:rsidRPr="00852F41" w:rsidRDefault="00852F41" w:rsidP="00EA749C">
      <w:pPr>
        <w:numPr>
          <w:ilvl w:val="0"/>
          <w:numId w:val="10"/>
        </w:numPr>
        <w:tabs>
          <w:tab w:val="clear" w:pos="0"/>
          <w:tab w:val="num" w:pos="1468"/>
          <w:tab w:val="num" w:pos="1800"/>
        </w:tabs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259/2002. (XII.18.) </w:t>
      </w:r>
      <w:proofErr w:type="spellStart"/>
      <w:r w:rsidRPr="00852F41">
        <w:rPr>
          <w:rFonts w:ascii="Times New Roman" w:hAnsi="Times New Roman" w:cs="Times New Roman"/>
          <w:szCs w:val="24"/>
        </w:rPr>
        <w:t>Korm.rendelet</w:t>
      </w:r>
      <w:proofErr w:type="spellEnd"/>
      <w:r w:rsidRPr="00852F41">
        <w:rPr>
          <w:rFonts w:ascii="Times New Roman" w:hAnsi="Times New Roman" w:cs="Times New Roman"/>
          <w:szCs w:val="24"/>
        </w:rPr>
        <w:t xml:space="preserve"> a gyermekjóléti és gyermekvédelmi szolgáltató tevékenységek engedélyezéséről, valamint a gyermekvédelmi vállalkozói engedélyezésről,</w:t>
      </w:r>
    </w:p>
    <w:p w:rsidR="00852F41" w:rsidRPr="00852F41" w:rsidRDefault="00852F41" w:rsidP="00EA749C">
      <w:pPr>
        <w:numPr>
          <w:ilvl w:val="0"/>
          <w:numId w:val="10"/>
        </w:numPr>
        <w:tabs>
          <w:tab w:val="clear" w:pos="0"/>
          <w:tab w:val="num" w:pos="1468"/>
          <w:tab w:val="num" w:pos="1800"/>
        </w:tabs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235/1997. (XII.17.) Kormányrendelet a gyámhatóságok, a területi gyermekvédelmi szakszolgálatok, a gyermekjóléti szolgálatok és a személyes gondoskodást nyújtó szervek és személyek által kezelt személyes adatokról.</w:t>
      </w:r>
    </w:p>
    <w:p w:rsidR="00852F41" w:rsidRPr="00852F41" w:rsidRDefault="00852F41" w:rsidP="00EA749C">
      <w:pPr>
        <w:numPr>
          <w:ilvl w:val="0"/>
          <w:numId w:val="10"/>
        </w:numPr>
        <w:tabs>
          <w:tab w:val="clear" w:pos="0"/>
          <w:tab w:val="num" w:pos="1468"/>
          <w:tab w:val="num" w:pos="1800"/>
        </w:tabs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329/2011. (XII.29.) Korm. rendelet a szociális gyermekjóléti és gyermekvédelmi szolgáltatók intézmények ágazati azonosítójáról és országos nyilvántartásáról.</w:t>
      </w:r>
    </w:p>
    <w:p w:rsidR="00852F41" w:rsidRPr="00852F41" w:rsidRDefault="00852F41" w:rsidP="00EA749C">
      <w:pPr>
        <w:numPr>
          <w:ilvl w:val="0"/>
          <w:numId w:val="10"/>
        </w:numPr>
        <w:tabs>
          <w:tab w:val="clear" w:pos="0"/>
          <w:tab w:val="num" w:pos="1468"/>
          <w:tab w:val="num" w:pos="1800"/>
        </w:tabs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lastRenderedPageBreak/>
        <w:t>328/2011-es (XII.29.) Kormányrendelet a személyes gondoskodást nyújtó gyermekjóléti alapellátások és szakellátások térítési díjáról és igénylésükhöz felhasználható bizonyítékokról.</w:t>
      </w:r>
    </w:p>
    <w:p w:rsidR="00852F41" w:rsidRPr="00852F41" w:rsidRDefault="00852F41" w:rsidP="00EA749C">
      <w:pPr>
        <w:numPr>
          <w:ilvl w:val="0"/>
          <w:numId w:val="10"/>
        </w:numPr>
        <w:tabs>
          <w:tab w:val="clear" w:pos="0"/>
          <w:tab w:val="num" w:pos="1468"/>
          <w:tab w:val="num" w:pos="1800"/>
        </w:tabs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1992. évi XXXIII. Törvény a közalkalmazottak jogállásáról</w:t>
      </w:r>
    </w:p>
    <w:p w:rsidR="00852F41" w:rsidRPr="00852F41" w:rsidRDefault="00852F41" w:rsidP="00EA749C">
      <w:pPr>
        <w:numPr>
          <w:ilvl w:val="0"/>
          <w:numId w:val="10"/>
        </w:numPr>
        <w:tabs>
          <w:tab w:val="clear" w:pos="0"/>
          <w:tab w:val="num" w:pos="1468"/>
          <w:tab w:val="num" w:pos="1800"/>
        </w:tabs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1992. évi XX. törvény a Munka törvénykönyvéről</w:t>
      </w:r>
    </w:p>
    <w:p w:rsidR="00852F41" w:rsidRPr="00852F41" w:rsidRDefault="00852F41" w:rsidP="00EA749C">
      <w:pPr>
        <w:numPr>
          <w:ilvl w:val="0"/>
          <w:numId w:val="10"/>
        </w:numPr>
        <w:tabs>
          <w:tab w:val="clear" w:pos="0"/>
          <w:tab w:val="num" w:pos="1468"/>
          <w:tab w:val="num" w:pos="1800"/>
        </w:tabs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257/2000 (XII.26.) Kormányrendelet a közalkalmazottak jogállásáról szóló 1992. és XXXIII. törvénynek a szociális, valamint a gyermekjóléti és gyermekvédelmi ágazatban történő végrehajtásáról. </w:t>
      </w:r>
    </w:p>
    <w:p w:rsidR="00852F41" w:rsidRPr="00852F41" w:rsidRDefault="00852F41" w:rsidP="00EA749C">
      <w:pPr>
        <w:numPr>
          <w:ilvl w:val="0"/>
          <w:numId w:val="10"/>
        </w:numPr>
        <w:tabs>
          <w:tab w:val="clear" w:pos="0"/>
          <w:tab w:val="num" w:pos="1468"/>
          <w:tab w:val="num" w:pos="1800"/>
        </w:tabs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8/2000 (VIII.4.) </w:t>
      </w:r>
      <w:proofErr w:type="spellStart"/>
      <w:r w:rsidRPr="00852F41">
        <w:rPr>
          <w:rFonts w:ascii="Times New Roman" w:hAnsi="Times New Roman" w:cs="Times New Roman"/>
          <w:szCs w:val="24"/>
        </w:rPr>
        <w:t>SzCsM</w:t>
      </w:r>
      <w:proofErr w:type="spellEnd"/>
      <w:r w:rsidRPr="00852F41">
        <w:rPr>
          <w:rFonts w:ascii="Times New Roman" w:hAnsi="Times New Roman" w:cs="Times New Roman"/>
          <w:szCs w:val="24"/>
        </w:rPr>
        <w:t xml:space="preserve"> rendelet a személyes gondoskodást végző személyek adatainak működési nyilvántartásba vételéről.</w:t>
      </w:r>
    </w:p>
    <w:p w:rsidR="00852F41" w:rsidRPr="00852F41" w:rsidRDefault="00852F41" w:rsidP="00EA749C">
      <w:pPr>
        <w:numPr>
          <w:ilvl w:val="0"/>
          <w:numId w:val="10"/>
        </w:numPr>
        <w:tabs>
          <w:tab w:val="clear" w:pos="0"/>
          <w:tab w:val="num" w:pos="1468"/>
          <w:tab w:val="num" w:pos="1800"/>
        </w:tabs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9/2000 (VIII.4.) </w:t>
      </w:r>
      <w:proofErr w:type="spellStart"/>
      <w:r w:rsidRPr="00852F41">
        <w:rPr>
          <w:rFonts w:ascii="Times New Roman" w:hAnsi="Times New Roman" w:cs="Times New Roman"/>
          <w:szCs w:val="24"/>
        </w:rPr>
        <w:t>SzCsM</w:t>
      </w:r>
      <w:proofErr w:type="spellEnd"/>
      <w:r w:rsidRPr="00852F41">
        <w:rPr>
          <w:rFonts w:ascii="Times New Roman" w:hAnsi="Times New Roman" w:cs="Times New Roman"/>
          <w:szCs w:val="24"/>
        </w:rPr>
        <w:t xml:space="preserve"> rendelet a személyes gondoskodást végző személyek továbbképzéséről és a szociális szakvizsgáról</w:t>
      </w:r>
    </w:p>
    <w:p w:rsidR="00852F41" w:rsidRPr="00852F41" w:rsidRDefault="00852F41" w:rsidP="00EA749C">
      <w:pPr>
        <w:numPr>
          <w:ilvl w:val="0"/>
          <w:numId w:val="10"/>
        </w:numPr>
        <w:tabs>
          <w:tab w:val="clear" w:pos="0"/>
          <w:tab w:val="num" w:pos="1468"/>
          <w:tab w:val="num" w:pos="1800"/>
        </w:tabs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62/2011 (VI.30.) VM rendelet a </w:t>
      </w:r>
      <w:proofErr w:type="spellStart"/>
      <w:r w:rsidRPr="00852F41">
        <w:rPr>
          <w:rFonts w:ascii="Times New Roman" w:hAnsi="Times New Roman" w:cs="Times New Roman"/>
          <w:szCs w:val="24"/>
        </w:rPr>
        <w:t>vendéglátóipari</w:t>
      </w:r>
      <w:proofErr w:type="spellEnd"/>
      <w:r w:rsidRPr="00852F41">
        <w:rPr>
          <w:rFonts w:ascii="Times New Roman" w:hAnsi="Times New Roman" w:cs="Times New Roman"/>
          <w:szCs w:val="24"/>
        </w:rPr>
        <w:t xml:space="preserve"> termékek előállításának és forgalomba hozatalának élelmiszerbiztonsági feltételeiről</w:t>
      </w:r>
    </w:p>
    <w:p w:rsidR="00852F41" w:rsidRPr="00852F41" w:rsidRDefault="00852F41" w:rsidP="00EA749C">
      <w:pPr>
        <w:numPr>
          <w:ilvl w:val="0"/>
          <w:numId w:val="10"/>
        </w:numPr>
        <w:tabs>
          <w:tab w:val="clear" w:pos="0"/>
          <w:tab w:val="num" w:pos="1468"/>
          <w:tab w:val="num" w:pos="1800"/>
        </w:tabs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1993. évi LXXIX. törvény a közoktatásról</w:t>
      </w:r>
    </w:p>
    <w:p w:rsidR="00852F41" w:rsidRPr="00852F41" w:rsidRDefault="00852F41" w:rsidP="00EA749C">
      <w:pPr>
        <w:numPr>
          <w:ilvl w:val="0"/>
          <w:numId w:val="10"/>
        </w:numPr>
        <w:tabs>
          <w:tab w:val="clear" w:pos="0"/>
          <w:tab w:val="num" w:pos="1468"/>
          <w:tab w:val="num" w:pos="1800"/>
        </w:tabs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Cs/>
          <w:szCs w:val="24"/>
        </w:rPr>
        <w:t>A nemzeti köznevelésről szóló 2011. évi CXC. törvény (</w:t>
      </w:r>
      <w:proofErr w:type="spellStart"/>
      <w:r w:rsidRPr="00852F41">
        <w:rPr>
          <w:rFonts w:ascii="Times New Roman" w:hAnsi="Times New Roman" w:cs="Times New Roman"/>
          <w:bCs/>
          <w:szCs w:val="24"/>
        </w:rPr>
        <w:t>Nkt</w:t>
      </w:r>
      <w:proofErr w:type="spellEnd"/>
      <w:r w:rsidRPr="00852F41">
        <w:rPr>
          <w:rFonts w:ascii="Times New Roman" w:hAnsi="Times New Roman" w:cs="Times New Roman"/>
          <w:bCs/>
          <w:szCs w:val="24"/>
        </w:rPr>
        <w:t>.)</w:t>
      </w:r>
    </w:p>
    <w:p w:rsidR="00852F41" w:rsidRPr="00852F41" w:rsidRDefault="00852F41" w:rsidP="00EA749C">
      <w:pPr>
        <w:numPr>
          <w:ilvl w:val="0"/>
          <w:numId w:val="10"/>
        </w:numPr>
        <w:tabs>
          <w:tab w:val="clear" w:pos="0"/>
          <w:tab w:val="num" w:pos="1468"/>
          <w:tab w:val="num" w:pos="1800"/>
        </w:tabs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20/2012. (VIII. 31.) EMMI rendelet a nevelési-oktatási intézmények működéséről és a köznevelési intézmények névhasználatáról</w:t>
      </w:r>
    </w:p>
    <w:p w:rsidR="00852F41" w:rsidRPr="00852F41" w:rsidRDefault="00852F41" w:rsidP="00EA749C">
      <w:pPr>
        <w:numPr>
          <w:ilvl w:val="0"/>
          <w:numId w:val="10"/>
        </w:numPr>
        <w:tabs>
          <w:tab w:val="clear" w:pos="0"/>
          <w:tab w:val="num" w:pos="1468"/>
          <w:tab w:val="num" w:pos="1800"/>
        </w:tabs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1992. évi LXIII. törvény a személyes adatok védelméről és a közérdekű adatok nyilvánosságáról.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4. Az SZMSZ nyilvánossága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Az SZMSZ-t a fenntartói jóváhagyást követően nyilvánosságra kell hozni. Az SZMSZ-t meg kell ismertetni az ellátottakkal, valamint a foglalkoztatottakkal.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Az SZMSZ-t a Bölcsőde közösségi helyiségében is el kell helyezni.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Az SZMSZ az intézményvezetőnél bármikor meg lehet tekinteni.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Az SZMSZ módosításakor a nyilvánosságra hozatalról ismételten gondoskodni kell.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II. </w:t>
      </w:r>
      <w:r w:rsidRPr="00852F41">
        <w:rPr>
          <w:rFonts w:ascii="Times New Roman" w:hAnsi="Times New Roman" w:cs="Times New Roman"/>
          <w:b/>
          <w:sz w:val="28"/>
        </w:rPr>
        <w:t xml:space="preserve">Az intézmény adatai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1. Alapító okirat kelte, száma: Tiszavasvári Város Önkormányzata Képviselő-testülete 111/2013. (V.09) Kt. számú határozata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Az alapító okirat kelte: 2013.május 9.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Az alapítás időpontja: </w:t>
      </w:r>
      <w:r w:rsidRPr="00852F41">
        <w:rPr>
          <w:rFonts w:ascii="Times New Roman" w:hAnsi="Times New Roman" w:cs="Times New Roman"/>
          <w:b/>
          <w:szCs w:val="24"/>
        </w:rPr>
        <w:t>2013. július 1.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2. Az intézmény </w:t>
      </w:r>
      <w:proofErr w:type="gramStart"/>
      <w:r w:rsidRPr="00852F41">
        <w:rPr>
          <w:rFonts w:ascii="Times New Roman" w:hAnsi="Times New Roman" w:cs="Times New Roman"/>
          <w:b/>
          <w:szCs w:val="24"/>
        </w:rPr>
        <w:t>neve :</w:t>
      </w:r>
      <w:proofErr w:type="gramEnd"/>
      <w:r w:rsidRPr="00852F41">
        <w:rPr>
          <w:rFonts w:ascii="Times New Roman" w:hAnsi="Times New Roman" w:cs="Times New Roman"/>
          <w:b/>
          <w:szCs w:val="24"/>
        </w:rPr>
        <w:t xml:space="preserve"> </w:t>
      </w:r>
      <w:r w:rsidRPr="00852F41">
        <w:rPr>
          <w:rFonts w:ascii="Times New Roman" w:hAnsi="Times New Roman" w:cs="Times New Roman"/>
          <w:szCs w:val="24"/>
        </w:rPr>
        <w:t xml:space="preserve">Tiszavasvári Bölcsőde </w:t>
      </w:r>
    </w:p>
    <w:p w:rsidR="00852F41" w:rsidRP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Rövidített név: TIB</w:t>
      </w:r>
    </w:p>
    <w:p w:rsidR="00852F41" w:rsidRP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Önállóan működő költségvetési szerv, melynek gazdálkodási feladatait, mint önállóan működő és gazdálkodó költségvetési szerv a Tiszavasvári Szociális-, Gyermekjóléti és Egészségügyi Szolgáltató Központ (TISZEK) 4440 Tiszavasvári, Vasvári Pál u. 87. sz. alatti szerv látja el.</w:t>
      </w:r>
    </w:p>
    <w:p w:rsidR="00852F41" w:rsidRP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3. Az intézmény székhelye és telephelye </w:t>
      </w:r>
    </w:p>
    <w:p w:rsidR="00852F41" w:rsidRP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Az intézmény székhelye</w:t>
      </w:r>
      <w:proofErr w:type="gramStart"/>
      <w:r w:rsidRPr="00852F41">
        <w:rPr>
          <w:rFonts w:ascii="Times New Roman" w:hAnsi="Times New Roman" w:cs="Times New Roman"/>
          <w:szCs w:val="24"/>
        </w:rPr>
        <w:t>:  Tiszavasvári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város, </w:t>
      </w:r>
      <w:proofErr w:type="spellStart"/>
      <w:r w:rsidRPr="00852F41">
        <w:rPr>
          <w:rFonts w:ascii="Times New Roman" w:hAnsi="Times New Roman" w:cs="Times New Roman"/>
          <w:szCs w:val="24"/>
        </w:rPr>
        <w:t>Vöröshadsereg</w:t>
      </w:r>
      <w:proofErr w:type="spellEnd"/>
      <w:r w:rsidRPr="00852F41">
        <w:rPr>
          <w:rFonts w:ascii="Times New Roman" w:hAnsi="Times New Roman" w:cs="Times New Roman"/>
          <w:szCs w:val="24"/>
        </w:rPr>
        <w:t xml:space="preserve"> utca 10. házszám</w:t>
      </w:r>
    </w:p>
    <w:p w:rsidR="00852F41" w:rsidRP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Irányítószám: 4440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Működési területe: </w:t>
      </w:r>
      <w:r w:rsidRPr="00852F41">
        <w:rPr>
          <w:rFonts w:ascii="Times New Roman" w:hAnsi="Times New Roman" w:cs="Times New Roman"/>
          <w:szCs w:val="24"/>
        </w:rPr>
        <w:t>Tiszavasvári és Rakamaz városok, Szorgalmatos, Tiszadada, Tiszaeszlár, Tiszanagyfalu, Tímár, Szabolcs községek, valamint Tiszadob nagyközség közigazgatási területe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4. Az intézmény jogelőde</w:t>
      </w:r>
      <w:proofErr w:type="gramStart"/>
      <w:r w:rsidRPr="00852F41">
        <w:rPr>
          <w:rFonts w:ascii="Times New Roman" w:hAnsi="Times New Roman" w:cs="Times New Roman"/>
          <w:b/>
          <w:szCs w:val="24"/>
        </w:rPr>
        <w:t xml:space="preserve">: </w:t>
      </w:r>
      <w:r w:rsidRPr="00852F41">
        <w:rPr>
          <w:rFonts w:ascii="Times New Roman" w:hAnsi="Times New Roman" w:cs="Times New Roman"/>
          <w:szCs w:val="24"/>
        </w:rPr>
        <w:t xml:space="preserve"> TITKIT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Tiszavasvári Bölcsődéje</w:t>
      </w:r>
    </w:p>
    <w:p w:rsidR="00852F41" w:rsidRPr="00852F41" w:rsidRDefault="00852F41" w:rsidP="00E94D04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Jogelőd alapításának ideje: </w:t>
      </w:r>
      <w:r w:rsidRPr="00852F41">
        <w:rPr>
          <w:rFonts w:ascii="Times New Roman" w:hAnsi="Times New Roman" w:cs="Times New Roman"/>
          <w:szCs w:val="24"/>
        </w:rPr>
        <w:t>2007.04.23.</w:t>
      </w:r>
    </w:p>
    <w:p w:rsid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E94D04" w:rsidRPr="00852F41" w:rsidRDefault="00E94D04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lastRenderedPageBreak/>
        <w:t xml:space="preserve">5. Ellátandó alaptevékenységek 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bCs/>
          <w:szCs w:val="24"/>
        </w:rPr>
        <w:t xml:space="preserve">A gyermekek védelméről és gyámügyi igazgatásról szóló 1997. évi XXXI. törvény 42. § </w:t>
      </w:r>
      <w:r w:rsidRPr="00852F41">
        <w:rPr>
          <w:rFonts w:ascii="Times New Roman" w:hAnsi="Times New Roman" w:cs="Times New Roman"/>
          <w:szCs w:val="24"/>
        </w:rPr>
        <w:t>(1) bekezdésében foglaltaknak megfelelően feladata a családban nevelkedő 3 éven aluli gyermekek napközbeni ellátása, szakszerű gondozása és nevelésének biztosítása. Ha a gyermek a 3. évét betöltötte, de testi vagy szellemi fejlettségi szintje alapján még nem érett az óvodai nevelésre, a 4. évének betöltését követő augusztus 31-ig nevelhető és gondozható a bölcsődében.</w:t>
      </w:r>
    </w:p>
    <w:p w:rsidR="00852F41" w:rsidRP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 A bölcsőde a családban nevelkedő 3 éven aluli gyermekek napközbeni ellátását, szakszerű gondozását és nevelését biztosító intézmény.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i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6. Alaptevékenységi besorolás: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Államháztartási szakágazat: 889110 bölcsődei ellátás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Szakfeladat: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789"/>
        <w:gridCol w:w="4606"/>
      </w:tblGrid>
      <w:tr w:rsidR="00852F41" w:rsidRPr="00852F41" w:rsidTr="00E11FAD"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 w:rsidRPr="00852F41">
              <w:rPr>
                <w:rFonts w:ascii="Times New Roman" w:hAnsi="Times New Roman" w:cs="Times New Roman"/>
                <w:bCs/>
                <w:szCs w:val="24"/>
              </w:rPr>
              <w:t>Alaptevékenység típusa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 w:rsidRPr="00852F41">
              <w:rPr>
                <w:rFonts w:ascii="Times New Roman" w:hAnsi="Times New Roman" w:cs="Times New Roman"/>
                <w:bCs/>
                <w:szCs w:val="24"/>
              </w:rPr>
              <w:t>Szakfeladat megnevezés</w:t>
            </w:r>
          </w:p>
        </w:tc>
      </w:tr>
      <w:tr w:rsidR="00852F41" w:rsidRPr="00852F41" w:rsidTr="00E11FAD"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 w:rsidRPr="00852F41">
              <w:rPr>
                <w:rFonts w:ascii="Times New Roman" w:hAnsi="Times New Roman" w:cs="Times New Roman"/>
                <w:bCs/>
                <w:szCs w:val="24"/>
              </w:rPr>
              <w:t>alaptevékenység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 w:rsidRPr="00852F41">
              <w:rPr>
                <w:rFonts w:ascii="Times New Roman" w:hAnsi="Times New Roman" w:cs="Times New Roman"/>
                <w:bCs/>
                <w:szCs w:val="24"/>
              </w:rPr>
              <w:t>889101 bölcsődei ellátás</w:t>
            </w:r>
          </w:p>
        </w:tc>
      </w:tr>
      <w:tr w:rsidR="00852F41" w:rsidRPr="00852F41" w:rsidTr="00E11FAD"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 w:rsidRPr="00852F41">
              <w:rPr>
                <w:rFonts w:ascii="Times New Roman" w:hAnsi="Times New Roman" w:cs="Times New Roman"/>
                <w:bCs/>
                <w:szCs w:val="24"/>
              </w:rPr>
              <w:t>alaptevékenység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 w:rsidRPr="00852F41">
              <w:rPr>
                <w:rFonts w:ascii="Times New Roman" w:hAnsi="Times New Roman" w:cs="Times New Roman"/>
                <w:bCs/>
                <w:szCs w:val="24"/>
              </w:rPr>
              <w:t>562917 munkahelyi étkeztetés</w:t>
            </w:r>
          </w:p>
        </w:tc>
      </w:tr>
      <w:tr w:rsidR="00852F41" w:rsidRPr="00852F41" w:rsidTr="00E11FAD"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 w:rsidRPr="00852F41">
              <w:rPr>
                <w:rFonts w:ascii="Times New Roman" w:hAnsi="Times New Roman" w:cs="Times New Roman"/>
                <w:bCs/>
                <w:szCs w:val="24"/>
              </w:rPr>
              <w:t>alaptevékenység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 w:rsidRPr="00852F41">
              <w:rPr>
                <w:rFonts w:ascii="Times New Roman" w:hAnsi="Times New Roman" w:cs="Times New Roman"/>
                <w:bCs/>
                <w:szCs w:val="24"/>
              </w:rPr>
              <w:t>562919 egyéb étkeztetés</w:t>
            </w:r>
          </w:p>
        </w:tc>
      </w:tr>
    </w:tbl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Munkahelyi vendéglátás, Szakfeladat: 562917 felső határa a szerv összbevételének 1%-</w:t>
      </w:r>
      <w:proofErr w:type="gramStart"/>
      <w:r w:rsidRPr="00852F41">
        <w:rPr>
          <w:rFonts w:ascii="Times New Roman" w:hAnsi="Times New Roman" w:cs="Times New Roman"/>
          <w:szCs w:val="24"/>
        </w:rPr>
        <w:t>a</w:t>
      </w:r>
      <w:proofErr w:type="gramEnd"/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Vendégebéd készítése, Szakfeladat: 562919 felső határa a szerv összbevételének 10%-</w:t>
      </w:r>
      <w:proofErr w:type="gramStart"/>
      <w:r w:rsidRPr="00852F41">
        <w:rPr>
          <w:rFonts w:ascii="Times New Roman" w:hAnsi="Times New Roman" w:cs="Times New Roman"/>
          <w:szCs w:val="24"/>
        </w:rPr>
        <w:t>a</w:t>
      </w:r>
      <w:proofErr w:type="gramEnd"/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Vállalkozási tevékenysége: nincs.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</w:r>
      <w:r w:rsidRPr="00852F41">
        <w:rPr>
          <w:rFonts w:ascii="Times New Roman" w:hAnsi="Times New Roman" w:cs="Times New Roman"/>
          <w:szCs w:val="24"/>
        </w:rPr>
        <w:tab/>
      </w:r>
      <w:r w:rsidRPr="00852F41">
        <w:rPr>
          <w:rFonts w:ascii="Times New Roman" w:hAnsi="Times New Roman" w:cs="Times New Roman"/>
          <w:szCs w:val="24"/>
        </w:rPr>
        <w:tab/>
      </w:r>
    </w:p>
    <w:p w:rsidR="00852F41" w:rsidRP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7. Gazdálkodással összefüggő jogosítványok </w:t>
      </w:r>
    </w:p>
    <w:p w:rsidR="00852F41" w:rsidRP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Önállóan működő (kódja: 2010) Gazdálkodási feladatait a Tiszavasvári Szociális- Gyermekjóléti és Egészségügyi Szolgáltató Központ (székhelye: 4440 Tiszavasvári Vasvári Pál út 87) szerv látja el.</w:t>
      </w:r>
    </w:p>
    <w:p w:rsidR="00852F41" w:rsidRP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8. Alapító szerv neve és címe:</w:t>
      </w:r>
    </w:p>
    <w:p w:rsidR="00852F41" w:rsidRP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Tiszavasvári Város Önkormányzata Képviselő Testülete (4440 Tiszavasvári Városháza tér 4. sz.)</w:t>
      </w:r>
    </w:p>
    <w:p w:rsidR="00852F41" w:rsidRP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i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9. Alapítói jogokkal felruházott irányító szerve és székhelye:</w:t>
      </w:r>
    </w:p>
    <w:p w:rsidR="00852F41" w:rsidRP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Tiszavasvári Város Önkormányzata Képviselő Testülete (4440 Tiszavasvári Városháza tér 4. sz.)</w:t>
      </w:r>
    </w:p>
    <w:p w:rsidR="00852F41" w:rsidRP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i/>
          <w:szCs w:val="24"/>
        </w:rPr>
      </w:pPr>
    </w:p>
    <w:p w:rsidR="00852F41" w:rsidRP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10. Felügyeleti szerv neve és címe:</w:t>
      </w:r>
    </w:p>
    <w:p w:rsidR="00852F41" w:rsidRP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Tiszavasvári Város Önkormányzata Képviselő Testülete (4440 Tiszavasvári Városháza tér 4. sz.)</w:t>
      </w:r>
    </w:p>
    <w:p w:rsidR="00852F41" w:rsidRP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i/>
          <w:szCs w:val="24"/>
        </w:rPr>
      </w:pPr>
    </w:p>
    <w:p w:rsidR="00852F41" w:rsidRP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11. Az intézmény fenntartója:</w:t>
      </w:r>
    </w:p>
    <w:p w:rsidR="00852F41" w:rsidRP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 </w:t>
      </w:r>
      <w:r w:rsidRPr="00852F41">
        <w:rPr>
          <w:rFonts w:ascii="Times New Roman" w:hAnsi="Times New Roman" w:cs="Times New Roman"/>
          <w:szCs w:val="24"/>
        </w:rPr>
        <w:t xml:space="preserve">Tiszavasvári Város Önkormányzata </w:t>
      </w:r>
      <w:r w:rsidRPr="00852F41">
        <w:rPr>
          <w:rFonts w:ascii="Times New Roman" w:hAnsi="Times New Roman" w:cs="Times New Roman"/>
          <w:b/>
          <w:szCs w:val="24"/>
        </w:rPr>
        <w:t>(</w:t>
      </w:r>
      <w:r w:rsidRPr="00852F41">
        <w:rPr>
          <w:rFonts w:ascii="Times New Roman" w:hAnsi="Times New Roman" w:cs="Times New Roman"/>
          <w:szCs w:val="24"/>
        </w:rPr>
        <w:t>4440 Tiszavasvári Városháza tér 4. sz.)</w:t>
      </w:r>
    </w:p>
    <w:p w:rsidR="00852F41" w:rsidRP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smartTag w:uri="urn:schemas-microsoft-com:office:smarttags" w:element="metricconverter">
        <w:smartTagPr>
          <w:attr w:name="ProductID" w:val="12. A"/>
        </w:smartTagPr>
        <w:r w:rsidRPr="00852F41">
          <w:rPr>
            <w:rFonts w:ascii="Times New Roman" w:hAnsi="Times New Roman" w:cs="Times New Roman"/>
            <w:b/>
            <w:szCs w:val="24"/>
          </w:rPr>
          <w:t>12. A</w:t>
        </w:r>
      </w:smartTag>
      <w:r w:rsidRPr="00852F41">
        <w:rPr>
          <w:rFonts w:ascii="Times New Roman" w:hAnsi="Times New Roman" w:cs="Times New Roman"/>
          <w:b/>
          <w:szCs w:val="24"/>
        </w:rPr>
        <w:t xml:space="preserve"> költségvetési szerv vezetőjének kinevezési (</w:t>
      </w:r>
      <w:proofErr w:type="gramStart"/>
      <w:r w:rsidRPr="00852F41">
        <w:rPr>
          <w:rFonts w:ascii="Times New Roman" w:hAnsi="Times New Roman" w:cs="Times New Roman"/>
          <w:b/>
          <w:szCs w:val="24"/>
        </w:rPr>
        <w:t>megbízási )</w:t>
      </w:r>
      <w:proofErr w:type="gramEnd"/>
      <w:r w:rsidRPr="00852F41">
        <w:rPr>
          <w:rFonts w:ascii="Times New Roman" w:hAnsi="Times New Roman" w:cs="Times New Roman"/>
          <w:b/>
          <w:szCs w:val="24"/>
        </w:rPr>
        <w:t xml:space="preserve"> rendje</w:t>
      </w:r>
    </w:p>
    <w:p w:rsidR="00852F41" w:rsidRP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>A költségvetési szerv vezetőjének kinevezési, megbízási rendje az alábbiak szerint alakul: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Az intézmény megbízott vezetője a jogelőd intézmény vezetője 2013.július 1. napjától 2013.07.31 napjáig, legfeljebb azonban az intézmény vezetésére kiírt nyilvános pályázat érvényes és eredményes elbírálásával az új vezetői megbízásának kezdetéig.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Azt követően a vezetőt</w:t>
      </w:r>
      <w:r w:rsidRPr="00852F41">
        <w:rPr>
          <w:rFonts w:ascii="Times New Roman" w:hAnsi="Times New Roman" w:cs="Times New Roman"/>
          <w:b/>
          <w:szCs w:val="24"/>
        </w:rPr>
        <w:t xml:space="preserve"> </w:t>
      </w:r>
      <w:r w:rsidRPr="00852F41">
        <w:rPr>
          <w:rFonts w:ascii="Times New Roman" w:hAnsi="Times New Roman" w:cs="Times New Roman"/>
          <w:szCs w:val="24"/>
        </w:rPr>
        <w:t xml:space="preserve">nyilvános pályázat alapján a Tiszavasvári Város Önkormányzat Képviselő Testülete bízza meg, és gyakorolja a munkáltatói jogokat (kinevezés, jogviszony megszüntetése, fegyelmi eljárás), az egyéb munkáltatói jogokat átruházott hatáskörben a Tiszavasvári Város Polgármestere gyakorolja. A vezető foglalkoztatási jogviszonyára a közalkalmazottak jogállásáról szóló 1992. évi XXXIII. tv. </w:t>
      </w:r>
      <w:proofErr w:type="gramStart"/>
      <w:r w:rsidRPr="00852F41">
        <w:rPr>
          <w:rFonts w:ascii="Times New Roman" w:hAnsi="Times New Roman" w:cs="Times New Roman"/>
          <w:szCs w:val="24"/>
        </w:rPr>
        <w:t>rendelkezései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az irányadók, azaz határozatlan idejű közalkalmazottként történő foglalkoztatása mellett határozott idejű megbízottként látja el  a vezetői feladatokat.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13. Az ellátandó vállalkozási tevékenység köre, mértéke:</w:t>
      </w:r>
    </w:p>
    <w:p w:rsidR="00852F41" w:rsidRP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EA749C">
      <w:pPr>
        <w:numPr>
          <w:ilvl w:val="0"/>
          <w:numId w:val="16"/>
        </w:num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Az </w:t>
      </w:r>
      <w:proofErr w:type="gramStart"/>
      <w:r w:rsidRPr="00852F41">
        <w:rPr>
          <w:rFonts w:ascii="Times New Roman" w:hAnsi="Times New Roman" w:cs="Times New Roman"/>
          <w:szCs w:val="24"/>
        </w:rPr>
        <w:t>intézmény vállalkozási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tevékenységet nem folytathat.</w:t>
      </w:r>
    </w:p>
    <w:p w:rsidR="00852F41" w:rsidRPr="00852F41" w:rsidRDefault="00852F41" w:rsidP="00852F41">
      <w:pPr>
        <w:pStyle w:val="Szvegtrzs2"/>
        <w:spacing w:after="0" w:line="240" w:lineRule="auto"/>
        <w:rPr>
          <w:i/>
        </w:rPr>
      </w:pPr>
    </w:p>
    <w:p w:rsidR="00852F41" w:rsidRPr="00852F41" w:rsidRDefault="00852F41" w:rsidP="00852F41">
      <w:pPr>
        <w:pStyle w:val="Szvegtrzs2"/>
        <w:spacing w:after="0" w:line="240" w:lineRule="auto"/>
        <w:rPr>
          <w:b/>
        </w:rPr>
      </w:pPr>
      <w:r w:rsidRPr="00852F41">
        <w:rPr>
          <w:b/>
        </w:rPr>
        <w:t xml:space="preserve">14. Az intézményi férőhelyek száma: </w:t>
      </w:r>
      <w:proofErr w:type="gramStart"/>
      <w:r w:rsidRPr="00852F41">
        <w:rPr>
          <w:b/>
        </w:rPr>
        <w:t>72  fő</w:t>
      </w:r>
      <w:proofErr w:type="gramEnd"/>
      <w:r w:rsidRPr="00852F41">
        <w:rPr>
          <w:b/>
        </w:rPr>
        <w:t xml:space="preserve">. </w:t>
      </w:r>
    </w:p>
    <w:p w:rsidR="00852F41" w:rsidRPr="00852F41" w:rsidRDefault="00852F41" w:rsidP="00EA749C">
      <w:pPr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Műk. </w:t>
      </w:r>
      <w:proofErr w:type="spellStart"/>
      <w:r w:rsidRPr="00852F41">
        <w:rPr>
          <w:rFonts w:ascii="Times New Roman" w:hAnsi="Times New Roman" w:cs="Times New Roman"/>
          <w:szCs w:val="24"/>
        </w:rPr>
        <w:t>Eng</w:t>
      </w:r>
      <w:proofErr w:type="spellEnd"/>
      <w:r w:rsidRPr="00852F41">
        <w:rPr>
          <w:rFonts w:ascii="Times New Roman" w:hAnsi="Times New Roman" w:cs="Times New Roman"/>
          <w:szCs w:val="24"/>
        </w:rPr>
        <w:t>. Száma</w:t>
      </w:r>
      <w:proofErr w:type="gramStart"/>
      <w:r w:rsidRPr="00852F41">
        <w:rPr>
          <w:rFonts w:ascii="Times New Roman" w:hAnsi="Times New Roman" w:cs="Times New Roman"/>
          <w:szCs w:val="24"/>
        </w:rPr>
        <w:t xml:space="preserve">:  </w:t>
      </w:r>
      <w:r w:rsidRPr="00493A5F">
        <w:rPr>
          <w:rFonts w:ascii="Times New Roman" w:hAnsi="Times New Roman" w:cs="Times New Roman"/>
          <w:b/>
          <w:color w:val="FF0000"/>
          <w:sz w:val="24"/>
          <w:szCs w:val="24"/>
        </w:rPr>
        <w:t>SZ-C-01</w:t>
      </w:r>
      <w:proofErr w:type="gramEnd"/>
      <w:r w:rsidRPr="00493A5F">
        <w:rPr>
          <w:rFonts w:ascii="Times New Roman" w:hAnsi="Times New Roman" w:cs="Times New Roman"/>
          <w:b/>
          <w:color w:val="FF0000"/>
          <w:sz w:val="24"/>
          <w:szCs w:val="24"/>
        </w:rPr>
        <w:t>/00294-12/2013</w:t>
      </w:r>
    </w:p>
    <w:p w:rsidR="00852F41" w:rsidRP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15. Az intézményben folytatható reklámtevékenységre vonatkozó előírások: </w:t>
      </w:r>
    </w:p>
    <w:p w:rsidR="00852F41" w:rsidRP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napToGrid w:val="0"/>
          <w:szCs w:val="24"/>
        </w:rPr>
      </w:pPr>
      <w:r w:rsidRPr="00852F41">
        <w:rPr>
          <w:rFonts w:ascii="Times New Roman" w:hAnsi="Times New Roman" w:cs="Times New Roman"/>
          <w:snapToGrid w:val="0"/>
          <w:szCs w:val="24"/>
        </w:rPr>
        <w:t>Az intézményben tilos a reklámtevékenység, kivéve, ha a reklám nem az ellátottaknak szól és az egészséges életmóddal, a környezetvédelemmel, a társadalmi, közéleti tevékenységgel, illetve a kulturális tevékenységgel függ össze.</w:t>
      </w:r>
    </w:p>
    <w:p w:rsidR="00852F41" w:rsidRP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16. Az intézményi feladat ellátást szolgáló vagyon, a vagyon feletti rendelkezési jogosultság</w:t>
      </w:r>
    </w:p>
    <w:p w:rsidR="00852F41" w:rsidRP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EA749C">
      <w:pPr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Ingatlan, melyeket Tiszavasvári Város Önkormányzata használatra átad:</w:t>
      </w:r>
    </w:p>
    <w:p w:rsidR="00852F41" w:rsidRPr="00852F41" w:rsidRDefault="00852F41" w:rsidP="00493A5F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            4440 Tiszavasvári </w:t>
      </w:r>
      <w:proofErr w:type="spellStart"/>
      <w:r w:rsidRPr="00852F41">
        <w:rPr>
          <w:rFonts w:ascii="Times New Roman" w:hAnsi="Times New Roman" w:cs="Times New Roman"/>
          <w:szCs w:val="24"/>
        </w:rPr>
        <w:t>Vöröshadsereg</w:t>
      </w:r>
      <w:proofErr w:type="spellEnd"/>
      <w:r w:rsidRPr="00852F41">
        <w:rPr>
          <w:rFonts w:ascii="Times New Roman" w:hAnsi="Times New Roman" w:cs="Times New Roman"/>
          <w:szCs w:val="24"/>
        </w:rPr>
        <w:t xml:space="preserve"> u. 10. (2283/1 hrsz.)</w:t>
      </w:r>
    </w:p>
    <w:p w:rsidR="00852F41" w:rsidRPr="00852F41" w:rsidRDefault="00852F41" w:rsidP="00EA749C">
      <w:pPr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átvett pénzeszközök,</w:t>
      </w:r>
    </w:p>
    <w:p w:rsidR="00852F41" w:rsidRPr="00852F41" w:rsidRDefault="00852F41" w:rsidP="00EA749C">
      <w:pPr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pályázati források,</w:t>
      </w:r>
    </w:p>
    <w:p w:rsidR="00852F41" w:rsidRPr="00852F41" w:rsidRDefault="00852F41" w:rsidP="00EA749C">
      <w:pPr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központi normatív támogatások</w:t>
      </w:r>
    </w:p>
    <w:p w:rsidR="00852F41" w:rsidRPr="00852F41" w:rsidRDefault="00852F41" w:rsidP="00EA749C">
      <w:pPr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az intézmény leltárában nyilvántartott vagyontárgyak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493A5F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smartTag w:uri="urn:schemas-microsoft-com:office:smarttags" w:element="metricconverter">
        <w:smartTagPr>
          <w:attr w:name="ProductID" w:val="17. A"/>
        </w:smartTagPr>
        <w:r w:rsidRPr="00852F41">
          <w:rPr>
            <w:rFonts w:ascii="Times New Roman" w:hAnsi="Times New Roman" w:cs="Times New Roman"/>
            <w:b/>
            <w:szCs w:val="24"/>
          </w:rPr>
          <w:t>17. A</w:t>
        </w:r>
      </w:smartTag>
      <w:r w:rsidRPr="00852F41">
        <w:rPr>
          <w:rFonts w:ascii="Times New Roman" w:hAnsi="Times New Roman" w:cs="Times New Roman"/>
          <w:b/>
          <w:szCs w:val="24"/>
        </w:rPr>
        <w:t xml:space="preserve"> vagyon feletti rendelkezési jog:</w:t>
      </w:r>
    </w:p>
    <w:p w:rsidR="00852F41" w:rsidRPr="00852F41" w:rsidRDefault="00852F41" w:rsidP="00852F41">
      <w:pPr>
        <w:spacing w:after="0" w:line="240" w:lineRule="auto"/>
        <w:ind w:hanging="2700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A </w:t>
      </w:r>
      <w:r w:rsidRPr="00852F41">
        <w:rPr>
          <w:rFonts w:ascii="Times New Roman" w:hAnsi="Times New Roman" w:cs="Times New Roman"/>
          <w:b/>
          <w:szCs w:val="24"/>
        </w:rPr>
        <w:t>Tiszavasvári Város Önkormányzata tulajdonát képező,</w:t>
      </w:r>
      <w:r w:rsidRPr="00852F41">
        <w:rPr>
          <w:rFonts w:ascii="Times New Roman" w:hAnsi="Times New Roman" w:cs="Times New Roman"/>
          <w:szCs w:val="24"/>
        </w:rPr>
        <w:t xml:space="preserve"> a megszüntetett </w:t>
      </w:r>
      <w:r w:rsidRPr="00852F41">
        <w:rPr>
          <w:rFonts w:ascii="Times New Roman" w:hAnsi="Times New Roman" w:cs="Times New Roman"/>
          <w:b/>
          <w:szCs w:val="24"/>
        </w:rPr>
        <w:t xml:space="preserve">intézmény használatában lévő ingatlanokat, ingókat </w:t>
      </w:r>
      <w:r w:rsidRPr="00852F41">
        <w:rPr>
          <w:rFonts w:ascii="Times New Roman" w:hAnsi="Times New Roman" w:cs="Times New Roman"/>
          <w:szCs w:val="24"/>
        </w:rPr>
        <w:t xml:space="preserve">– megszűnés időpontjában hatályos - leltára szerint Tiszavasvári Város Önkormányzata határozatlan időre, külön megállapodással a jogutód Tiszavasvári Bölcsőde </w:t>
      </w:r>
      <w:r w:rsidRPr="00852F41">
        <w:rPr>
          <w:rFonts w:ascii="Times New Roman" w:hAnsi="Times New Roman" w:cs="Times New Roman"/>
          <w:b/>
          <w:szCs w:val="24"/>
        </w:rPr>
        <w:t>vagyonkezelésébe</w:t>
      </w:r>
      <w:r w:rsidRPr="00852F41">
        <w:rPr>
          <w:rFonts w:ascii="Times New Roman" w:hAnsi="Times New Roman" w:cs="Times New Roman"/>
          <w:szCs w:val="24"/>
        </w:rPr>
        <w:t xml:space="preserve"> adja.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A </w:t>
      </w:r>
      <w:r w:rsidRPr="00852F41">
        <w:rPr>
          <w:rFonts w:ascii="Times New Roman" w:hAnsi="Times New Roman" w:cs="Times New Roman"/>
          <w:b/>
          <w:szCs w:val="24"/>
        </w:rPr>
        <w:t>megszüntetett jogelőd intézmény tulajdonát képező</w:t>
      </w:r>
      <w:r w:rsidRPr="00852F41">
        <w:rPr>
          <w:rFonts w:ascii="Times New Roman" w:hAnsi="Times New Roman" w:cs="Times New Roman"/>
          <w:szCs w:val="24"/>
        </w:rPr>
        <w:t xml:space="preserve">, az intézmény – megszűnés időpontjában hatályos - leltára szerint nyilvántartott </w:t>
      </w:r>
      <w:r w:rsidRPr="00852F41">
        <w:rPr>
          <w:rFonts w:ascii="Times New Roman" w:hAnsi="Times New Roman" w:cs="Times New Roman"/>
          <w:b/>
          <w:szCs w:val="24"/>
        </w:rPr>
        <w:t>ingó vagyon</w:t>
      </w:r>
      <w:r w:rsidRPr="00852F41">
        <w:rPr>
          <w:rFonts w:ascii="Times New Roman" w:hAnsi="Times New Roman" w:cs="Times New Roman"/>
          <w:szCs w:val="24"/>
        </w:rPr>
        <w:t xml:space="preserve"> tekintetében Tiszavasvári Város Önkormányzata 111/2013. (V.9.) Kt. számú döntésével kezdeményezte a Tiszavasvári Többcélú Kistérségi Társulásnál (a továbbiakban: TITKIT), hogy az kerüljön Tiszavasvári Város Önkormányzata tulajdonába, melyet a Tiszavasvári Város Önkormányzata </w:t>
      </w:r>
      <w:r w:rsidRPr="00852F41">
        <w:rPr>
          <w:rFonts w:ascii="Times New Roman" w:hAnsi="Times New Roman" w:cs="Times New Roman"/>
          <w:b/>
          <w:szCs w:val="24"/>
        </w:rPr>
        <w:t xml:space="preserve">- </w:t>
      </w:r>
      <w:r w:rsidRPr="00852F41">
        <w:rPr>
          <w:rFonts w:ascii="Times New Roman" w:hAnsi="Times New Roman" w:cs="Times New Roman"/>
          <w:szCs w:val="24"/>
        </w:rPr>
        <w:t>a TITKIT, és a TITKIT intézményei megszűnése időpontjában hatályos -</w:t>
      </w:r>
      <w:r w:rsidRPr="00852F41">
        <w:rPr>
          <w:rFonts w:ascii="Times New Roman" w:hAnsi="Times New Roman" w:cs="Times New Roman"/>
          <w:b/>
          <w:szCs w:val="24"/>
        </w:rPr>
        <w:t xml:space="preserve"> </w:t>
      </w:r>
      <w:r w:rsidRPr="00852F41">
        <w:rPr>
          <w:rFonts w:ascii="Times New Roman" w:hAnsi="Times New Roman" w:cs="Times New Roman"/>
          <w:szCs w:val="24"/>
        </w:rPr>
        <w:t>vagyonleltár szerint</w:t>
      </w:r>
      <w:r w:rsidRPr="00852F41">
        <w:rPr>
          <w:rFonts w:ascii="Times New Roman" w:hAnsi="Times New Roman" w:cs="Times New Roman"/>
          <w:b/>
          <w:szCs w:val="24"/>
        </w:rPr>
        <w:t xml:space="preserve"> </w:t>
      </w:r>
      <w:r w:rsidRPr="00852F41">
        <w:rPr>
          <w:rFonts w:ascii="Times New Roman" w:hAnsi="Times New Roman" w:cs="Times New Roman"/>
          <w:szCs w:val="24"/>
        </w:rPr>
        <w:t xml:space="preserve">a jogutód Tiszavasvári Bölcsőde tulajdonába ad </w:t>
      </w:r>
      <w:r w:rsidRPr="00852F41">
        <w:rPr>
          <w:rFonts w:ascii="Times New Roman" w:hAnsi="Times New Roman" w:cs="Times New Roman"/>
          <w:b/>
          <w:szCs w:val="24"/>
        </w:rPr>
        <w:t>kivéve a gépjárművek, melyek tekintetében az üzemeltetői jog kerül átvezetésre</w:t>
      </w:r>
      <w:r w:rsidRPr="00852F41">
        <w:rPr>
          <w:rFonts w:ascii="Times New Roman" w:hAnsi="Times New Roman" w:cs="Times New Roman"/>
          <w:szCs w:val="24"/>
        </w:rPr>
        <w:t>.</w:t>
      </w:r>
    </w:p>
    <w:p w:rsidR="00852F41" w:rsidRP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Az intézmény a rendelkezésre álló vagyontárgyakat a feladatok ellátására szabadon használhatja, de nem idegenítheti el, és nem terhelheti meg azokat.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használatra a külön vagyonkezelői szerződésben foglaltak, és a vagyon feletti rendelkezés tekintetében az alapító okiratban is megjelöltek szerinti mindenkori hatályos jogszabályok vonatkoznak.</w:t>
      </w:r>
    </w:p>
    <w:p w:rsidR="00852F41" w:rsidRP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i/>
          <w:szCs w:val="24"/>
        </w:rPr>
      </w:pPr>
    </w:p>
    <w:p w:rsidR="00852F41" w:rsidRP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18. Az intézmény megszüntetése</w:t>
      </w:r>
    </w:p>
    <w:p w:rsidR="00852F41" w:rsidRP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Az intézményt a jogszabály által nevesített esetekben az alapító jogosult megszüntetni.</w:t>
      </w:r>
    </w:p>
    <w:p w:rsidR="00852F41" w:rsidRP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megszüntetésről az alapító határozattal dönt.</w:t>
      </w:r>
    </w:p>
    <w:p w:rsidR="00852F41" w:rsidRP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i/>
          <w:szCs w:val="24"/>
        </w:rPr>
      </w:pPr>
    </w:p>
    <w:p w:rsidR="00852F41" w:rsidRP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smartTag w:uri="urn:schemas-microsoft-com:office:smarttags" w:element="metricconverter">
        <w:smartTagPr>
          <w:attr w:name="ProductID" w:val="19. A"/>
        </w:smartTagPr>
        <w:r w:rsidRPr="00852F41">
          <w:rPr>
            <w:rFonts w:ascii="Times New Roman" w:hAnsi="Times New Roman" w:cs="Times New Roman"/>
            <w:b/>
            <w:szCs w:val="24"/>
          </w:rPr>
          <w:t>19. A</w:t>
        </w:r>
      </w:smartTag>
      <w:r w:rsidRPr="00852F41">
        <w:rPr>
          <w:rFonts w:ascii="Times New Roman" w:hAnsi="Times New Roman" w:cs="Times New Roman"/>
          <w:b/>
          <w:szCs w:val="24"/>
        </w:rPr>
        <w:t xml:space="preserve"> szerv költségvetési szervként való működéséből fakadó további szabályozás</w:t>
      </w:r>
    </w:p>
    <w:p w:rsidR="00852F41" w:rsidRPr="00852F41" w:rsidRDefault="00852F41" w:rsidP="00852F41">
      <w:pPr>
        <w:pStyle w:val="Szvegtrzs2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</w:pPr>
      <w:r w:rsidRPr="00852F41">
        <w:t>A szabályozásra az Államháztartás működési rendjéről szóló 217/1998. (XII. 30.) Kormányrendelet 10. § (5) bekezdése alapján kerül sor.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19.1. Az állami feladatként ellátott alaptevékenységet</w:t>
      </w:r>
      <w:proofErr w:type="gramStart"/>
      <w:r w:rsidRPr="00852F41">
        <w:rPr>
          <w:rFonts w:ascii="Times New Roman" w:hAnsi="Times New Roman" w:cs="Times New Roman"/>
          <w:szCs w:val="24"/>
        </w:rPr>
        <w:t>,  benne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elhatároltan a kisegítő, kiegészítő tevékenységeket, valamint az azokat meghatározó jogszabály(ok) megjelölését, az alaptevékenységek forrásait, valamint az alaptevékenység feladatmutatóit az </w:t>
      </w:r>
      <w:r w:rsidRPr="00852F41">
        <w:rPr>
          <w:rFonts w:ascii="Times New Roman" w:hAnsi="Times New Roman" w:cs="Times New Roman"/>
          <w:b/>
          <w:szCs w:val="24"/>
        </w:rPr>
        <w:t>1. számú melléklete</w:t>
      </w:r>
      <w:r w:rsidRPr="00852F41">
        <w:rPr>
          <w:rFonts w:ascii="Times New Roman" w:hAnsi="Times New Roman" w:cs="Times New Roman"/>
          <w:szCs w:val="24"/>
        </w:rPr>
        <w:t xml:space="preserve"> tartalmazza.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19.2. A költségvetés tervezésével és végrehajtásával kapcsolatos különleges előírásokat, feltételeket a </w:t>
      </w:r>
      <w:r w:rsidRPr="00852F41">
        <w:rPr>
          <w:rFonts w:ascii="Times New Roman" w:hAnsi="Times New Roman" w:cs="Times New Roman"/>
          <w:b/>
          <w:szCs w:val="24"/>
        </w:rPr>
        <w:t>2. számú</w:t>
      </w:r>
      <w:r w:rsidRPr="00852F41">
        <w:rPr>
          <w:rFonts w:ascii="Times New Roman" w:hAnsi="Times New Roman" w:cs="Times New Roman"/>
          <w:szCs w:val="24"/>
        </w:rPr>
        <w:t xml:space="preserve"> „</w:t>
      </w:r>
      <w:proofErr w:type="gramStart"/>
      <w:r w:rsidRPr="00852F41">
        <w:rPr>
          <w:rFonts w:ascii="Times New Roman" w:hAnsi="Times New Roman" w:cs="Times New Roman"/>
          <w:szCs w:val="24"/>
        </w:rPr>
        <w:t>A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költségvetési tervezési és végrehajtási szabályzat” című melléklete határozza meg.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19.3. A feladatellátás rendjének szabályzatát a </w:t>
      </w:r>
      <w:r w:rsidRPr="00852F41">
        <w:rPr>
          <w:rFonts w:ascii="Times New Roman" w:hAnsi="Times New Roman" w:cs="Times New Roman"/>
          <w:b/>
          <w:szCs w:val="24"/>
        </w:rPr>
        <w:t>3. számú melléklete</w:t>
      </w:r>
      <w:r w:rsidRPr="00852F41">
        <w:rPr>
          <w:rFonts w:ascii="Times New Roman" w:hAnsi="Times New Roman" w:cs="Times New Roman"/>
          <w:szCs w:val="24"/>
        </w:rPr>
        <w:t xml:space="preserve"> tartalmazza.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lastRenderedPageBreak/>
        <w:t xml:space="preserve">A feladatellátásnak az intézmény kiadásait és bevételeit befolyásoló, a gazdálkodás előirányzatok keretei között tartását biztosító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</w:r>
      <w:proofErr w:type="gramStart"/>
      <w:r w:rsidRPr="00852F41">
        <w:rPr>
          <w:rFonts w:ascii="Times New Roman" w:hAnsi="Times New Roman" w:cs="Times New Roman"/>
          <w:szCs w:val="24"/>
        </w:rPr>
        <w:t>a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) feltétel- és követelményrendszerét,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b) folyamatát, kapcsolatrendszerét, továbbá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c) a kötelezettségvállalások célszerűségét megalapozó eljárást és dokumentumai tartalmát szintén </w:t>
      </w:r>
      <w:proofErr w:type="gramStart"/>
      <w:r w:rsidRPr="00852F41">
        <w:rPr>
          <w:rFonts w:ascii="Times New Roman" w:hAnsi="Times New Roman" w:cs="Times New Roman"/>
          <w:szCs w:val="24"/>
        </w:rPr>
        <w:t>a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3</w:t>
      </w:r>
      <w:proofErr w:type="gramStart"/>
      <w:r w:rsidRPr="00852F41">
        <w:rPr>
          <w:rFonts w:ascii="Times New Roman" w:hAnsi="Times New Roman" w:cs="Times New Roman"/>
          <w:szCs w:val="24"/>
        </w:rPr>
        <w:t>.számú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melléklete tartalmazza.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(A dokumentum csatolásáért az intézményvezető tartozik felelősséggel.)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  <w:u w:val="single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  <w:u w:val="single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20. Az ellenőrzéshez kapcsolódó szabályozás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Az ellenőrzéssel kapcsolatos előírásokat Belső Ellenőrzési Szabályzat tartalmazza.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  <w:u w:val="single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2F41" w:rsidRPr="00852F41" w:rsidRDefault="00493A5F" w:rsidP="00852F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III. </w:t>
      </w:r>
      <w:r w:rsidR="00852F41" w:rsidRPr="00852F41">
        <w:rPr>
          <w:rFonts w:ascii="Times New Roman" w:hAnsi="Times New Roman" w:cs="Times New Roman"/>
          <w:b/>
          <w:sz w:val="28"/>
          <w:szCs w:val="28"/>
        </w:rPr>
        <w:t>Az intézmény szervezete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  <w:u w:val="single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  <w:u w:val="single"/>
        </w:rPr>
      </w:pPr>
    </w:p>
    <w:p w:rsidR="00852F41" w:rsidRPr="00852F41" w:rsidRDefault="00852F41" w:rsidP="00852F41">
      <w:pPr>
        <w:pStyle w:val="Szvegtrzs2"/>
        <w:spacing w:after="0" w:line="240" w:lineRule="auto"/>
        <w:rPr>
          <w:b/>
        </w:rPr>
      </w:pPr>
      <w:r w:rsidRPr="00852F41">
        <w:rPr>
          <w:b/>
        </w:rPr>
        <w:t>1. Az intézmény szervezeti felépítése</w:t>
      </w:r>
    </w:p>
    <w:p w:rsidR="00852F41" w:rsidRPr="00852F41" w:rsidRDefault="00852F41" w:rsidP="00852F41">
      <w:pPr>
        <w:pStyle w:val="Szvegtrzs2"/>
        <w:spacing w:after="0" w:line="240" w:lineRule="auto"/>
      </w:pP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>Az intézmény élén az intézményvezető áll.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>Az intézményvezetőnek alárendelten működnek a következő szervezeti egységek: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ab/>
        <w:t xml:space="preserve">- gondozási részleg, 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ab/>
        <w:t>- gazdasági részleg,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ab/>
        <w:t>- élelmezési részleg,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ab/>
        <w:t>- műszaki részleg.</w:t>
      </w:r>
    </w:p>
    <w:p w:rsidR="00852F41" w:rsidRPr="00852F41" w:rsidRDefault="00852F41" w:rsidP="00852F41">
      <w:pPr>
        <w:pStyle w:val="Szvegtrzs2"/>
        <w:spacing w:after="0" w:line="240" w:lineRule="auto"/>
      </w:pPr>
    </w:p>
    <w:p w:rsidR="00852F41" w:rsidRPr="00852F41" w:rsidRDefault="00852F41" w:rsidP="00852F41">
      <w:pPr>
        <w:pStyle w:val="Szvegtrzs2"/>
        <w:spacing w:after="0" w:line="240" w:lineRule="auto"/>
        <w:rPr>
          <w:b/>
        </w:rPr>
      </w:pPr>
      <w:r w:rsidRPr="00852F41">
        <w:rPr>
          <w:b/>
        </w:rPr>
        <w:t>1.1. Az intézményvezető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A munkakörre vonatkozó legfontosabb jogszabályok: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 xml:space="preserve">- 1997. évi XXXI. Törvény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 xml:space="preserve">- 259/2002. (XII. 18.) </w:t>
      </w:r>
      <w:proofErr w:type="gramStart"/>
      <w:r w:rsidRPr="00852F41">
        <w:rPr>
          <w:rFonts w:ascii="Times New Roman" w:hAnsi="Times New Roman" w:cs="Times New Roman"/>
          <w:szCs w:val="24"/>
        </w:rPr>
        <w:t>Kormány rendelet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</w:t>
      </w:r>
      <w:r w:rsidRPr="00852F41">
        <w:rPr>
          <w:rFonts w:ascii="Times New Roman" w:hAnsi="Times New Roman" w:cs="Times New Roman"/>
          <w:bCs/>
          <w:szCs w:val="24"/>
        </w:rPr>
        <w:t>A gyermekjóléti és gyermekvédelmi szolgáltató tevékenység engedélyezéséről, valamint a gyermekjóléti és gyermekvédelmi vállalkozói engedélyről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 xml:space="preserve">- 15/1998. (IV.30.) NM rendelet </w:t>
      </w:r>
      <w:proofErr w:type="gramStart"/>
      <w:r w:rsidRPr="00852F41">
        <w:rPr>
          <w:rFonts w:ascii="Times New Roman" w:hAnsi="Times New Roman" w:cs="Times New Roman"/>
          <w:bCs/>
          <w:szCs w:val="24"/>
        </w:rPr>
        <w:t>A</w:t>
      </w:r>
      <w:proofErr w:type="gramEnd"/>
      <w:r w:rsidRPr="00852F41">
        <w:rPr>
          <w:rFonts w:ascii="Times New Roman" w:hAnsi="Times New Roman" w:cs="Times New Roman"/>
          <w:bCs/>
          <w:szCs w:val="24"/>
        </w:rPr>
        <w:t xml:space="preserve"> személyes gondoskodást nyújtó gyermekjóléti, gyermekvédelmi intézmények, valamint személyek szakmai feladatairól és működésük feltételeiről</w:t>
      </w:r>
    </w:p>
    <w:p w:rsidR="00852F41" w:rsidRPr="00852F41" w:rsidRDefault="00852F41" w:rsidP="00852F41">
      <w:pPr>
        <w:spacing w:after="0" w:line="240" w:lineRule="auto"/>
        <w:ind w:firstLine="708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- 235/1997. (XII. 17.) </w:t>
      </w:r>
      <w:proofErr w:type="gramStart"/>
      <w:r w:rsidRPr="00852F41">
        <w:rPr>
          <w:rFonts w:ascii="Times New Roman" w:hAnsi="Times New Roman" w:cs="Times New Roman"/>
          <w:szCs w:val="24"/>
        </w:rPr>
        <w:t>Kormány rendelet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</w:t>
      </w:r>
      <w:r w:rsidRPr="00852F41">
        <w:rPr>
          <w:rFonts w:ascii="Times New Roman" w:hAnsi="Times New Roman" w:cs="Times New Roman"/>
          <w:bCs/>
          <w:szCs w:val="24"/>
        </w:rPr>
        <w:t>A gyámhatóságok, a területi gyermekvédelmi szakszolgálatok, a gyermekjóléti szolgálatok és a személyes gondoskodást nyújtó szervek és személyek által kezelt személyes adatokról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- 1992. évi XXXIII. Törvény a közalkalmazottak jogállásáról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- 1992. évi XX. törvény a Munka törvénykönyvéről</w:t>
      </w:r>
    </w:p>
    <w:p w:rsidR="00852F41" w:rsidRPr="00852F41" w:rsidRDefault="00852F41" w:rsidP="00852F41">
      <w:pPr>
        <w:pStyle w:val="Szvegtrzs2"/>
        <w:spacing w:after="0" w:line="240" w:lineRule="auto"/>
      </w:pP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>Az intézményvezető magasabb vezetői beosztásba sorolt munkakör.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>Az intézményvezető felelős az intézmény feladatainak megfelelő színvonalon történő ellátásáért, ennek érdekében joga és kötelessége: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 xml:space="preserve">- biztosítani a feladatellátás tárgyi és személyi feltételeit – ennek érdekében kapcsolatot tartani a fenntartóval, 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 xml:space="preserve">- ellenőrizni a feladatellátás alapító okiratnak, szakmai programnak, házirendnek, valamint a jogszabályoknak és egyéb szakmai dokumentumoknak, elvárásoknak való megfelelőségét, 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ab/>
        <w:t>- törekedni arra, hogy a szolgáltatás, ellátás színvonala javuljon.</w:t>
      </w:r>
    </w:p>
    <w:p w:rsidR="00852F41" w:rsidRPr="00852F41" w:rsidRDefault="00852F41" w:rsidP="00852F41">
      <w:pPr>
        <w:pStyle w:val="Szvegtrzs2"/>
        <w:spacing w:after="0" w:line="240" w:lineRule="auto"/>
      </w:pP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>Az intézményvezető további feladatai: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ab/>
        <w:t>- az intézmény vezetése,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ab/>
        <w:t xml:space="preserve">- az intézmény folyamatos működtetésének biztosítása, 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ab/>
        <w:t xml:space="preserve">- az intézmény gazdálkodásának szervezése, irányítása, 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lastRenderedPageBreak/>
        <w:t xml:space="preserve">- a szakmai tevékenység tervezése, szervezése, irányítása és ellenőrzése, ennek keretében az intézményi részlegek tevékenységének, működésének összehangolása, 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 xml:space="preserve">- folyamatosan vizsgálja, rendszeresen áttekinti a szervezeti struktúrát, a munkamegosztás rendjét az egyes részlegek között és a részlegeken belül, 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>- a munkáltatói jogok gyakorlása, (így pl.: a munkaviszony létesítésével, megszüntetésével, átsorolással, fegyelmi felelősségre vonással, szabadságolással stb., kapcsolatos jogok)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ab/>
        <w:t xml:space="preserve">- a jogszabályokban, illetve a fenntartó által megfogalmazott feladatok ellátása, 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>- az intézmény szervezett működéséhez szükséges belső szabályozottság megteremtése, folyamatos aktualizálása, különös figyelemmel a következőkre: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ab/>
      </w:r>
      <w:r w:rsidRPr="00852F41">
        <w:tab/>
        <w:t xml:space="preserve">- házirend, 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ab/>
      </w:r>
      <w:r w:rsidRPr="00852F41">
        <w:tab/>
        <w:t xml:space="preserve">- szakmai program, 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ab/>
      </w:r>
      <w:r w:rsidRPr="00852F41">
        <w:tab/>
        <w:t xml:space="preserve">- SZMSZ, 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>- a tűzvédelmi és munkavédelmi szabályzat,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>- az intézmény pénzügyi-gazdálkodási ellenőrzése, valamint szakmai ellenőrzése és értékelése,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>- az intézmény dolgozói szakmai tevékenységének támogatása, továbbképzések tervezése és az azokon való részvétel biztosítása,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 xml:space="preserve">- az ellátás színvonalának emelése érdekében tanulmányozza az új gondozási módszereket, törekszik az ellátottak jogai minél szélesebb körben való érvényesítésére, 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 xml:space="preserve">- törekszik az intézmény hatékony és gazdaságos működtetésére, ennek érdekében vizsgálja azt, hogy az ellátás színvonalának megtartása vagy emelése milyen módon lehetséges (figyelemmel kíséri az esetleges integrációs lehetőségeket stb.), 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>- közreműködik az ellátottak érdekvédelmével kapcsolatos tevékenységekben,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>- ellátja a térítési díjakkal kapcsolatos feladatokat.</w:t>
      </w:r>
    </w:p>
    <w:p w:rsidR="00852F41" w:rsidRPr="00852F41" w:rsidRDefault="00852F41" w:rsidP="00852F41">
      <w:pPr>
        <w:pStyle w:val="Szvegtrzs2"/>
        <w:spacing w:after="0" w:line="240" w:lineRule="auto"/>
      </w:pP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>Intézményvezető-helyettes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 xml:space="preserve">Az intézményvezető munkáját az intézményvezető-helyettes segíti. Az intézményvezető-helyettes feladatai megegyeznek az </w:t>
      </w:r>
      <w:proofErr w:type="gramStart"/>
      <w:r w:rsidRPr="00852F41">
        <w:t>intézményvezetőével</w:t>
      </w:r>
      <w:proofErr w:type="gramEnd"/>
      <w:r w:rsidRPr="00852F41">
        <w:t xml:space="preserve"> azzal a kitétellel, hogy az intézményvezető-helyettes a tevékenységét az intézményvezető útmutatásai, iránymutatásai alapján végezheti, tevékenysége döntés előkészítő, illetve döntés végrehajtó.</w:t>
      </w:r>
    </w:p>
    <w:p w:rsidR="00852F41" w:rsidRPr="00852F41" w:rsidRDefault="00852F41" w:rsidP="00852F41">
      <w:pPr>
        <w:pStyle w:val="Szvegtrzs2"/>
        <w:spacing w:after="0" w:line="240" w:lineRule="auto"/>
      </w:pPr>
    </w:p>
    <w:p w:rsidR="00852F41" w:rsidRPr="00852F41" w:rsidRDefault="00852F41" w:rsidP="00852F41">
      <w:pPr>
        <w:pStyle w:val="Szvegtrzs2"/>
        <w:spacing w:after="0" w:line="240" w:lineRule="auto"/>
        <w:rPr>
          <w:b/>
        </w:rPr>
      </w:pPr>
      <w:r w:rsidRPr="00852F41">
        <w:rPr>
          <w:b/>
        </w:rPr>
        <w:t>1.2. A gondozási-nevelési részleg</w:t>
      </w:r>
    </w:p>
    <w:p w:rsidR="00852F41" w:rsidRPr="00852F41" w:rsidRDefault="00852F41" w:rsidP="00852F41">
      <w:pPr>
        <w:pStyle w:val="Szvegtrzs2"/>
        <w:spacing w:after="0" w:line="240" w:lineRule="auto"/>
      </w:pP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>A gondozási-nevelési részleg élén a gondozási-nevelési részleg vezető áll.</w:t>
      </w:r>
    </w:p>
    <w:p w:rsidR="00852F41" w:rsidRPr="00852F41" w:rsidRDefault="00852F41" w:rsidP="00852F41">
      <w:pPr>
        <w:pStyle w:val="Szvegtrzs2"/>
        <w:spacing w:after="0" w:line="240" w:lineRule="auto"/>
      </w:pP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>A gondozási-nevelési részleg feladata: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>- a gondozott gyermek testi, értelmi, érzelmi és erkölcsi fejlődését biztosító, családpótló ellátásban, szülői gondoskodást helyettesítő védelemben való részesítése,</w:t>
      </w:r>
    </w:p>
    <w:p w:rsidR="00852F41" w:rsidRPr="00852F41" w:rsidRDefault="00852F41" w:rsidP="00852F41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sz w:val="24"/>
          <w:szCs w:val="24"/>
        </w:rPr>
      </w:pPr>
      <w:r w:rsidRPr="00852F41">
        <w:rPr>
          <w:sz w:val="24"/>
          <w:szCs w:val="24"/>
        </w:rPr>
        <w:t xml:space="preserve">- </w:t>
      </w:r>
      <w:r w:rsidRPr="00852F41">
        <w:rPr>
          <w:b w:val="0"/>
          <w:bCs/>
          <w:sz w:val="24"/>
          <w:szCs w:val="24"/>
        </w:rPr>
        <w:t>a három éven aluli gyermekek gondozása-nevelése, harmonikus testi-szellemi fejlődésének segítése az életkori és egyéni sajátosságok figyelembevételével.</w:t>
      </w:r>
    </w:p>
    <w:p w:rsidR="00852F41" w:rsidRPr="00852F41" w:rsidRDefault="00852F41" w:rsidP="00852F41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sz w:val="24"/>
          <w:szCs w:val="24"/>
        </w:rPr>
      </w:pPr>
      <w:r w:rsidRPr="00852F41">
        <w:rPr>
          <w:b w:val="0"/>
          <w:bCs/>
          <w:sz w:val="24"/>
          <w:szCs w:val="24"/>
        </w:rPr>
        <w:t>- biztosítani</w:t>
      </w:r>
    </w:p>
    <w:p w:rsidR="00852F41" w:rsidRPr="00852F41" w:rsidRDefault="00852F41" w:rsidP="00852F41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sz w:val="24"/>
          <w:szCs w:val="24"/>
        </w:rPr>
      </w:pPr>
      <w:r w:rsidRPr="00852F41">
        <w:rPr>
          <w:b w:val="0"/>
          <w:bCs/>
          <w:iCs/>
          <w:sz w:val="24"/>
          <w:szCs w:val="24"/>
        </w:rPr>
        <w:t xml:space="preserve">- </w:t>
      </w:r>
      <w:r w:rsidRPr="00852F41">
        <w:rPr>
          <w:b w:val="0"/>
          <w:bCs/>
          <w:sz w:val="24"/>
          <w:szCs w:val="24"/>
        </w:rPr>
        <w:t>a gondozás-nevelés feltételeit, így különösen</w:t>
      </w:r>
    </w:p>
    <w:p w:rsidR="00852F41" w:rsidRPr="00852F41" w:rsidRDefault="00852F41" w:rsidP="00852F41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sz w:val="24"/>
          <w:szCs w:val="24"/>
        </w:rPr>
      </w:pPr>
      <w:r w:rsidRPr="00852F41">
        <w:rPr>
          <w:b w:val="0"/>
          <w:bCs/>
          <w:iCs/>
          <w:sz w:val="24"/>
          <w:szCs w:val="24"/>
        </w:rPr>
        <w:t xml:space="preserve">- </w:t>
      </w:r>
      <w:r w:rsidRPr="00852F41">
        <w:rPr>
          <w:b w:val="0"/>
          <w:bCs/>
          <w:sz w:val="24"/>
          <w:szCs w:val="24"/>
        </w:rPr>
        <w:t>a törvényes képviselő közreműködésével történő fokozatos beilleszkedés lehetőségét,</w:t>
      </w:r>
    </w:p>
    <w:p w:rsidR="00852F41" w:rsidRPr="00852F41" w:rsidRDefault="00852F41" w:rsidP="00852F41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sz w:val="24"/>
          <w:szCs w:val="24"/>
        </w:rPr>
      </w:pPr>
      <w:r w:rsidRPr="00852F41">
        <w:rPr>
          <w:b w:val="0"/>
          <w:bCs/>
          <w:iCs/>
          <w:sz w:val="24"/>
          <w:szCs w:val="24"/>
        </w:rPr>
        <w:t xml:space="preserve">- </w:t>
      </w:r>
      <w:r w:rsidRPr="00852F41">
        <w:rPr>
          <w:b w:val="0"/>
          <w:bCs/>
          <w:sz w:val="24"/>
          <w:szCs w:val="24"/>
        </w:rPr>
        <w:t>megfelelő textíliát és bútorzatot,</w:t>
      </w:r>
    </w:p>
    <w:p w:rsidR="00852F41" w:rsidRPr="00852F41" w:rsidRDefault="00852F41" w:rsidP="00852F41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sz w:val="24"/>
          <w:szCs w:val="24"/>
        </w:rPr>
      </w:pPr>
      <w:r w:rsidRPr="00852F41">
        <w:rPr>
          <w:b w:val="0"/>
          <w:bCs/>
          <w:iCs/>
          <w:sz w:val="24"/>
          <w:szCs w:val="24"/>
        </w:rPr>
        <w:t xml:space="preserve">- </w:t>
      </w:r>
      <w:r w:rsidRPr="00852F41">
        <w:rPr>
          <w:b w:val="0"/>
          <w:bCs/>
          <w:sz w:val="24"/>
          <w:szCs w:val="24"/>
        </w:rPr>
        <w:t>a játéktevékenység feltételeit,</w:t>
      </w:r>
    </w:p>
    <w:p w:rsidR="00852F41" w:rsidRPr="00852F41" w:rsidRDefault="00852F41" w:rsidP="00852F41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sz w:val="24"/>
          <w:szCs w:val="24"/>
        </w:rPr>
      </w:pPr>
      <w:r w:rsidRPr="00852F41">
        <w:rPr>
          <w:b w:val="0"/>
          <w:bCs/>
          <w:iCs/>
          <w:sz w:val="24"/>
          <w:szCs w:val="24"/>
        </w:rPr>
        <w:t xml:space="preserve">- </w:t>
      </w:r>
      <w:r w:rsidRPr="00852F41">
        <w:rPr>
          <w:b w:val="0"/>
          <w:bCs/>
          <w:sz w:val="24"/>
          <w:szCs w:val="24"/>
        </w:rPr>
        <w:t>a szabadban való tartózkodás feltételeit,</w:t>
      </w:r>
    </w:p>
    <w:p w:rsidR="00852F41" w:rsidRPr="00852F41" w:rsidRDefault="00852F41" w:rsidP="00852F41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sz w:val="24"/>
          <w:szCs w:val="24"/>
        </w:rPr>
      </w:pPr>
      <w:r w:rsidRPr="00852F41">
        <w:rPr>
          <w:b w:val="0"/>
          <w:bCs/>
          <w:iCs/>
          <w:sz w:val="24"/>
          <w:szCs w:val="24"/>
        </w:rPr>
        <w:t xml:space="preserve">- </w:t>
      </w:r>
      <w:r w:rsidRPr="00852F41">
        <w:rPr>
          <w:b w:val="0"/>
          <w:bCs/>
          <w:sz w:val="24"/>
          <w:szCs w:val="24"/>
        </w:rPr>
        <w:t>az egészséges táplálkozás követelményének megfelelő étkeztetést a külön jogszabályban meghatározottak szerint.</w:t>
      </w:r>
    </w:p>
    <w:p w:rsidR="00852F41" w:rsidRPr="00852F41" w:rsidRDefault="00852F41" w:rsidP="00852F41">
      <w:pPr>
        <w:pStyle w:val="Szvegtrzs2"/>
        <w:spacing w:after="0" w:line="240" w:lineRule="auto"/>
      </w:pP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>A gondozási-nevelési részleg vezető feladata, hogy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lastRenderedPageBreak/>
        <w:t xml:space="preserve">- a részleget az intézményvezető, valamint az intézmény szakmai tevékenységét, az intézmény működési rendjét meghatározó dokumentumok szerint vezesse, 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ab/>
        <w:t xml:space="preserve">- szervezze a gondozási-nevelési részleg mindennapi tevékenységét, 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 xml:space="preserve">- irányítsa és figyelemmel kísérje a gondozási-nevelési részleg szakmai tevékenységét, s a végzett munkáról beszámoljon az intézményvezető felé, 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>- ellássa a közvetlen irányítása alatt álló munkakörök tekintetében azokat a munkaügyi feladatokat, melyek ellátására az intézményvezető felhatalmazta, illetve utasította,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>- folyamatosan ellenőrzi a részlegének szakmai működését,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>- közreműködik új gondozási, nevelési módszerek bevezetésében, e témakörben tapasztalatcserét folytat az intézményvezetővel, s más intézményekkel.</w:t>
      </w:r>
    </w:p>
    <w:p w:rsidR="00852F41" w:rsidRPr="00852F41" w:rsidRDefault="00852F41" w:rsidP="00852F41">
      <w:pPr>
        <w:pStyle w:val="Szvegtrzs2"/>
        <w:spacing w:after="0" w:line="240" w:lineRule="auto"/>
        <w:rPr>
          <w:b/>
        </w:rPr>
      </w:pPr>
    </w:p>
    <w:p w:rsidR="00852F41" w:rsidRPr="00852F41" w:rsidRDefault="00852F41" w:rsidP="00852F41">
      <w:pPr>
        <w:pStyle w:val="Szvegtrzs2"/>
        <w:spacing w:after="0" w:line="240" w:lineRule="auto"/>
        <w:rPr>
          <w:b/>
        </w:rPr>
      </w:pPr>
      <w:r w:rsidRPr="00852F41">
        <w:rPr>
          <w:b/>
        </w:rPr>
        <w:t>1.3. A gazdasági részleg</w:t>
      </w:r>
    </w:p>
    <w:p w:rsidR="00852F41" w:rsidRPr="00852F41" w:rsidRDefault="00852F41" w:rsidP="00852F41">
      <w:pPr>
        <w:pStyle w:val="Szvegtrzs2"/>
        <w:spacing w:after="0" w:line="240" w:lineRule="auto"/>
      </w:pP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>A gazdasági részleg élén a gazdasági vezető áll.</w:t>
      </w:r>
    </w:p>
    <w:p w:rsidR="00852F41" w:rsidRPr="00852F41" w:rsidRDefault="00852F41" w:rsidP="00852F41">
      <w:pPr>
        <w:pStyle w:val="Szvegtrzs2"/>
        <w:spacing w:after="0" w:line="240" w:lineRule="auto"/>
      </w:pP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>A gazdasági részleg feladata: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ab/>
        <w:t xml:space="preserve">- az intézmény gazdálkodásával kapcsolatos szabályozások szerinti feladatellátás, 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 xml:space="preserve">- az </w:t>
      </w:r>
      <w:proofErr w:type="gramStart"/>
      <w:r w:rsidRPr="00852F41">
        <w:t>intézmény alapító</w:t>
      </w:r>
      <w:proofErr w:type="gramEnd"/>
      <w:r w:rsidRPr="00852F41">
        <w:t xml:space="preserve"> okiratában meghatározott feladatok ellátásának pénzügyi bonyolítása, 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 xml:space="preserve">- az intézmény éves működésével kapcsolatos kiadások és bevételek tervezési feladatainak ellátása, 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ab/>
        <w:t>- az intézmény gazdálkodásának könyvelési feladatainak ellátása,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 xml:space="preserve">- az intézmény gazdálkodásával kapcsolatos tájékoztatási, beszámolási tevékenységek végrehajtása, 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ab/>
        <w:t xml:space="preserve">- </w:t>
      </w:r>
      <w:proofErr w:type="gramStart"/>
      <w:r w:rsidRPr="00852F41">
        <w:t>információ szolgáltatás</w:t>
      </w:r>
      <w:proofErr w:type="gramEnd"/>
      <w:r w:rsidRPr="00852F41">
        <w:t xml:space="preserve"> a vezetés és a fenntartó felé,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ab/>
        <w:t>- a beszerzések, beruházások bonyolítása,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ab/>
        <w:t xml:space="preserve">- a leltározási és értékelési feladatok ellátása, 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ab/>
        <w:t>- a selejtezési tevékenység végrehajtása,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ab/>
        <w:t xml:space="preserve">- a pénztárkezelés, 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ab/>
        <w:t xml:space="preserve">- a pénzintézeten keresztül történő pénzforgalom bonyolítása, 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ab/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>A gazdasági vezető feladata, hogy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 xml:space="preserve">- a részleget az intézményvezető, valamint az intézmény pénzügyi-gazdálkodási tevékenységét meghatározó dokumentumok szerint vezesse, 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ab/>
        <w:t xml:space="preserve">- szervezze a gazdálkodási részleg tevékenységét, 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 xml:space="preserve">- irányítsa és figyelemmel kísérje a gazdasági részleg szakmai tevékenységét, s a végzett munkáról beszámoljon az intézményvezető felé, 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>- ellássa a közvetlen irányítása alatt álló munkakörök tekintetében azokat a munkaügyi feladatokat, melyek ellátására az intézményvezető felhatalmazta, illetve utasította,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>- folyamatosan ellenőrizze a részlegének szakmai működését,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>- ellássa a pénzgazdálkodással kapcsolatos feladatait,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 xml:space="preserve">- közvetlenül felügyelje a gazdálkodás szabályszerűségét, 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>- irányítsa a gazdaságos működés elérése érdekében teendő feladatokat, (kialakítja a gazdasági számítások elvégzésének rendjét, a hatékonyság figyelésének eszközeit, módját),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>- elvégzi a pénzügyi ellenőrzést.</w:t>
      </w:r>
    </w:p>
    <w:p w:rsidR="00852F41" w:rsidRPr="00852F41" w:rsidRDefault="00852F41" w:rsidP="00852F41">
      <w:pPr>
        <w:pStyle w:val="Szvegtrzs2"/>
        <w:spacing w:after="0" w:line="240" w:lineRule="auto"/>
      </w:pPr>
    </w:p>
    <w:p w:rsidR="00852F41" w:rsidRPr="00852F41" w:rsidRDefault="00852F41" w:rsidP="00852F41">
      <w:pPr>
        <w:pStyle w:val="Szvegtrzs2"/>
        <w:spacing w:after="0" w:line="240" w:lineRule="auto"/>
        <w:rPr>
          <w:b/>
        </w:rPr>
      </w:pPr>
      <w:r w:rsidRPr="00852F41">
        <w:rPr>
          <w:b/>
        </w:rPr>
        <w:t>1.4. Az élelmezési részleg</w:t>
      </w:r>
    </w:p>
    <w:p w:rsidR="00852F41" w:rsidRPr="00852F41" w:rsidRDefault="00852F41" w:rsidP="00852F41">
      <w:pPr>
        <w:pStyle w:val="Szvegtrzs2"/>
        <w:spacing w:after="0" w:line="240" w:lineRule="auto"/>
        <w:rPr>
          <w:b/>
        </w:rPr>
      </w:pP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>Az élelmezési részleg élén az élelmezésvezető áll.</w:t>
      </w:r>
    </w:p>
    <w:p w:rsidR="00852F41" w:rsidRDefault="00852F41" w:rsidP="00852F41">
      <w:pPr>
        <w:pStyle w:val="Szvegtrzs2"/>
        <w:spacing w:after="0" w:line="240" w:lineRule="auto"/>
      </w:pPr>
    </w:p>
    <w:p w:rsidR="00493A5F" w:rsidRPr="00852F41" w:rsidRDefault="00493A5F" w:rsidP="00852F41">
      <w:pPr>
        <w:pStyle w:val="Szvegtrzs2"/>
        <w:spacing w:after="0" w:line="240" w:lineRule="auto"/>
      </w:pP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lastRenderedPageBreak/>
        <w:t>Az élelmezési részleg feladata: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 xml:space="preserve">- az </w:t>
      </w:r>
      <w:proofErr w:type="gramStart"/>
      <w:r w:rsidRPr="00852F41">
        <w:t>intézmény élelmezési</w:t>
      </w:r>
      <w:proofErr w:type="gramEnd"/>
      <w:r w:rsidRPr="00852F41">
        <w:t xml:space="preserve"> tevékenységgel kapcsolatos szabályozások szerinti feladatellátás, 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 xml:space="preserve">- az </w:t>
      </w:r>
      <w:proofErr w:type="gramStart"/>
      <w:r w:rsidRPr="00852F41">
        <w:t>intézmény alapító</w:t>
      </w:r>
      <w:proofErr w:type="gramEnd"/>
      <w:r w:rsidRPr="00852F41">
        <w:t xml:space="preserve"> okiratában meghatározott feladatok ellátása érdekében az étkeztetési tevékenység lebonyolítása, 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 xml:space="preserve">- az élelmezési anyagok beszerzése, átvétele, tárolása, 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 xml:space="preserve">- az élelmezési anyagok kiadása, 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 xml:space="preserve">- az étrend összeállítása, 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 xml:space="preserve">- </w:t>
      </w:r>
      <w:proofErr w:type="gramStart"/>
      <w:r w:rsidRPr="00852F41">
        <w:t>a</w:t>
      </w:r>
      <w:proofErr w:type="gramEnd"/>
      <w:r w:rsidRPr="00852F41">
        <w:t xml:space="preserve"> ételek elkészítése, és kiadása, 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 xml:space="preserve">- az ételek megfelelő összetételben történő összeállítása, a változatosság és az idényszerűség követelményének érvényesítése, 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>- az élelmezéssel kapcsolatos adminisztrációs feladatok elkészítése (anyagkiszabás, étkezők nyilvántartása stb.)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>- az intézmény élelmezési tevékenységével kapcsolatos analitikus könyvelési és feladási feladatainak ellátása,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 xml:space="preserve">- az </w:t>
      </w:r>
      <w:proofErr w:type="gramStart"/>
      <w:r w:rsidRPr="00852F41">
        <w:t>intézmény élelmezési</w:t>
      </w:r>
      <w:proofErr w:type="gramEnd"/>
      <w:r w:rsidRPr="00852F41">
        <w:t xml:space="preserve"> tevékenységével kapcsolatos tájékoztatási feladatok,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ab/>
        <w:t xml:space="preserve">- </w:t>
      </w:r>
      <w:proofErr w:type="gramStart"/>
      <w:r w:rsidRPr="00852F41">
        <w:t>információ szolgáltatás</w:t>
      </w:r>
      <w:proofErr w:type="gramEnd"/>
      <w:r w:rsidRPr="00852F41">
        <w:t xml:space="preserve"> a vezetés és a fenntartó felé,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ab/>
        <w:t xml:space="preserve">- a részleghez tartozó leltározási és értékelési feladatok ellátása, 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ab/>
        <w:t>- a részleghez tartozó selejtezési tevékenység végrehajtása.</w:t>
      </w:r>
    </w:p>
    <w:p w:rsidR="00852F41" w:rsidRPr="00852F41" w:rsidRDefault="00852F41" w:rsidP="00852F41">
      <w:pPr>
        <w:pStyle w:val="Szvegtrzs2"/>
        <w:spacing w:after="0" w:line="240" w:lineRule="auto"/>
      </w:pPr>
    </w:p>
    <w:p w:rsidR="00852F41" w:rsidRPr="00852F41" w:rsidRDefault="00852F41" w:rsidP="00852F41">
      <w:pPr>
        <w:pStyle w:val="Szvegtrzs2"/>
        <w:spacing w:after="0" w:line="240" w:lineRule="auto"/>
        <w:rPr>
          <w:b/>
        </w:rPr>
      </w:pPr>
      <w:r w:rsidRPr="00852F41">
        <w:rPr>
          <w:b/>
        </w:rPr>
        <w:t>Az élelmezésvezető feladata, hogy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 xml:space="preserve">- a részleget az intézményvezető, valamint az intézmény élelmezési előírásai szerint vezesse, 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ab/>
        <w:t xml:space="preserve">- szervezze az élelmezési részleg tevékenységét, 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 xml:space="preserve">- irányítsa és figyelemmel kísérje az élelmezési részleg szakmai tevékenységét, s a végzett munkáról beszámoljon az intézményvezető felé, 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>- ellássa a közvetlen irányítása alatt álló munkakörök tekintetében azokat a munkaügyi feladatokat, melyek ellátására az intézményvezető felhatalmazta, illetve utasította,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>- folyamatosan ellenőrizze a részlegének szakmai működését,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>- ellássa az anyagbeszerzés szervezésével, irányításával kapcsolatos feladatait,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 xml:space="preserve">- közvetlenül felügyelje a beszerzések szabályszerűségét, gazdaságosságát, 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>- figyelembe vegye az ellátottak igényeit az étlapok összeállításakor.</w:t>
      </w:r>
    </w:p>
    <w:p w:rsidR="00852F41" w:rsidRPr="00852F41" w:rsidRDefault="00852F41" w:rsidP="00852F41">
      <w:pPr>
        <w:pStyle w:val="Szvegtrzs2"/>
        <w:spacing w:after="0" w:line="240" w:lineRule="auto"/>
      </w:pPr>
    </w:p>
    <w:p w:rsidR="00852F41" w:rsidRPr="00852F41" w:rsidRDefault="00852F41" w:rsidP="00852F41">
      <w:pPr>
        <w:pStyle w:val="Szvegtrzs2"/>
        <w:spacing w:after="0" w:line="240" w:lineRule="auto"/>
        <w:rPr>
          <w:b/>
        </w:rPr>
      </w:pPr>
      <w:r w:rsidRPr="00852F41">
        <w:rPr>
          <w:b/>
        </w:rPr>
        <w:t>1.5. A műszaki részleg</w:t>
      </w:r>
    </w:p>
    <w:p w:rsidR="00852F41" w:rsidRPr="00852F41" w:rsidRDefault="00852F41" w:rsidP="00852F41">
      <w:pPr>
        <w:pStyle w:val="Szvegtrzs2"/>
        <w:spacing w:after="0" w:line="240" w:lineRule="auto"/>
      </w:pP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>A műszaki részleg élén az intézményvezető áll.</w:t>
      </w:r>
    </w:p>
    <w:p w:rsidR="00852F41" w:rsidRPr="00852F41" w:rsidRDefault="00852F41" w:rsidP="00852F41">
      <w:pPr>
        <w:pStyle w:val="Szvegtrzs2"/>
        <w:spacing w:after="0" w:line="240" w:lineRule="auto"/>
      </w:pP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>A műszaki részleg feladata: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ab/>
        <w:t>- az intézmény karbantartási feladatainak ellátása,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ab/>
        <w:t>- az intézmény területén kisebb festési feladatok ellátása,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ab/>
        <w:t xml:space="preserve">- a karbantartás jellegű kőműves munkák elvégzése, 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 xml:space="preserve"> </w:t>
      </w:r>
      <w:r w:rsidRPr="00852F41">
        <w:tab/>
        <w:t xml:space="preserve">- a fűtési berendezések biztonságos üzemeltetési feltételeinek folyamatos biztosítása, 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 xml:space="preserve">- az elektromos hálózat állapotának figyelemmel kísérése, szükség szerint hibaelhárítás, 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ab/>
        <w:t>- a víz- és szennyvízvezeték rendszer állapotának karbantartása, dugulás elhárítás stb.,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ab/>
        <w:t xml:space="preserve">- az intézmény udvarának karbantartása, 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 xml:space="preserve">- a tűzvédelmi és balesetvédelmi feladatok ellátása, illetve azok szervezésében való közreműködés, 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ab/>
        <w:t>- szállítási tevékenység ellátása,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ab/>
        <w:t>- takarítási, mosási, varrási feladatok,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ab/>
        <w:t xml:space="preserve">- </w:t>
      </w:r>
      <w:proofErr w:type="gramStart"/>
      <w:r w:rsidRPr="00852F41">
        <w:t>információ szolgáltatás</w:t>
      </w:r>
      <w:proofErr w:type="gramEnd"/>
      <w:r w:rsidRPr="00852F41">
        <w:t xml:space="preserve"> a vezetés és a fenntartó felé,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ab/>
        <w:t>- a beszerzések, beruházások bonyolítása,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ab/>
        <w:t xml:space="preserve">- a részleggel kapcsolatos leltározási feladatokban való részvétel, 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lastRenderedPageBreak/>
        <w:tab/>
        <w:t>- a részleggel kapcsolatos selejtezési tevékenység végrehajtása.</w:t>
      </w:r>
    </w:p>
    <w:p w:rsidR="00852F41" w:rsidRPr="00852F41" w:rsidRDefault="00852F41" w:rsidP="00852F41">
      <w:pPr>
        <w:pStyle w:val="Szvegtrzs2"/>
        <w:spacing w:after="0" w:line="240" w:lineRule="auto"/>
      </w:pP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>A vezetőjének feladata, hogy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 xml:space="preserve">- a részleget az intézmény pénzügyi-gazdálkodási tevékenységét meghatározó dokumentumok szerint vezesse, 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ab/>
        <w:t xml:space="preserve">- szervezze a műszaki részleg tevékenységét, 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 xml:space="preserve">- irányítsa és figyelemmel kísérje a műszaki részleg szakmai tevékenységét 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>- folyamatosan ellenőrizze a részlegének szakmai működését.</w:t>
      </w:r>
    </w:p>
    <w:p w:rsidR="00852F41" w:rsidRPr="00852F41" w:rsidRDefault="00852F41" w:rsidP="00852F41">
      <w:pPr>
        <w:pStyle w:val="Szvegtrzs2"/>
        <w:spacing w:after="0" w:line="240" w:lineRule="auto"/>
      </w:pPr>
    </w:p>
    <w:p w:rsidR="00852F41" w:rsidRPr="00852F41" w:rsidRDefault="00852F41" w:rsidP="00852F41">
      <w:pPr>
        <w:pStyle w:val="Szvegtrzs2"/>
        <w:spacing w:after="0" w:line="240" w:lineRule="auto"/>
      </w:pPr>
    </w:p>
    <w:p w:rsidR="00852F41" w:rsidRPr="00852F41" w:rsidRDefault="00852F41" w:rsidP="00852F41">
      <w:pPr>
        <w:pStyle w:val="Szvegtrzs2"/>
        <w:spacing w:after="0" w:line="240" w:lineRule="auto"/>
        <w:rPr>
          <w:b/>
        </w:rPr>
      </w:pPr>
      <w:r w:rsidRPr="00852F41">
        <w:rPr>
          <w:b/>
        </w:rPr>
        <w:t>2. Az intézmény szervezeti felépítési és működési rendszere, ezen belül a szervezeti egységek, telephelyek megnevezése</w:t>
      </w:r>
    </w:p>
    <w:p w:rsidR="00852F41" w:rsidRPr="00852F41" w:rsidRDefault="00852F41" w:rsidP="00852F41">
      <w:pPr>
        <w:pStyle w:val="Szvegtrzs2"/>
        <w:spacing w:after="0" w:line="240" w:lineRule="auto"/>
      </w:pPr>
    </w:p>
    <w:p w:rsidR="00852F41" w:rsidRPr="00852F41" w:rsidRDefault="00852F41" w:rsidP="00852F41">
      <w:pPr>
        <w:pStyle w:val="Szvegtrzs2"/>
        <w:spacing w:after="0" w:line="240" w:lineRule="auto"/>
      </w:pP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>2.1. A költségvetési szerv szervezeti felépítése, struktúrája a következő: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070"/>
        <w:gridCol w:w="3070"/>
        <w:gridCol w:w="3070"/>
      </w:tblGrid>
      <w:tr w:rsidR="00852F41" w:rsidRPr="00852F41" w:rsidTr="00E11FAD">
        <w:tc>
          <w:tcPr>
            <w:tcW w:w="307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852F41">
              <w:rPr>
                <w:rFonts w:ascii="Times New Roman" w:hAnsi="Times New Roman" w:cs="Times New Roman"/>
                <w:i/>
                <w:szCs w:val="24"/>
              </w:rPr>
              <w:t>Lehetséges szervezeti szintek</w:t>
            </w:r>
          </w:p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852F41">
              <w:rPr>
                <w:rFonts w:ascii="Times New Roman" w:hAnsi="Times New Roman" w:cs="Times New Roman"/>
                <w:i/>
                <w:szCs w:val="24"/>
              </w:rPr>
              <w:t>(1)</w:t>
            </w:r>
          </w:p>
        </w:tc>
        <w:tc>
          <w:tcPr>
            <w:tcW w:w="3070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852F41">
              <w:rPr>
                <w:rFonts w:ascii="Times New Roman" w:hAnsi="Times New Roman" w:cs="Times New Roman"/>
                <w:i/>
                <w:szCs w:val="24"/>
              </w:rPr>
              <w:t xml:space="preserve">A szervezeti szintnek </w:t>
            </w:r>
          </w:p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852F41">
              <w:rPr>
                <w:rFonts w:ascii="Times New Roman" w:hAnsi="Times New Roman" w:cs="Times New Roman"/>
                <w:i/>
                <w:szCs w:val="24"/>
              </w:rPr>
              <w:t>megfelelő lehetséges</w:t>
            </w:r>
          </w:p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852F41">
              <w:rPr>
                <w:rFonts w:ascii="Times New Roman" w:hAnsi="Times New Roman" w:cs="Times New Roman"/>
                <w:i/>
                <w:szCs w:val="24"/>
              </w:rPr>
              <w:t xml:space="preserve"> vezető beosztások (2)</w:t>
            </w:r>
          </w:p>
        </w:tc>
        <w:tc>
          <w:tcPr>
            <w:tcW w:w="3070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852F41">
              <w:rPr>
                <w:rFonts w:ascii="Times New Roman" w:hAnsi="Times New Roman" w:cs="Times New Roman"/>
                <w:i/>
                <w:szCs w:val="24"/>
              </w:rPr>
              <w:t xml:space="preserve">A konkrét </w:t>
            </w:r>
          </w:p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852F41">
              <w:rPr>
                <w:rFonts w:ascii="Times New Roman" w:hAnsi="Times New Roman" w:cs="Times New Roman"/>
                <w:i/>
                <w:szCs w:val="24"/>
              </w:rPr>
              <w:t>vezetői beosztások</w:t>
            </w:r>
          </w:p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852F41">
              <w:rPr>
                <w:rFonts w:ascii="Times New Roman" w:hAnsi="Times New Roman" w:cs="Times New Roman"/>
                <w:i/>
                <w:szCs w:val="24"/>
              </w:rPr>
              <w:t>megnevezés (3)</w:t>
            </w:r>
          </w:p>
        </w:tc>
      </w:tr>
      <w:tr w:rsidR="00852F41" w:rsidRPr="00852F41" w:rsidTr="00E11FAD">
        <w:tc>
          <w:tcPr>
            <w:tcW w:w="30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1. Magasabb vezetői szint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Intézményvezető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Intézményvezető</w:t>
            </w:r>
          </w:p>
        </w:tc>
      </w:tr>
      <w:tr w:rsidR="00852F41" w:rsidRPr="00852F41" w:rsidTr="00E11FAD">
        <w:tc>
          <w:tcPr>
            <w:tcW w:w="30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2. Középvezetői szint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Intézményvezető-helyettes: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Intézményvezető-helyettes</w:t>
            </w:r>
          </w:p>
        </w:tc>
      </w:tr>
      <w:tr w:rsidR="00852F41" w:rsidRPr="00852F41" w:rsidTr="00E11FAD">
        <w:tc>
          <w:tcPr>
            <w:tcW w:w="3070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Szervezeti egységek vezetői: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Gondozási-nevelési részleg vezető: gondozási-nevelési részleg vezető</w:t>
            </w:r>
          </w:p>
        </w:tc>
      </w:tr>
      <w:tr w:rsidR="00852F41" w:rsidRPr="00852F41" w:rsidTr="00E11FAD">
        <w:trPr>
          <w:cantSplit/>
        </w:trPr>
        <w:tc>
          <w:tcPr>
            <w:tcW w:w="307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70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7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Gazdasági és műszaki részleg vezető: gazdasági vezető</w:t>
            </w:r>
          </w:p>
        </w:tc>
      </w:tr>
      <w:tr w:rsidR="00852F41" w:rsidRPr="00852F41" w:rsidTr="00E11FAD">
        <w:trPr>
          <w:cantSplit/>
        </w:trPr>
        <w:tc>
          <w:tcPr>
            <w:tcW w:w="307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70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Élelmezési részleg vezető:</w:t>
            </w:r>
          </w:p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Élelmezésvezető</w:t>
            </w:r>
          </w:p>
        </w:tc>
      </w:tr>
    </w:tbl>
    <w:p w:rsidR="00852F41" w:rsidRPr="00852F41" w:rsidRDefault="00852F41" w:rsidP="00852F41">
      <w:pPr>
        <w:pStyle w:val="Szvegtrzs3"/>
        <w:spacing w:after="0"/>
        <w:rPr>
          <w:sz w:val="24"/>
          <w:szCs w:val="24"/>
        </w:rPr>
      </w:pPr>
    </w:p>
    <w:p w:rsidR="00852F41" w:rsidRPr="00852F41" w:rsidRDefault="00852F41" w:rsidP="00852F41">
      <w:pPr>
        <w:pStyle w:val="Szvegtrzs3"/>
        <w:spacing w:after="0"/>
        <w:rPr>
          <w:sz w:val="24"/>
          <w:szCs w:val="24"/>
        </w:rPr>
      </w:pPr>
      <w:r w:rsidRPr="00852F41">
        <w:rPr>
          <w:sz w:val="24"/>
          <w:szCs w:val="24"/>
        </w:rPr>
        <w:br w:type="page"/>
      </w:r>
      <w:r w:rsidRPr="00852F41">
        <w:rPr>
          <w:sz w:val="24"/>
          <w:szCs w:val="24"/>
        </w:rPr>
        <w:lastRenderedPageBreak/>
        <w:t>2.2. Az egyes vezetői szintekhez tartozó munkakörök és a munkakörökben foglalkoztatható létszám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W w:w="9375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481"/>
        <w:gridCol w:w="2572"/>
        <w:gridCol w:w="2270"/>
        <w:gridCol w:w="2052"/>
      </w:tblGrid>
      <w:tr w:rsidR="00852F41" w:rsidRPr="00852F41" w:rsidTr="00E11FAD">
        <w:tc>
          <w:tcPr>
            <w:tcW w:w="24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852F41">
              <w:rPr>
                <w:rFonts w:ascii="Times New Roman" w:hAnsi="Times New Roman" w:cs="Times New Roman"/>
                <w:i/>
                <w:szCs w:val="24"/>
              </w:rPr>
              <w:t>Vezetői szinthez</w:t>
            </w:r>
          </w:p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852F41">
              <w:rPr>
                <w:rFonts w:ascii="Times New Roman" w:hAnsi="Times New Roman" w:cs="Times New Roman"/>
                <w:i/>
                <w:szCs w:val="24"/>
              </w:rPr>
              <w:t>tartozó</w:t>
            </w:r>
          </w:p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852F41">
              <w:rPr>
                <w:rFonts w:ascii="Times New Roman" w:hAnsi="Times New Roman" w:cs="Times New Roman"/>
                <w:i/>
                <w:szCs w:val="24"/>
              </w:rPr>
              <w:t>beosztások*</w:t>
            </w:r>
          </w:p>
        </w:tc>
        <w:tc>
          <w:tcPr>
            <w:tcW w:w="25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52F41" w:rsidRPr="00852F41" w:rsidRDefault="00852F41" w:rsidP="00852F41">
            <w:pPr>
              <w:pStyle w:val="Szvegtrzs2"/>
              <w:spacing w:after="0" w:line="240" w:lineRule="auto"/>
              <w:rPr>
                <w:i/>
              </w:rPr>
            </w:pPr>
            <w:r w:rsidRPr="00852F41">
              <w:rPr>
                <w:i/>
              </w:rPr>
              <w:t>Vezetőknek</w:t>
            </w:r>
          </w:p>
          <w:p w:rsidR="00852F41" w:rsidRPr="00852F41" w:rsidRDefault="00852F41" w:rsidP="00852F41">
            <w:pPr>
              <w:pStyle w:val="Szvegtrzs2"/>
              <w:spacing w:after="0" w:line="240" w:lineRule="auto"/>
              <w:rPr>
                <w:i/>
              </w:rPr>
            </w:pPr>
            <w:r w:rsidRPr="00852F41">
              <w:rPr>
                <w:i/>
              </w:rPr>
              <w:t>közvetlenül</w:t>
            </w:r>
          </w:p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852F41">
              <w:rPr>
                <w:rFonts w:ascii="Times New Roman" w:hAnsi="Times New Roman" w:cs="Times New Roman"/>
                <w:i/>
                <w:szCs w:val="24"/>
              </w:rPr>
              <w:t>alárendelt</w:t>
            </w:r>
          </w:p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852F41">
              <w:rPr>
                <w:rFonts w:ascii="Times New Roman" w:hAnsi="Times New Roman" w:cs="Times New Roman"/>
                <w:i/>
                <w:szCs w:val="24"/>
              </w:rPr>
              <w:t>munkakörök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852F41">
              <w:rPr>
                <w:rFonts w:ascii="Times New Roman" w:hAnsi="Times New Roman" w:cs="Times New Roman"/>
                <w:i/>
                <w:szCs w:val="24"/>
              </w:rPr>
              <w:t>A munkakörökben foglalkoztatható</w:t>
            </w:r>
          </w:p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852F41">
              <w:rPr>
                <w:rFonts w:ascii="Times New Roman" w:hAnsi="Times New Roman" w:cs="Times New Roman"/>
                <w:i/>
                <w:szCs w:val="24"/>
              </w:rPr>
              <w:t>létszám</w:t>
            </w:r>
          </w:p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852F41">
              <w:rPr>
                <w:rFonts w:ascii="Times New Roman" w:hAnsi="Times New Roman" w:cs="Times New Roman"/>
                <w:i/>
                <w:szCs w:val="24"/>
              </w:rPr>
              <w:t>(munkakörönként)</w:t>
            </w:r>
          </w:p>
        </w:tc>
        <w:tc>
          <w:tcPr>
            <w:tcW w:w="20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852F41">
              <w:rPr>
                <w:rFonts w:ascii="Times New Roman" w:hAnsi="Times New Roman" w:cs="Times New Roman"/>
                <w:i/>
                <w:szCs w:val="24"/>
              </w:rPr>
              <w:t>Megjegyzés (teljes vagy részmunkakörre, csatolt munkakörre való hivatkozás)</w:t>
            </w:r>
          </w:p>
        </w:tc>
      </w:tr>
      <w:tr w:rsidR="00852F41" w:rsidRPr="00852F41" w:rsidTr="00E11FAD">
        <w:tc>
          <w:tcPr>
            <w:tcW w:w="2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Intézményvezető</w:t>
            </w:r>
          </w:p>
        </w:tc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05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 xml:space="preserve">Teljes </w:t>
            </w:r>
            <w:proofErr w:type="spellStart"/>
            <w:r w:rsidRPr="00852F41">
              <w:rPr>
                <w:rFonts w:ascii="Times New Roman" w:hAnsi="Times New Roman" w:cs="Times New Roman"/>
                <w:szCs w:val="24"/>
              </w:rPr>
              <w:t>munk.idős</w:t>
            </w:r>
            <w:proofErr w:type="spellEnd"/>
          </w:p>
        </w:tc>
      </w:tr>
      <w:tr w:rsidR="00852F41" w:rsidRPr="00852F41" w:rsidTr="00E11FAD">
        <w:tc>
          <w:tcPr>
            <w:tcW w:w="2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Intézményvezető-helyettes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05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Csatolt munkakör</w:t>
            </w:r>
          </w:p>
        </w:tc>
      </w:tr>
      <w:tr w:rsidR="00852F41" w:rsidRPr="00852F41" w:rsidTr="00E11FAD">
        <w:tc>
          <w:tcPr>
            <w:tcW w:w="2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Gondozási-nevelési részleg vezető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205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Csatolt munkakör</w:t>
            </w:r>
          </w:p>
        </w:tc>
      </w:tr>
      <w:tr w:rsidR="00852F41" w:rsidRPr="00852F41" w:rsidTr="00E11FAD">
        <w:tc>
          <w:tcPr>
            <w:tcW w:w="2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Gazdasági vezető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05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 xml:space="preserve">Összevont </w:t>
            </w:r>
            <w:proofErr w:type="spellStart"/>
            <w:r w:rsidRPr="00852F41">
              <w:rPr>
                <w:rFonts w:ascii="Times New Roman" w:hAnsi="Times New Roman" w:cs="Times New Roman"/>
                <w:szCs w:val="24"/>
              </w:rPr>
              <w:t>int.-ben</w:t>
            </w:r>
            <w:proofErr w:type="spellEnd"/>
          </w:p>
        </w:tc>
      </w:tr>
      <w:tr w:rsidR="00852F41" w:rsidRPr="00852F41" w:rsidTr="00E11FAD">
        <w:tc>
          <w:tcPr>
            <w:tcW w:w="2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Élelmezésvezető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05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Teljes munkaidős</w:t>
            </w:r>
          </w:p>
        </w:tc>
      </w:tr>
      <w:tr w:rsidR="00852F41" w:rsidRPr="00852F41" w:rsidTr="00E11FAD">
        <w:tc>
          <w:tcPr>
            <w:tcW w:w="24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Intézményvezető-helyettes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52F41" w:rsidRPr="00852F41" w:rsidTr="00E11FAD">
        <w:tc>
          <w:tcPr>
            <w:tcW w:w="2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Gondozási-nevelési részleg vezető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205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52F41" w:rsidRPr="00852F41" w:rsidTr="00E11FAD">
        <w:tc>
          <w:tcPr>
            <w:tcW w:w="2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Gazdasági vezető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05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52F41" w:rsidRPr="00852F41" w:rsidTr="00E11FAD">
        <w:tc>
          <w:tcPr>
            <w:tcW w:w="2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Élelmezésvezető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05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52F41" w:rsidRPr="00852F41" w:rsidTr="00E11FAD">
        <w:tc>
          <w:tcPr>
            <w:tcW w:w="24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Gondozási-nevelési részleg vezető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52F41" w:rsidRPr="00852F41" w:rsidTr="00E11FAD">
        <w:tc>
          <w:tcPr>
            <w:tcW w:w="24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kisgyermeknevelő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14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Teljes munkaidős</w:t>
            </w:r>
          </w:p>
        </w:tc>
      </w:tr>
      <w:tr w:rsidR="00852F41" w:rsidRPr="00852F41" w:rsidTr="00E11FAD">
        <w:tc>
          <w:tcPr>
            <w:tcW w:w="24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52F41" w:rsidRPr="00852F41" w:rsidTr="00E11FAD">
        <w:tc>
          <w:tcPr>
            <w:tcW w:w="24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52F41" w:rsidRPr="00852F41" w:rsidTr="00E11FAD">
        <w:tc>
          <w:tcPr>
            <w:tcW w:w="24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Orvos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 xml:space="preserve">Rész </w:t>
            </w:r>
            <w:proofErr w:type="spellStart"/>
            <w:r w:rsidRPr="00852F41">
              <w:rPr>
                <w:rFonts w:ascii="Times New Roman" w:hAnsi="Times New Roman" w:cs="Times New Roman"/>
                <w:szCs w:val="24"/>
              </w:rPr>
              <w:t>munk.idős</w:t>
            </w:r>
            <w:proofErr w:type="spellEnd"/>
          </w:p>
        </w:tc>
      </w:tr>
      <w:tr w:rsidR="00852F41" w:rsidRPr="00852F41" w:rsidTr="00E11FAD">
        <w:tc>
          <w:tcPr>
            <w:tcW w:w="24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Gyógypedagógus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52F41" w:rsidRPr="00852F41" w:rsidTr="00E11FAD">
        <w:tc>
          <w:tcPr>
            <w:tcW w:w="24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Gyógytornász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52F41" w:rsidRPr="00852F41" w:rsidTr="00E11FAD">
        <w:tc>
          <w:tcPr>
            <w:tcW w:w="24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Takarító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Teljes munkaidős</w:t>
            </w:r>
          </w:p>
        </w:tc>
      </w:tr>
      <w:tr w:rsidR="00852F41" w:rsidRPr="00852F41" w:rsidTr="00E11FAD">
        <w:tc>
          <w:tcPr>
            <w:tcW w:w="24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Gazdasági vezető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 xml:space="preserve">Összevont </w:t>
            </w:r>
            <w:proofErr w:type="spellStart"/>
            <w:r w:rsidRPr="00852F41">
              <w:rPr>
                <w:rFonts w:ascii="Times New Roman" w:hAnsi="Times New Roman" w:cs="Times New Roman"/>
                <w:szCs w:val="24"/>
              </w:rPr>
              <w:t>int-ben</w:t>
            </w:r>
            <w:proofErr w:type="spellEnd"/>
          </w:p>
        </w:tc>
      </w:tr>
      <w:tr w:rsidR="00852F41" w:rsidRPr="00852F41" w:rsidTr="00E11FAD">
        <w:tc>
          <w:tcPr>
            <w:tcW w:w="24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Gazdasági ügyintéző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52F41" w:rsidRPr="00852F41" w:rsidTr="00E11FAD">
        <w:tc>
          <w:tcPr>
            <w:tcW w:w="24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Pénztáros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52F41" w:rsidRPr="00852F41" w:rsidTr="00E11FAD">
        <w:tc>
          <w:tcPr>
            <w:tcW w:w="24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Könyvelő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52F41" w:rsidRPr="00852F41" w:rsidTr="00E11FAD">
        <w:tc>
          <w:tcPr>
            <w:tcW w:w="24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Raktáros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52F41" w:rsidRPr="00852F41" w:rsidTr="00E11FAD">
        <w:tc>
          <w:tcPr>
            <w:tcW w:w="24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Élelmezésvezető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52F41" w:rsidRPr="00852F41" w:rsidTr="00E11FAD">
        <w:tc>
          <w:tcPr>
            <w:tcW w:w="24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Szakács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Teljes munkaidős</w:t>
            </w:r>
          </w:p>
        </w:tc>
      </w:tr>
      <w:tr w:rsidR="00852F41" w:rsidRPr="00852F41" w:rsidTr="00E11FAD">
        <w:tc>
          <w:tcPr>
            <w:tcW w:w="248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Konyhai kisegítő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 xml:space="preserve">Közmunka programos </w:t>
            </w:r>
            <w:proofErr w:type="spellStart"/>
            <w:r w:rsidRPr="00852F41">
              <w:rPr>
                <w:rFonts w:ascii="Times New Roman" w:hAnsi="Times New Roman" w:cs="Times New Roman"/>
                <w:szCs w:val="24"/>
              </w:rPr>
              <w:t>alkalm</w:t>
            </w:r>
            <w:proofErr w:type="spellEnd"/>
            <w:r w:rsidRPr="00852F41">
              <w:rPr>
                <w:rFonts w:ascii="Times New Roman" w:hAnsi="Times New Roman" w:cs="Times New Roman"/>
                <w:szCs w:val="24"/>
              </w:rPr>
              <w:t>.</w:t>
            </w:r>
          </w:p>
        </w:tc>
      </w:tr>
    </w:tbl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br w:type="page"/>
      </w:r>
      <w:r w:rsidRPr="00852F41">
        <w:rPr>
          <w:rFonts w:ascii="Times New Roman" w:hAnsi="Times New Roman" w:cs="Times New Roman"/>
          <w:szCs w:val="24"/>
        </w:rPr>
        <w:lastRenderedPageBreak/>
        <w:t>2.3. A szerv működési rendszere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szervet az intézményvezető irányítja, ő a legfelsőbb vezető.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szerven belül megtalálható: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- az alá- és fölérendeltség,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- illetve az azonos szinten belül a mellérendeltség.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szerven belül alá- és fölérendelt viszonyban működnek az egyes vezetői szintekhez tartozó: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 xml:space="preserve">- vezetők,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- illetve vezetőkhöz tartozó beosztottak.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Az azonos vezetői szinthez tartozó munkakörök között mellérendeltségi viszony van.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3. Az intézmény számlaszáma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proofErr w:type="gramStart"/>
      <w:r w:rsidRPr="00852F41">
        <w:rPr>
          <w:rFonts w:ascii="Times New Roman" w:hAnsi="Times New Roman" w:cs="Times New Roman"/>
          <w:szCs w:val="24"/>
        </w:rPr>
        <w:t>A  költségvetés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végrehajtására szolgáló számlaszámmal kapcsolatos adatok:</w:t>
      </w:r>
    </w:p>
    <w:p w:rsidR="00852F41" w:rsidRPr="00852F41" w:rsidRDefault="00852F41" w:rsidP="00EA749C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Számlaszám: </w:t>
      </w:r>
      <w:r w:rsidRPr="00852F41">
        <w:rPr>
          <w:rFonts w:ascii="Times New Roman" w:hAnsi="Times New Roman" w:cs="Times New Roman"/>
          <w:color w:val="FF0000"/>
        </w:rPr>
        <w:t>11744144-15815161</w:t>
      </w:r>
    </w:p>
    <w:p w:rsidR="00852F41" w:rsidRPr="00852F41" w:rsidRDefault="00852F41" w:rsidP="00EA749C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Munkaügyi Kp. </w:t>
      </w:r>
      <w:proofErr w:type="spellStart"/>
      <w:r w:rsidRPr="00852F41">
        <w:rPr>
          <w:rFonts w:ascii="Times New Roman" w:hAnsi="Times New Roman" w:cs="Times New Roman"/>
          <w:szCs w:val="24"/>
        </w:rPr>
        <w:t>Közfogl</w:t>
      </w:r>
      <w:proofErr w:type="spellEnd"/>
      <w:r w:rsidRPr="00852F41">
        <w:rPr>
          <w:rFonts w:ascii="Times New Roman" w:hAnsi="Times New Roman" w:cs="Times New Roman"/>
          <w:szCs w:val="24"/>
        </w:rPr>
        <w:t xml:space="preserve">. Tám. </w:t>
      </w:r>
      <w:proofErr w:type="spellStart"/>
      <w:r w:rsidRPr="00852F41">
        <w:rPr>
          <w:rFonts w:ascii="Times New Roman" w:hAnsi="Times New Roman" w:cs="Times New Roman"/>
          <w:szCs w:val="24"/>
        </w:rPr>
        <w:t>Alszámla</w:t>
      </w:r>
      <w:proofErr w:type="spellEnd"/>
      <w:r w:rsidRPr="00852F41">
        <w:rPr>
          <w:rFonts w:ascii="Times New Roman" w:hAnsi="Times New Roman" w:cs="Times New Roman"/>
          <w:szCs w:val="24"/>
        </w:rPr>
        <w:t xml:space="preserve">: </w:t>
      </w:r>
      <w:r w:rsidRPr="00852F41">
        <w:rPr>
          <w:rFonts w:ascii="Times New Roman" w:hAnsi="Times New Roman" w:cs="Times New Roman"/>
          <w:color w:val="FF0000"/>
        </w:rPr>
        <w:t>11744144-15815161-00100007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smartTag w:uri="urn:schemas-microsoft-com:office:smarttags" w:element="metricconverter">
        <w:smartTagPr>
          <w:attr w:name="ProductID" w:val="4. A"/>
        </w:smartTagPr>
        <w:r w:rsidRPr="00852F41">
          <w:rPr>
            <w:rFonts w:ascii="Times New Roman" w:hAnsi="Times New Roman" w:cs="Times New Roman"/>
            <w:b/>
            <w:szCs w:val="24"/>
          </w:rPr>
          <w:t>4. A</w:t>
        </w:r>
      </w:smartTag>
      <w:r w:rsidRPr="00852F41">
        <w:rPr>
          <w:rFonts w:ascii="Times New Roman" w:hAnsi="Times New Roman" w:cs="Times New Roman"/>
          <w:b/>
          <w:szCs w:val="24"/>
        </w:rPr>
        <w:t xml:space="preserve"> szerv általános forgalmi adó alanyisága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szerv ÁFA alanyisága: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EA749C">
      <w:pPr>
        <w:numPr>
          <w:ilvl w:val="0"/>
          <w:numId w:val="19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általános szabályok szerinti áfa alany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  <w:u w:val="single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  <w:u w:val="single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  <w:u w:val="single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2F41">
        <w:rPr>
          <w:rFonts w:ascii="Times New Roman" w:hAnsi="Times New Roman" w:cs="Times New Roman"/>
          <w:b/>
          <w:szCs w:val="24"/>
        </w:rPr>
        <w:br w:type="page"/>
      </w:r>
      <w:r w:rsidR="00493A5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IV. </w:t>
      </w:r>
      <w:proofErr w:type="gramStart"/>
      <w:r w:rsidRPr="00852F41">
        <w:rPr>
          <w:rFonts w:ascii="Times New Roman" w:hAnsi="Times New Roman" w:cs="Times New Roman"/>
          <w:b/>
          <w:sz w:val="28"/>
          <w:szCs w:val="28"/>
        </w:rPr>
        <w:t>A</w:t>
      </w:r>
      <w:proofErr w:type="gramEnd"/>
      <w:r w:rsidRPr="00852F41">
        <w:rPr>
          <w:rFonts w:ascii="Times New Roman" w:hAnsi="Times New Roman" w:cs="Times New Roman"/>
          <w:b/>
          <w:sz w:val="28"/>
          <w:szCs w:val="28"/>
        </w:rPr>
        <w:t xml:space="preserve"> vezetést segítő szervek, fórumok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Az intézményvezetést (beleértve a magasabb és a középszintű vezetést is) különböző szervek, fórumok, közösségek segítik annak érdekében, hogy az intézmény a munkahelyi demokrácia érvényesülése mellett történhessen.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vezetést a következő szervek, fórumok segítik: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- munkaértekezlet,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- részlegvezetői értekezlet,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- csoportértekezlet,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- dolgozói érdekképviseleti szervek.</w:t>
      </w:r>
    </w:p>
    <w:p w:rsidR="00852F41" w:rsidRPr="00852F41" w:rsidRDefault="00852F41" w:rsidP="00852F41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gondozottak érdekképviseleti fóruma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  <w:u w:val="single"/>
        </w:rPr>
      </w:pPr>
    </w:p>
    <w:p w:rsidR="00852F41" w:rsidRPr="00852F41" w:rsidRDefault="00852F41" w:rsidP="00852F41">
      <w:pPr>
        <w:tabs>
          <w:tab w:val="right" w:leader="dot" w:pos="8505"/>
        </w:tabs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smartTag w:uri="urn:schemas-microsoft-com:office:smarttags" w:element="metricconverter">
        <w:smartTagPr>
          <w:attr w:name="ProductID" w:val="1. A"/>
        </w:smartTagPr>
        <w:r w:rsidRPr="00852F41">
          <w:rPr>
            <w:rFonts w:ascii="Times New Roman" w:hAnsi="Times New Roman" w:cs="Times New Roman"/>
            <w:b/>
            <w:szCs w:val="24"/>
          </w:rPr>
          <w:t>1. A</w:t>
        </w:r>
      </w:smartTag>
      <w:r w:rsidRPr="00852F41">
        <w:rPr>
          <w:rFonts w:ascii="Times New Roman" w:hAnsi="Times New Roman" w:cs="Times New Roman"/>
          <w:b/>
          <w:szCs w:val="24"/>
        </w:rPr>
        <w:t xml:space="preserve"> munkaértekezlet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munkaértekezlet olyan fórum, melyen köteles részt venni valamennyi dolgozó.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munkaértekezletet évente legalább egy alkalommal össze kell hívni, melyről az intézményvezető jogosult és köteles gondoskodni.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Az értekezletre meg kell hívni az intézményfenntartó képviselőjét.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Az értekezlet napirendjét az intézményvezető állítja össze.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Évente egyszer a napirenden kötelezően szerepeltetni kell az intézmény működésével kapcsolatos beszámolónak, melyben ki kell térni a következőkre: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- a végzett munka ismertetésére, az ellátás színvonalának értékelésére,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- az etikával kapcsolatos körülményekre, állapot ismertetésre,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- az intézmény szakmai programjának értékelésére,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- az intézmény éves munkatervének teljesítésére,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- a dolgozók munkakörülményeinek alakulására.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dolgozók az értekezleten</w:t>
      </w:r>
    </w:p>
    <w:p w:rsidR="00852F41" w:rsidRPr="00852F41" w:rsidRDefault="00852F41" w:rsidP="00852F41">
      <w:pPr>
        <w:spacing w:after="0" w:line="240" w:lineRule="auto"/>
        <w:ind w:firstLine="708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szabadon elmondhatják véleményüket,</w:t>
      </w:r>
    </w:p>
    <w:p w:rsidR="00852F41" w:rsidRPr="00852F41" w:rsidRDefault="00852F41" w:rsidP="00852F41">
      <w:pPr>
        <w:spacing w:after="0" w:line="240" w:lineRule="auto"/>
        <w:ind w:firstLine="708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- kérdéseket tehetnek fel, </w:t>
      </w:r>
    </w:p>
    <w:p w:rsidR="00852F41" w:rsidRPr="00852F41" w:rsidRDefault="00852F41" w:rsidP="00852F41">
      <w:pPr>
        <w:spacing w:after="0" w:line="240" w:lineRule="auto"/>
        <w:ind w:firstLine="708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javaslatokat tehetnek.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Az intézményvezető kötelessége, hogy a dolgozók által feltett kérdésekre választ adjon. Amennyiben az intézményvezető dolgozó kérdésére nem </w:t>
      </w:r>
      <w:proofErr w:type="gramStart"/>
      <w:r w:rsidRPr="00852F41">
        <w:rPr>
          <w:rFonts w:ascii="Times New Roman" w:hAnsi="Times New Roman" w:cs="Times New Roman"/>
          <w:szCs w:val="24"/>
        </w:rPr>
        <w:t>tud  elfogadható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választ adni, úgy a kérdésre az értekezletet követő 8 munkanapon belül köteles írásban választ adni.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munkaértekezletről jegyzőkönyvet kell felvenni. A jegyzőkönyvet iktatni kell, majd az irattárba kell helyezni.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jegyzőkönyv nyilvános, abba a fenntartó, illetve a dolgozók szabadon betekinthetnek.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br w:type="page"/>
      </w:r>
      <w:r w:rsidRPr="00852F41">
        <w:rPr>
          <w:rFonts w:ascii="Times New Roman" w:hAnsi="Times New Roman" w:cs="Times New Roman"/>
          <w:b/>
          <w:szCs w:val="24"/>
        </w:rPr>
        <w:lastRenderedPageBreak/>
        <w:t>2. Részlegvezetői értekezlet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Az értekezleten köteles részt venni valamennyi részlegvezető.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A részlegvezetői értekezletet havonta legalább egy alkalommal </w:t>
      </w:r>
      <w:proofErr w:type="gramStart"/>
      <w:r w:rsidRPr="00852F41">
        <w:rPr>
          <w:rFonts w:ascii="Times New Roman" w:hAnsi="Times New Roman" w:cs="Times New Roman"/>
          <w:szCs w:val="24"/>
        </w:rPr>
        <w:t>( de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szükség szerint is) össze kell hívni, melyről az intézményvezető jogosult és köteles gondoskodni.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Az értekezlet napirendjét, témáit az intézményvezető állítja össze.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Az értekezlet célja, hogy a részlegvezetők: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 xml:space="preserve">- beszámoljanak a részlegük munkájáról,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 xml:space="preserve">- tájékoztatást adjanak az aktuális feladatokról, teendőkről,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 xml:space="preserve">- feltárják az üzemeltetési, intézményi feladatellátással kapcsolatos problémákat,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- javaslatokat tegyenek az ellátás színvonala emelése érdekében,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megbeszéljék azokat a feladatokat, melyek során tevékenységüket össze kell hangolni.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Az értekezletről feljegyzést, indokolt esetben jegyzőkönyvet kell felvenni. A feljegyzést, illetve a jegyzőkönyvet iktatni kell, majd az irattárba kell helyezni.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jegyzőkönyv nyilvános, abba a fenntartó, illetve a dolgozók szabadon betekinthetnek.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  <w:u w:val="single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smartTag w:uri="urn:schemas-microsoft-com:office:smarttags" w:element="metricconverter">
        <w:smartTagPr>
          <w:attr w:name="ProductID" w:val="3. A"/>
        </w:smartTagPr>
        <w:r w:rsidRPr="00852F41">
          <w:rPr>
            <w:rFonts w:ascii="Times New Roman" w:hAnsi="Times New Roman" w:cs="Times New Roman"/>
            <w:b/>
            <w:szCs w:val="24"/>
          </w:rPr>
          <w:t>3. A</w:t>
        </w:r>
      </w:smartTag>
      <w:r w:rsidRPr="00852F41">
        <w:rPr>
          <w:rFonts w:ascii="Times New Roman" w:hAnsi="Times New Roman" w:cs="Times New Roman"/>
          <w:b/>
          <w:szCs w:val="24"/>
        </w:rPr>
        <w:t xml:space="preserve"> csoportértekezlet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csoportértekezlet olyan fórum, melyen köteles részt venni valamennyi, a részleghez tartozó dolgozó.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csoportértekezletet legalább negyedévente össze kell hívni. Az összehívásról a részlegvezető gondoskodik. Az értekezletre az intézményvezetőt is meg kell hívni.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Az értekezlet témáját a részlegvezető állítja össze.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Az értekezlet célja, hogy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 xml:space="preserve">- értékeljék a részleg eddigi tevékenységét,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 xml:space="preserve">- megbeszéljék az aktuális feladatokat,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 xml:space="preserve">- megoldásokat keressenek a felmerülő problémákra,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- új </w:t>
      </w:r>
      <w:proofErr w:type="spellStart"/>
      <w:r w:rsidRPr="00852F41">
        <w:rPr>
          <w:rFonts w:ascii="Times New Roman" w:hAnsi="Times New Roman" w:cs="Times New Roman"/>
          <w:szCs w:val="24"/>
        </w:rPr>
        <w:t>feladatellátási</w:t>
      </w:r>
      <w:proofErr w:type="spellEnd"/>
      <w:r w:rsidRPr="00852F41">
        <w:rPr>
          <w:rFonts w:ascii="Times New Roman" w:hAnsi="Times New Roman" w:cs="Times New Roman"/>
          <w:szCs w:val="24"/>
        </w:rPr>
        <w:t xml:space="preserve"> módokat keressenek és találjanak, megbeszéljék az új módszerek tapasztalatait, eredményeit.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dolgozók az értekezleten</w:t>
      </w:r>
    </w:p>
    <w:p w:rsidR="00852F41" w:rsidRPr="00852F41" w:rsidRDefault="00852F41" w:rsidP="00852F41">
      <w:pPr>
        <w:spacing w:after="0" w:line="240" w:lineRule="auto"/>
        <w:ind w:firstLine="708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szabadon elmondhatják véleményüket,</w:t>
      </w:r>
    </w:p>
    <w:p w:rsidR="00852F41" w:rsidRPr="00852F41" w:rsidRDefault="00852F41" w:rsidP="00852F41">
      <w:pPr>
        <w:spacing w:after="0" w:line="240" w:lineRule="auto"/>
        <w:ind w:firstLine="708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- kérdéseket tehetnek fel, </w:t>
      </w:r>
    </w:p>
    <w:p w:rsidR="00852F41" w:rsidRPr="00852F41" w:rsidRDefault="00852F41" w:rsidP="00852F41">
      <w:pPr>
        <w:spacing w:after="0" w:line="240" w:lineRule="auto"/>
        <w:ind w:firstLine="708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javaslatokat tehetnek.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A részlegvezető kötelessége, hogy a dolgozók által feltett kérdésekre lehetőség szerint az értekezleten, illetve ha az nem lehetséges, akkor azt követően 8 napon belül választ adjon.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smartTag w:uri="urn:schemas-microsoft-com:office:smarttags" w:element="metricconverter">
        <w:smartTagPr>
          <w:attr w:name="ProductID" w:val="4. A"/>
        </w:smartTagPr>
        <w:r w:rsidRPr="00852F41">
          <w:rPr>
            <w:rFonts w:ascii="Times New Roman" w:hAnsi="Times New Roman" w:cs="Times New Roman"/>
            <w:b/>
            <w:szCs w:val="24"/>
          </w:rPr>
          <w:t>4. A</w:t>
        </w:r>
      </w:smartTag>
      <w:r w:rsidRPr="00852F41">
        <w:rPr>
          <w:rFonts w:ascii="Times New Roman" w:hAnsi="Times New Roman" w:cs="Times New Roman"/>
          <w:b/>
          <w:szCs w:val="24"/>
        </w:rPr>
        <w:t xml:space="preserve"> dolgozói érdekképviseleti szervek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Az intézmény vezetői együttműködnek a dolgozói érdekképviseleti szervekkel. Az intézményvezetők az együttműködés során támogatják e szervezetek működését.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Az intézményben Közalkalmazotti Képviselőt választanak, a dolgozói érdekképviselet megvalósítása céljából.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5. Gondozottak </w:t>
      </w:r>
      <w:proofErr w:type="gramStart"/>
      <w:r w:rsidRPr="00852F41">
        <w:rPr>
          <w:rFonts w:ascii="Times New Roman" w:hAnsi="Times New Roman" w:cs="Times New Roman"/>
          <w:b/>
          <w:szCs w:val="24"/>
        </w:rPr>
        <w:t>Érdekképviseleti  Fóruma</w:t>
      </w:r>
      <w:proofErr w:type="gramEnd"/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1./ </w:t>
      </w:r>
      <w:r w:rsidRPr="00852F41">
        <w:rPr>
          <w:rFonts w:ascii="Times New Roman" w:hAnsi="Times New Roman" w:cs="Times New Roman"/>
          <w:szCs w:val="24"/>
        </w:rPr>
        <w:t xml:space="preserve">Az Érdekképviseleti Fórum feladata, hogy az ellátást érintő kifogások orvoslása érdekében, és a gyermeki jogok sérelme, továbbá az intézmény dolgozói kötelezettség szegése esetén közvetlenül a </w:t>
      </w:r>
      <w:r w:rsidRPr="00852F41">
        <w:rPr>
          <w:rFonts w:ascii="Times New Roman" w:hAnsi="Times New Roman" w:cs="Times New Roman"/>
          <w:szCs w:val="24"/>
        </w:rPr>
        <w:lastRenderedPageBreak/>
        <w:t xml:space="preserve">Fórumhoz benyújtott panaszokat megvizsgálja és orvosolja, hatáskörébe tartozó ügyekben döntsön. További feladatairól a </w:t>
      </w:r>
      <w:proofErr w:type="spellStart"/>
      <w:r w:rsidRPr="00852F41">
        <w:rPr>
          <w:rFonts w:ascii="Times New Roman" w:hAnsi="Times New Roman" w:cs="Times New Roman"/>
          <w:szCs w:val="24"/>
        </w:rPr>
        <w:t>Gyv</w:t>
      </w:r>
      <w:proofErr w:type="spellEnd"/>
      <w:r w:rsidRPr="00852F41">
        <w:rPr>
          <w:rFonts w:ascii="Times New Roman" w:hAnsi="Times New Roman" w:cs="Times New Roman"/>
          <w:szCs w:val="24"/>
        </w:rPr>
        <w:t>. Tv. 35.§ (4) (5) bekezdése rendelkezik.</w:t>
      </w:r>
    </w:p>
    <w:p w:rsidR="00852F41" w:rsidRPr="00852F41" w:rsidRDefault="00852F41" w:rsidP="00EA749C">
      <w:pPr>
        <w:numPr>
          <w:ilvl w:val="0"/>
          <w:numId w:val="20"/>
        </w:numPr>
        <w:tabs>
          <w:tab w:val="left" w:pos="3525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Megtárgyalja az intézménybe élők panaszait, és intézkedést kezdeményez az intézményvezető felé.</w:t>
      </w:r>
    </w:p>
    <w:p w:rsidR="00852F41" w:rsidRPr="00852F41" w:rsidRDefault="00852F41" w:rsidP="00EA749C">
      <w:pPr>
        <w:numPr>
          <w:ilvl w:val="0"/>
          <w:numId w:val="20"/>
        </w:numPr>
        <w:tabs>
          <w:tab w:val="left" w:pos="3525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Tájékoztatást kérhet az intézményvezetőtől az ellátottakat érintő kérdésekben</w:t>
      </w: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2./ </w:t>
      </w:r>
      <w:r w:rsidRPr="00852F41">
        <w:rPr>
          <w:rFonts w:ascii="Times New Roman" w:hAnsi="Times New Roman" w:cs="Times New Roman"/>
          <w:szCs w:val="24"/>
        </w:rPr>
        <w:t>Egyetértési jogot gyakorol a házirend jóváhagyásánál</w:t>
      </w:r>
    </w:p>
    <w:p w:rsidR="00852F41" w:rsidRPr="00852F41" w:rsidRDefault="00852F41" w:rsidP="00EA749C">
      <w:pPr>
        <w:numPr>
          <w:ilvl w:val="0"/>
          <w:numId w:val="20"/>
        </w:numPr>
        <w:tabs>
          <w:tab w:val="left" w:pos="3525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előzetesen véleményezi az intézmény vezetője által készített dokumentumok közül a szakmai programot, az éves munkatervet, házirendet, az ellátottak részére készült tájékoztatókat.</w:t>
      </w: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3./ </w:t>
      </w:r>
      <w:r w:rsidRPr="00852F41">
        <w:rPr>
          <w:rFonts w:ascii="Times New Roman" w:hAnsi="Times New Roman" w:cs="Times New Roman"/>
          <w:szCs w:val="24"/>
        </w:rPr>
        <w:t xml:space="preserve">Hatáskörének hiányában intézkedést kezdeményez a hatáskörrel rendelkező szervnél </w:t>
      </w:r>
    </w:p>
    <w:p w:rsidR="00852F41" w:rsidRPr="00852F41" w:rsidRDefault="00852F41" w:rsidP="00EA749C">
      <w:pPr>
        <w:numPr>
          <w:ilvl w:val="0"/>
          <w:numId w:val="20"/>
        </w:numPr>
        <w:tabs>
          <w:tab w:val="left" w:pos="3525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Intézkedés megtételét kezdeményezheti a fenntartó felé, valamint más illetékes hatóságok, szervek felé amennyiben az intézmény működésével kapcsolatban jogszabálysértésre utaló jeleket észlel.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493A5F" w:rsidP="00852F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V. </w:t>
      </w:r>
      <w:proofErr w:type="gramStart"/>
      <w:r w:rsidR="00852F41" w:rsidRPr="00852F41">
        <w:rPr>
          <w:rFonts w:ascii="Times New Roman" w:hAnsi="Times New Roman" w:cs="Times New Roman"/>
          <w:b/>
          <w:sz w:val="28"/>
          <w:szCs w:val="28"/>
        </w:rPr>
        <w:t>A</w:t>
      </w:r>
      <w:proofErr w:type="gramEnd"/>
      <w:r w:rsidR="00852F41" w:rsidRPr="00852F41">
        <w:rPr>
          <w:rFonts w:ascii="Times New Roman" w:hAnsi="Times New Roman" w:cs="Times New Roman"/>
          <w:b/>
          <w:sz w:val="28"/>
          <w:szCs w:val="28"/>
        </w:rPr>
        <w:t xml:space="preserve"> működés egyes szabályai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smartTag w:uri="urn:schemas-microsoft-com:office:smarttags" w:element="metricconverter">
        <w:smartTagPr>
          <w:attr w:name="ProductID" w:val="1. A"/>
        </w:smartTagPr>
        <w:r w:rsidRPr="00852F41">
          <w:rPr>
            <w:rFonts w:ascii="Times New Roman" w:hAnsi="Times New Roman" w:cs="Times New Roman"/>
            <w:b/>
            <w:szCs w:val="24"/>
          </w:rPr>
          <w:t>1. A</w:t>
        </w:r>
      </w:smartTag>
      <w:r w:rsidRPr="00852F41">
        <w:rPr>
          <w:rFonts w:ascii="Times New Roman" w:hAnsi="Times New Roman" w:cs="Times New Roman"/>
          <w:b/>
          <w:szCs w:val="24"/>
        </w:rPr>
        <w:t xml:space="preserve"> munkaviszonyhoz kapcsolódó szabályok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1.1. A munkáltatói jogok gyakorlása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Az intézményvezető gyakorolja a munkáltatói jogokat, mely jogok egy részét jelen SZMSZ-ben, valamint az érintett vezető munkaköri leírásában meghatározottak szerint átruházhatja más vezetőkre.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munkáltatói jog gyakorlására vonatkozó szabályok: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az intézményvezető gyakorolja valamennyi intézményi foglalkoztatott esetében a következő jogokat: kinevezés, átsorolás, jogviszony módosítás, jogviszony megszüntetése, fegyelmi jogkör gyakorlása,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- a vezetők véleményének előzetes kikérését követően dönt: a tanulmányi </w:t>
      </w:r>
      <w:proofErr w:type="gramStart"/>
      <w:r w:rsidRPr="00852F41">
        <w:rPr>
          <w:rFonts w:ascii="Times New Roman" w:hAnsi="Times New Roman" w:cs="Times New Roman"/>
          <w:szCs w:val="24"/>
        </w:rPr>
        <w:t>szerződés kötésről</w:t>
      </w:r>
      <w:proofErr w:type="gramEnd"/>
      <w:r w:rsidRPr="00852F41">
        <w:rPr>
          <w:rFonts w:ascii="Times New Roman" w:hAnsi="Times New Roman" w:cs="Times New Roman"/>
          <w:szCs w:val="24"/>
        </w:rPr>
        <w:t>, túlmunka elrendeléséről, jutalmazásról, egyes rendszeres és nem rendszeres személyi juttatásokról (albérleti díj hozzájárulás, beiskolázási támogatás, üdülési támogatás stb.), fizetés nélküli szabadság engedélyezéséről,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a részlegvezetők az intézményvezető kérésére összeállítják a részlegükhöz tartozó dolgozó munkaköri leírás tervezetét, melyet az intézményvezető hagy jóvá,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a munkaköri leírásokat évente legalább 1 alkalommal aktualizálni kell.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 xml:space="preserve">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1.2. A vezetői utasítások rendje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dolgozók számára - az intézményi működés harmonikus és átlátható rendszere érdekében - utasítást az itt meghatározott szabályok figyelembevételével lehet adni: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- utasítást csak a közvetlen felettes adhat konkrét feladat ellátására, a végrehajtás módjára,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az intézményvezető a nem közvetlenül alárendelt dolgozónak adhat utasítást, de gondoskodnia kell arról, hogy ezen utasításról a dolgozó közvetlen felettesét is értesíteni.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1.3. Az intézményi helyettesítés rendje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Az intézményvezető köteles a munkaköri leírások rendszerét úgy kialakítani, hogy abban szerepeljen az, hogy mely munkakör milyen munkakört helyettesíthet.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helyettesítés elrendeléséről, figyelemmel kíséréséről az adott dolgozó közvetlen felettesének, vezetői szinten lévő dolgozó esetében az intézményvezetőnek, illetve helyettesének kell gondoskodnia.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1.4. A munkavállalókra vonatkozó általános szabályok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dolgozók kötelesek a munkaköri leírásuknak, valamint az intézmény belső szabályzataiban, valamint a szakmai irányelveknek, elvárásoknak megfelelően végezni feladatukat.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dolgozók kötelesek munkájukat:</w:t>
      </w:r>
    </w:p>
    <w:p w:rsidR="00852F41" w:rsidRPr="00852F41" w:rsidRDefault="00852F41" w:rsidP="00852F41">
      <w:pPr>
        <w:spacing w:after="0" w:line="240" w:lineRule="auto"/>
        <w:ind w:firstLine="708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az intézményvezető által meghatározott munkahelyen,</w:t>
      </w:r>
    </w:p>
    <w:p w:rsidR="00852F41" w:rsidRPr="00852F41" w:rsidRDefault="00852F41" w:rsidP="00852F41">
      <w:pPr>
        <w:spacing w:after="0" w:line="240" w:lineRule="auto"/>
        <w:ind w:firstLine="708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a számukra meghatározott munkarend szerint,</w:t>
      </w:r>
    </w:p>
    <w:p w:rsidR="00852F41" w:rsidRPr="00852F41" w:rsidRDefault="00852F41" w:rsidP="00852F41">
      <w:pPr>
        <w:spacing w:after="0" w:line="240" w:lineRule="auto"/>
        <w:ind w:firstLine="708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elvárható, és fokozottan javuló szakértelemmel, pontossággal,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a személyiségi jogokat és az adatvédelmi szabályokat (különös tekintettel az ellátottak és törvényes képviselőik személyi és egészségügyi, valamint vagyoni adataira) tiszteletben tartva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proofErr w:type="gramStart"/>
      <w:r w:rsidRPr="00852F41">
        <w:rPr>
          <w:rFonts w:ascii="Times New Roman" w:hAnsi="Times New Roman" w:cs="Times New Roman"/>
          <w:szCs w:val="24"/>
        </w:rPr>
        <w:t>kell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hogy végezzék.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1.5. Munkarend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A dolgozók munkarendjét, munkaköri leírását az SZMSZ </w:t>
      </w:r>
      <w:r w:rsidRPr="00852F41">
        <w:rPr>
          <w:rFonts w:ascii="Times New Roman" w:hAnsi="Times New Roman" w:cs="Times New Roman"/>
          <w:b/>
          <w:szCs w:val="24"/>
        </w:rPr>
        <w:t>5.</w:t>
      </w:r>
      <w:r w:rsidRPr="00852F41">
        <w:rPr>
          <w:rFonts w:ascii="Times New Roman" w:hAnsi="Times New Roman" w:cs="Times New Roman"/>
          <w:szCs w:val="24"/>
        </w:rPr>
        <w:t xml:space="preserve"> </w:t>
      </w:r>
      <w:r w:rsidRPr="00852F41">
        <w:rPr>
          <w:rFonts w:ascii="Times New Roman" w:hAnsi="Times New Roman" w:cs="Times New Roman"/>
          <w:b/>
          <w:szCs w:val="24"/>
        </w:rPr>
        <w:t>számú melléklete</w:t>
      </w:r>
      <w:r w:rsidRPr="00852F41">
        <w:rPr>
          <w:rFonts w:ascii="Times New Roman" w:hAnsi="Times New Roman" w:cs="Times New Roman"/>
          <w:szCs w:val="24"/>
        </w:rPr>
        <w:t xml:space="preserve"> tartalmazza.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smartTag w:uri="urn:schemas-microsoft-com:office:smarttags" w:element="metricconverter">
        <w:smartTagPr>
          <w:attr w:name="ProductID" w:val="1.6 A"/>
        </w:smartTagPr>
        <w:r w:rsidRPr="00852F41">
          <w:rPr>
            <w:rFonts w:ascii="Times New Roman" w:hAnsi="Times New Roman" w:cs="Times New Roman"/>
            <w:b/>
            <w:szCs w:val="24"/>
          </w:rPr>
          <w:t>1.6 A</w:t>
        </w:r>
      </w:smartTag>
      <w:r w:rsidRPr="00852F41">
        <w:rPr>
          <w:rFonts w:ascii="Times New Roman" w:hAnsi="Times New Roman" w:cs="Times New Roman"/>
          <w:b/>
          <w:szCs w:val="24"/>
        </w:rPr>
        <w:t xml:space="preserve"> szabadság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szabadságolásokról az intézmény zavartalan, folyamatos működtetése érdekében minden év elején szabadságolási tervet kell készíteni. A tervnek munkakörönkénti csoportosításban kell tartalmaznia a tervezett szabadságokat, hogy a helyettesítés rendje átlátható, megoldható legyen.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A rendes szabadságot a szabadságolási terv szerint kell kiadni, melynek kiadására a közvetlen felettes jogosult.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rendkívüli, illetve a fizetetlen szabadságokat az intézményvezető engedélyezi.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szabadságokról szabadság nyilvántartást kell vezetni.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1.7. A helyettesítés rendje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Az intézmény folyamatos, zavartalan működése érdekében a szabadságok, betegségek idején gondoskodni kell a megfelelő helyettesítésről.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1.8. A munkakörök végleges, illetve ideiglenes átadása-átvétele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munkakörök átadás-átvételéről adott dolgozó munkaviszony megszüntetésekor, vagy tartós távollét esetén az intézményvezető, illetve az általa kijelölt személy gondoskodik.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Az átadás-átvételről jegyzőkönyvet kell felvenni.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jegyzőkönyv kötelező tartalmi elemei: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- az átadás-átvétel időpontja,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- a munkakörrel kapcsolatos fontosabb információ, tájékoztatás,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 xml:space="preserve">- a munka ellátása során folyamatban lévő feladatok, ügyek stb.,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- az átadásra kerülő eszközök, értékek,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- az átadó és az átvevő észrevételei, véleményei,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- a jelenlévők aláírása.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jegyzőkönyvet meg kell őrizni.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A pénz- és értékkezelésben </w:t>
      </w:r>
      <w:proofErr w:type="gramStart"/>
      <w:r w:rsidRPr="00852F41">
        <w:rPr>
          <w:rFonts w:ascii="Times New Roman" w:hAnsi="Times New Roman" w:cs="Times New Roman"/>
          <w:szCs w:val="24"/>
        </w:rPr>
        <w:t>résztvevő dolgozók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a vonatkozó belső szabályzatok szerint kötelesek az adott munkakör - átadás-átvételi jegyzőkönyvvel történő - ideiglenes átadására. A pénz és érték kezelők teljes anyagi felelőssége megköveteli, hogy amennyiben ideiglenesen nem látják el munkakörüket az általuk kezelt pénz és érték megfelelően átadásra-átvételre kerüljön. A vonatkozó jegyzőkönyv tartalma eltér a munkakör végleges átvételekor alkalmazandó jegyzőkönyvvel; tartalmát a vonatkozó belső szabályzat határozza meg.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1.9. Az intézménnyel munkaviszonyban álló dolgozók továbbképzése</w:t>
      </w:r>
    </w:p>
    <w:p w:rsidR="00852F41" w:rsidRPr="00852F41" w:rsidRDefault="00852F41" w:rsidP="00852F41">
      <w:pPr>
        <w:pStyle w:val="BodyText21"/>
        <w:ind w:left="0"/>
        <w:rPr>
          <w:iCs/>
          <w:sz w:val="24"/>
        </w:rPr>
      </w:pPr>
      <w:r w:rsidRPr="00852F41">
        <w:rPr>
          <w:iCs/>
          <w:sz w:val="24"/>
        </w:rPr>
        <w:lastRenderedPageBreak/>
        <w:t>Az intézmény a tanulásban, továbbképzésben azokat a dolgozókat támogatja, akiknek munkakörük betöltéséhez nélkülözhetetlen a képzés által nyújtott képesítés megszerzése.</w:t>
      </w:r>
    </w:p>
    <w:p w:rsidR="00852F41" w:rsidRPr="00852F41" w:rsidRDefault="00852F41" w:rsidP="00852F41">
      <w:pPr>
        <w:spacing w:before="120" w:after="0" w:line="240" w:lineRule="auto"/>
        <w:ind w:hanging="1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továbbképzés szabályai:</w:t>
      </w:r>
    </w:p>
    <w:p w:rsidR="00852F41" w:rsidRPr="00852F41" w:rsidRDefault="00852F41" w:rsidP="00EA749C">
      <w:pPr>
        <w:numPr>
          <w:ilvl w:val="0"/>
          <w:numId w:val="21"/>
        </w:numPr>
        <w:spacing w:before="120"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Mindenki köteles írásban kérni </w:t>
      </w:r>
      <w:proofErr w:type="gramStart"/>
      <w:r w:rsidRPr="00852F41">
        <w:rPr>
          <w:rFonts w:ascii="Times New Roman" w:hAnsi="Times New Roman" w:cs="Times New Roman"/>
          <w:szCs w:val="24"/>
        </w:rPr>
        <w:t>továbbtanulását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akár diploma megszerzéséről, akár továbbképzésről van szó.</w:t>
      </w:r>
    </w:p>
    <w:p w:rsidR="00852F41" w:rsidRPr="00852F41" w:rsidRDefault="00852F41" w:rsidP="00EA749C">
      <w:pPr>
        <w:numPr>
          <w:ilvl w:val="0"/>
          <w:numId w:val="21"/>
        </w:numPr>
        <w:tabs>
          <w:tab w:val="left" w:pos="1778"/>
        </w:tabs>
        <w:spacing w:before="120"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tanulmányok idején köteles igazolni, hogy beiratkozott az adott félévre.</w:t>
      </w:r>
    </w:p>
    <w:p w:rsidR="00852F41" w:rsidRPr="00852F41" w:rsidRDefault="00852F41" w:rsidP="00EA749C">
      <w:pPr>
        <w:numPr>
          <w:ilvl w:val="0"/>
          <w:numId w:val="21"/>
        </w:numPr>
        <w:tabs>
          <w:tab w:val="left" w:pos="1778"/>
        </w:tabs>
        <w:spacing w:before="120"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Köteles leadni a továbbtanuló dolgozó a konzultációs időpontokat.</w:t>
      </w:r>
    </w:p>
    <w:p w:rsidR="00852F41" w:rsidRPr="00852F41" w:rsidRDefault="00852F41" w:rsidP="00EA749C">
      <w:pPr>
        <w:numPr>
          <w:ilvl w:val="0"/>
          <w:numId w:val="21"/>
        </w:numPr>
        <w:tabs>
          <w:tab w:val="left" w:pos="1778"/>
        </w:tabs>
        <w:spacing w:before="120"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Az intézmény a továbbtanulás költségének támogatását a munkavállalóval kötött tanulmányi szerződésben határozza meg.</w:t>
      </w:r>
    </w:p>
    <w:p w:rsidR="00852F41" w:rsidRPr="00852F41" w:rsidRDefault="00852F41" w:rsidP="00EA749C">
      <w:pPr>
        <w:numPr>
          <w:ilvl w:val="0"/>
          <w:numId w:val="21"/>
        </w:numPr>
        <w:tabs>
          <w:tab w:val="left" w:pos="1778"/>
        </w:tabs>
        <w:spacing w:before="120"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tandíjat, a tankönyveket az intézmény csak számla ellenében fizeti ki. Az úti költséget a dolgozó számolja el az utazás befejezésétől számított 8 napon belül.</w:t>
      </w:r>
    </w:p>
    <w:p w:rsidR="00852F41" w:rsidRPr="00852F41" w:rsidRDefault="00852F41" w:rsidP="00852F41">
      <w:pPr>
        <w:tabs>
          <w:tab w:val="left" w:pos="1778"/>
        </w:tabs>
        <w:spacing w:before="120"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pStyle w:val="Szvegtrzs"/>
      </w:pPr>
      <w:r w:rsidRPr="00852F41">
        <w:t>A szociális, gyermekjóléti, gyermekvédelmi tevékenységet végző személyek folyamatos szakmai továbbképzésben kötelesek részt venni.</w:t>
      </w:r>
    </w:p>
    <w:p w:rsidR="00852F41" w:rsidRPr="00852F41" w:rsidRDefault="00852F41" w:rsidP="00852F41">
      <w:pPr>
        <w:tabs>
          <w:tab w:val="left" w:pos="1778"/>
        </w:tabs>
        <w:spacing w:before="120"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továbbképzés továbbképzési időszakokban történik. A továbbképzési időszak tartalma 5 év.</w:t>
      </w:r>
    </w:p>
    <w:p w:rsidR="00852F41" w:rsidRPr="00852F41" w:rsidRDefault="00852F41" w:rsidP="00852F41">
      <w:pPr>
        <w:tabs>
          <w:tab w:val="left" w:pos="1778"/>
        </w:tabs>
        <w:spacing w:before="120"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továbbképzési kötelezettség mérése pontozással történik. A továbbképzésre kötelezettnek egy továbbképzési időszak alatt felsőfokú végzettség esetén 80, egyéb szakképesítés esetén 60 pontot kell megszereznie.</w:t>
      </w:r>
    </w:p>
    <w:p w:rsidR="00852F41" w:rsidRPr="00852F41" w:rsidRDefault="00852F41" w:rsidP="00852F41">
      <w:pPr>
        <w:tabs>
          <w:tab w:val="left" w:pos="1778"/>
        </w:tabs>
        <w:spacing w:before="120"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munkáltató éves továbbképzési tervet köteles készíteni. A továbbképzési terv tartalmazza a tárgyévben továbbképzésben résztvevők és jogszabály által szakvizsgára kötelezettek, valamint arra önként jelentkezők várható létszámát.</w:t>
      </w:r>
    </w:p>
    <w:p w:rsidR="00852F41" w:rsidRPr="00852F41" w:rsidRDefault="00852F41" w:rsidP="00852F41">
      <w:pPr>
        <w:tabs>
          <w:tab w:val="left" w:pos="1778"/>
        </w:tabs>
        <w:spacing w:before="120"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továbbképzésen résztvevők helyettesítésére vonatkozó tervet.</w:t>
      </w:r>
    </w:p>
    <w:p w:rsidR="00852F41" w:rsidRPr="00852F41" w:rsidRDefault="00852F41" w:rsidP="00852F41">
      <w:pPr>
        <w:tabs>
          <w:tab w:val="left" w:pos="1778"/>
        </w:tabs>
        <w:spacing w:before="120"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továbbképzésre fordítható források megjelölését és felosztását.</w:t>
      </w:r>
    </w:p>
    <w:p w:rsidR="00852F41" w:rsidRPr="00852F41" w:rsidRDefault="00852F41" w:rsidP="00852F41">
      <w:pPr>
        <w:tabs>
          <w:tab w:val="left" w:pos="1778"/>
        </w:tabs>
        <w:spacing w:before="120"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Ha a továbbképzés munkaidőben történik a munkáltató köteles a továbbképzésen résztvevő számára a részvétel idejére munkaidő kedvezményt biztosítani, és erre az időre távolléti díj fizetésére köteles. A munkáltató és a továbbképzésben résztvevő a továbbképzés egyéb költségeinek viseléséről tanulmányi szerződést köthet.</w:t>
      </w:r>
    </w:p>
    <w:p w:rsidR="00852F41" w:rsidRPr="00852F41" w:rsidRDefault="00852F41" w:rsidP="00852F41">
      <w:pPr>
        <w:tabs>
          <w:tab w:val="left" w:pos="1778"/>
        </w:tabs>
        <w:spacing w:before="120"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jogszabály által szakvizsgára kötelezettek esetében a munkaidő kedvezmény, a távolléti díj, a felkészítő tanfolyam költsége és a szakvizsga díja a munkáltatót terheli.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2. Eljárás az intézmény nevében, az intézmény képviselete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2.1. Az intézményt az intézményvezető képviseli</w:t>
      </w:r>
      <w:r w:rsidRPr="00852F41">
        <w:rPr>
          <w:rFonts w:ascii="Times New Roman" w:hAnsi="Times New Roman" w:cs="Times New Roman"/>
          <w:szCs w:val="24"/>
        </w:rPr>
        <w:t>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Az intézmény önálló jogi személy, melyet az intézményvezető képvisel, az intézmény nevében érvényes jognyilatkozatot tehet.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Az intézményvezető joga a különböző kötelezettségvállalás, azaz az intézmény számára kötelezettséget jelentő szerződések, megállapodások, fizetési kötelezettséget eredményező dokumentum aláírása.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(Az intézményvezető az akadályoztatása, illetve az összeférhetetlenség eseteire helyettest jelöl ki az intézményvezető-helyettes személyében a kötelezettségvállalási feladatok ellátására. Az intézményvezető a vonatkozó szabályozásban – célszerűségi megfontolásból – további személyeket is kijelölhet a kötelezettségvállalási feladatok egyes részterületének ellátására.)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2.2. Az intézmény nevében történő aláírás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Az intézmény nevében az intézményvezető írhat alá. (Munkaköri leírásban, valamint belső szabályzatokban meghatározott esetekben az intézményvezető helyett más is aláírhat.)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lastRenderedPageBreak/>
        <w:t>3. Az intézmény bélyegzője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Az intézmény a cégszerű aláíráshoz bélyegzőt is használ. Az intézmény a működése további területein más bélyegzőket is alkalmazhat.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Az alkalmazott, illetve az intézmény birtokában lévő bélyegzőkről nyilvántartást kell vezetni. (A nyilvántartásnak tartalmaznia kell: a bevételezett bélyegző bevételezésének időpontját, a bélyegző lenyomatát, a bélyegző kiadásának időpontját, a bélyegzőt átvevő személy nevét és aláírását, a bélyegző visszavételezésének időpontját, a visszavételező aláírását, a bélyegzővel kapcsolatos további adatokat, pl.: megsemmisült, elveszett, érvénytelenítve, selejtezve lett stb.)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bélyegzőt csak az a személy kezelheti, aki azt a nyilvántartás szerint is átvette. A dolgozók maguk között nem adhatják tovább a bélyegzőt.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bélyegző nyilvántartást az intézményvezető által kijelölt személy köteles vezetni, akit munkaköri leírásában is ki kell jelölni a feladatra.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4. Iratkezelés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Az intézmény a hozzá beérkezett, illetve a helyben keletkezett iratokat, dokumentumokat iktatja. Az iktatás részletes szabályairól az intézményvezetőnek iratkezelési szabályzatban kell rendelkeznie.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Az iratkezelési szabályzatot évente legalább egy alkalommal felül kell vizsgálni.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Az iratkezelés során be kell tartani az iratkezelőknek az adatvédelemmel kapcsolatos előírásokat.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5. Adatvédelem, adatkezelés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Az intézmény valamennyi dolgozója számára kötelező az adatvédelmi szabályok betartása.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Az adatvédelmi szabályokat az intézményvezető által elkészített Adatvédelmi szabályzat, illetve szabályzatok tartalmazzák.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Az intézményvezetőnek szabályoznia kell,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- az intézményben foglalkoztatottak adatvédelmével kapcsolatos, valamint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 xml:space="preserve">- az intézményi ellátást igénybe vevő ellátottak adatvédelmével kapcsolatos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proofErr w:type="gramStart"/>
      <w:r w:rsidRPr="00852F41">
        <w:rPr>
          <w:rFonts w:ascii="Times New Roman" w:hAnsi="Times New Roman" w:cs="Times New Roman"/>
          <w:szCs w:val="24"/>
        </w:rPr>
        <w:t>feladatokat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is.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Az intézményvezető feladata, hogy folyamatosan ellenőrizze, figyelemmel kísérje, hogy az intézményben történő adatkezelés megfelel-e a jogszabályokban, valamint a belső dokumentumokban meghatározott szabályoknak.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smartTag w:uri="urn:schemas-microsoft-com:office:smarttags" w:element="metricconverter">
        <w:smartTagPr>
          <w:attr w:name="ProductID" w:val="6. A"/>
        </w:smartTagPr>
        <w:r w:rsidRPr="00852F41">
          <w:rPr>
            <w:rFonts w:ascii="Times New Roman" w:hAnsi="Times New Roman" w:cs="Times New Roman"/>
            <w:b/>
            <w:szCs w:val="24"/>
          </w:rPr>
          <w:t>6. A</w:t>
        </w:r>
      </w:smartTag>
      <w:r w:rsidRPr="00852F41">
        <w:rPr>
          <w:rFonts w:ascii="Times New Roman" w:hAnsi="Times New Roman" w:cs="Times New Roman"/>
          <w:b/>
          <w:szCs w:val="24"/>
        </w:rPr>
        <w:t xml:space="preserve"> gazdálkodásra vonatkozó szabályok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Az Intézményvezető köteles kidolgozni és folyamatosan aktualizálni az intézmény törvényes gazdálkodásához szükséges belső szabályozási rendszert.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szabályozási rendszer során el kell készíteni az intézmény legfontosabb gazdálkodási szabályzatait, valamint a pénzgazdálkodási jogkörök gyakorlásához szükséges (kötelezettségvállalás, utalványozás, érvényesítés, ellenjegyzés) szabályokat.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A gazdálkodással kapcsolatos egyéb szabályokat az SZMSZ </w:t>
      </w:r>
      <w:r w:rsidRPr="00852F41">
        <w:rPr>
          <w:rFonts w:ascii="Times New Roman" w:hAnsi="Times New Roman" w:cs="Times New Roman"/>
          <w:b/>
          <w:szCs w:val="24"/>
        </w:rPr>
        <w:t>4</w:t>
      </w:r>
      <w:proofErr w:type="gramStart"/>
      <w:r w:rsidRPr="00852F41">
        <w:rPr>
          <w:rFonts w:ascii="Times New Roman" w:hAnsi="Times New Roman" w:cs="Times New Roman"/>
          <w:b/>
          <w:szCs w:val="24"/>
        </w:rPr>
        <w:t>.számú</w:t>
      </w:r>
      <w:proofErr w:type="gramEnd"/>
      <w:r w:rsidRPr="00852F41">
        <w:rPr>
          <w:rFonts w:ascii="Times New Roman" w:hAnsi="Times New Roman" w:cs="Times New Roman"/>
          <w:b/>
          <w:szCs w:val="24"/>
        </w:rPr>
        <w:t xml:space="preserve"> melléklete </w:t>
      </w:r>
      <w:r w:rsidRPr="00852F41">
        <w:rPr>
          <w:rFonts w:ascii="Times New Roman" w:hAnsi="Times New Roman" w:cs="Times New Roman"/>
          <w:szCs w:val="24"/>
        </w:rPr>
        <w:t>tartalmazza.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ind w:hanging="454"/>
        <w:jc w:val="both"/>
        <w:rPr>
          <w:rFonts w:ascii="Times New Roman" w:hAnsi="Times New Roman" w:cs="Times New Roman"/>
          <w:b/>
          <w:szCs w:val="24"/>
        </w:rPr>
      </w:pPr>
      <w:smartTag w:uri="urn:schemas-microsoft-com:office:smarttags" w:element="metricconverter">
        <w:smartTagPr>
          <w:attr w:name="ProductID" w:val="7. A"/>
        </w:smartTagPr>
        <w:r w:rsidRPr="00852F41">
          <w:rPr>
            <w:rFonts w:ascii="Times New Roman" w:hAnsi="Times New Roman" w:cs="Times New Roman"/>
            <w:b/>
            <w:szCs w:val="24"/>
          </w:rPr>
          <w:t>7. A</w:t>
        </w:r>
      </w:smartTag>
      <w:r w:rsidRPr="00852F41">
        <w:rPr>
          <w:rFonts w:ascii="Times New Roman" w:hAnsi="Times New Roman" w:cs="Times New Roman"/>
          <w:b/>
          <w:szCs w:val="24"/>
        </w:rPr>
        <w:t xml:space="preserve"> munkába járás, a munkavégzés költségeinek megtérítése</w:t>
      </w:r>
    </w:p>
    <w:p w:rsidR="00852F41" w:rsidRPr="00852F41" w:rsidRDefault="00852F41" w:rsidP="00852F41">
      <w:pPr>
        <w:pStyle w:val="BodyTextIndent31"/>
        <w:ind w:left="0"/>
        <w:rPr>
          <w:sz w:val="24"/>
          <w:szCs w:val="24"/>
        </w:rPr>
      </w:pPr>
      <w:r w:rsidRPr="00852F41">
        <w:rPr>
          <w:sz w:val="24"/>
          <w:szCs w:val="24"/>
        </w:rPr>
        <w:t>A munkáltató köteles a munkába járás költségeit, annak meghatározott százalékát a vonatkozó rendelkezések értelmében megtéríteni.</w:t>
      </w:r>
    </w:p>
    <w:p w:rsidR="00852F41" w:rsidRPr="00852F41" w:rsidRDefault="00852F41" w:rsidP="00852F41">
      <w:pPr>
        <w:pStyle w:val="BodyTextIndent31"/>
        <w:spacing w:before="120"/>
        <w:ind w:left="0"/>
        <w:rPr>
          <w:sz w:val="24"/>
          <w:szCs w:val="24"/>
        </w:rPr>
      </w:pPr>
      <w:r w:rsidRPr="00852F41">
        <w:rPr>
          <w:sz w:val="24"/>
          <w:szCs w:val="24"/>
        </w:rPr>
        <w:t>Ha a dolgozónak alkalmazása után a munkába járás körülményeiben változás ált be, azt az intézményvezető részére azonnal be kell jelenteni.</w:t>
      </w:r>
    </w:p>
    <w:p w:rsidR="00852F41" w:rsidRPr="00852F41" w:rsidRDefault="00852F41" w:rsidP="00852F41">
      <w:pPr>
        <w:tabs>
          <w:tab w:val="left" w:pos="1778"/>
        </w:tabs>
        <w:spacing w:before="120"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jogosultságot évenként felül kell vizsgálni.</w:t>
      </w:r>
    </w:p>
    <w:p w:rsidR="00852F41" w:rsidRPr="00852F41" w:rsidRDefault="00852F41" w:rsidP="00852F41">
      <w:pPr>
        <w:tabs>
          <w:tab w:val="left" w:pos="1778"/>
        </w:tabs>
        <w:spacing w:before="120"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pStyle w:val="BodyText21"/>
        <w:spacing w:before="0"/>
        <w:ind w:left="0"/>
        <w:rPr>
          <w:b/>
          <w:sz w:val="24"/>
          <w:szCs w:val="24"/>
        </w:rPr>
      </w:pPr>
      <w:r w:rsidRPr="00852F41">
        <w:rPr>
          <w:b/>
          <w:sz w:val="24"/>
          <w:szCs w:val="24"/>
        </w:rPr>
        <w:t xml:space="preserve">8. Egyéb szabályok </w:t>
      </w:r>
    </w:p>
    <w:p w:rsidR="00852F41" w:rsidRPr="00852F41" w:rsidRDefault="00852F41" w:rsidP="00852F41">
      <w:pPr>
        <w:pStyle w:val="BodyText21"/>
        <w:spacing w:before="0"/>
        <w:ind w:left="0"/>
        <w:rPr>
          <w:sz w:val="24"/>
          <w:szCs w:val="24"/>
        </w:rPr>
      </w:pPr>
    </w:p>
    <w:p w:rsidR="00852F41" w:rsidRPr="00852F41" w:rsidRDefault="00852F41" w:rsidP="00EA749C">
      <w:pPr>
        <w:pStyle w:val="BodyTextIndent31"/>
        <w:numPr>
          <w:ilvl w:val="0"/>
          <w:numId w:val="22"/>
        </w:numPr>
        <w:ind w:left="0" w:firstLine="0"/>
        <w:rPr>
          <w:sz w:val="24"/>
          <w:szCs w:val="24"/>
        </w:rPr>
      </w:pPr>
      <w:r w:rsidRPr="00852F41">
        <w:rPr>
          <w:sz w:val="24"/>
          <w:szCs w:val="24"/>
        </w:rPr>
        <w:t>Telefonhasználat</w:t>
      </w:r>
    </w:p>
    <w:p w:rsidR="00852F41" w:rsidRPr="00852F41" w:rsidRDefault="00852F41" w:rsidP="00493A5F">
      <w:pPr>
        <w:pStyle w:val="BodyText21"/>
        <w:spacing w:before="240"/>
        <w:ind w:left="0"/>
        <w:rPr>
          <w:sz w:val="24"/>
          <w:szCs w:val="24"/>
        </w:rPr>
      </w:pPr>
      <w:r w:rsidRPr="00852F41">
        <w:rPr>
          <w:sz w:val="24"/>
          <w:szCs w:val="24"/>
        </w:rPr>
        <w:t>Az intézményben lévő telefonokat magáncélra csak térítés ellenében lehet használni.</w:t>
      </w:r>
    </w:p>
    <w:p w:rsidR="00852F41" w:rsidRPr="00852F41" w:rsidRDefault="00852F41" w:rsidP="00493A5F">
      <w:pPr>
        <w:numPr>
          <w:ilvl w:val="12"/>
          <w:numId w:val="0"/>
        </w:numPr>
        <w:spacing w:before="120"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Az ellenőrzés szúrópróbaszerűen történik, részletes számla lekérésével.</w:t>
      </w:r>
    </w:p>
    <w:p w:rsidR="00852F41" w:rsidRPr="00852F41" w:rsidRDefault="00852F41" w:rsidP="00493A5F">
      <w:pPr>
        <w:pStyle w:val="Szvegtrzs"/>
      </w:pPr>
      <w:r w:rsidRPr="00852F41">
        <w:t>Az ellenőrzésért a bölcsődevezető felelős.</w:t>
      </w:r>
    </w:p>
    <w:p w:rsidR="00852F41" w:rsidRPr="00852F41" w:rsidRDefault="00852F41" w:rsidP="00493A5F">
      <w:pPr>
        <w:pStyle w:val="Szvegtrzs"/>
      </w:pPr>
    </w:p>
    <w:p w:rsidR="00852F41" w:rsidRPr="00852F41" w:rsidRDefault="00852F41" w:rsidP="00EA749C">
      <w:pPr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Dokumentumok kiadásának szabályai</w:t>
      </w:r>
    </w:p>
    <w:p w:rsidR="00852F41" w:rsidRPr="00852F41" w:rsidRDefault="00852F41" w:rsidP="00493A5F">
      <w:pPr>
        <w:pStyle w:val="BodyText21"/>
        <w:ind w:left="0"/>
        <w:rPr>
          <w:sz w:val="24"/>
          <w:szCs w:val="24"/>
        </w:rPr>
      </w:pPr>
      <w:r w:rsidRPr="00852F41">
        <w:rPr>
          <w:sz w:val="24"/>
          <w:szCs w:val="24"/>
        </w:rPr>
        <w:t xml:space="preserve">Az intézményi dokumentumok </w:t>
      </w:r>
      <w:proofErr w:type="gramStart"/>
      <w:r w:rsidRPr="00852F41">
        <w:rPr>
          <w:sz w:val="24"/>
          <w:szCs w:val="24"/>
        </w:rPr>
        <w:t>( személyi</w:t>
      </w:r>
      <w:proofErr w:type="gramEnd"/>
      <w:r w:rsidRPr="00852F41">
        <w:rPr>
          <w:sz w:val="24"/>
          <w:szCs w:val="24"/>
        </w:rPr>
        <w:t xml:space="preserve"> anyagok, szabályzatok ) kiadása csak az intézményvezető engedélyével történhet.</w:t>
      </w:r>
    </w:p>
    <w:p w:rsidR="00852F41" w:rsidRPr="00852F41" w:rsidRDefault="00852F41" w:rsidP="00493A5F">
      <w:pPr>
        <w:pStyle w:val="BodyText21"/>
        <w:ind w:left="0"/>
        <w:rPr>
          <w:sz w:val="24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9. Saját gépkocsi használata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pStyle w:val="BodyText21"/>
        <w:spacing w:before="0"/>
        <w:ind w:left="0"/>
        <w:rPr>
          <w:sz w:val="24"/>
          <w:szCs w:val="24"/>
        </w:rPr>
      </w:pPr>
      <w:r w:rsidRPr="00852F41">
        <w:rPr>
          <w:sz w:val="24"/>
          <w:szCs w:val="24"/>
        </w:rPr>
        <w:t xml:space="preserve">A saját tulajdonú gépjárművek használatának térítési díját és elszámolási rendszerét a mindenkor érvényes központi előírások rendelkezései, illetve az adójogszabályok szerint kell kialakítani. </w:t>
      </w:r>
    </w:p>
    <w:p w:rsidR="00852F41" w:rsidRPr="00852F41" w:rsidRDefault="00852F41" w:rsidP="00852F41">
      <w:pPr>
        <w:spacing w:before="120"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Saját gépkocsit hivatali célra az intézményvezető előzetes engedélyével lehet igénybe venni.</w:t>
      </w:r>
    </w:p>
    <w:p w:rsidR="00852F41" w:rsidRPr="00852F41" w:rsidRDefault="00852F41" w:rsidP="00852F41">
      <w:pPr>
        <w:pStyle w:val="BodyText21"/>
        <w:ind w:left="0"/>
        <w:rPr>
          <w:sz w:val="24"/>
          <w:szCs w:val="24"/>
        </w:rPr>
      </w:pPr>
    </w:p>
    <w:p w:rsidR="00852F41" w:rsidRPr="00852F41" w:rsidRDefault="00852F41" w:rsidP="00493A5F">
      <w:pPr>
        <w:numPr>
          <w:ilvl w:val="12"/>
          <w:numId w:val="0"/>
        </w:num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10. Kártérítési kötelezettség</w:t>
      </w:r>
    </w:p>
    <w:p w:rsidR="00852F41" w:rsidRPr="00852F41" w:rsidRDefault="00852F41" w:rsidP="00852F41">
      <w:pPr>
        <w:numPr>
          <w:ilvl w:val="12"/>
          <w:numId w:val="0"/>
        </w:num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numPr>
          <w:ilvl w:val="12"/>
          <w:numId w:val="0"/>
        </w:num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munkavállaló a munkaviszonyából eredő kötelezettségének vétkes megszegésével okozott kárért kártérítési felelősséggel tartozik. Szándékos károkozás esetén a munkavállaló a teljes kárt köteles megtéríteni.</w:t>
      </w:r>
    </w:p>
    <w:p w:rsidR="00852F41" w:rsidRPr="00852F41" w:rsidRDefault="00852F41" w:rsidP="00852F41">
      <w:pPr>
        <w:pStyle w:val="BodyText21"/>
        <w:ind w:left="0"/>
        <w:rPr>
          <w:sz w:val="24"/>
          <w:szCs w:val="24"/>
        </w:rPr>
      </w:pPr>
    </w:p>
    <w:p w:rsidR="00852F41" w:rsidRPr="00852F41" w:rsidRDefault="00852F41" w:rsidP="00852F41">
      <w:pPr>
        <w:numPr>
          <w:ilvl w:val="12"/>
          <w:numId w:val="0"/>
        </w:num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munkavállaló vétkességére tekintet nélkül a teljes kárt köteles megtéríteni a visszaszolgáltatási vagy elszámolási kötelezettséggel átvett olyan dolgokban bekövetkezett hiány esetén, amelyeket állandóan őrizetben tart, kizárólagosan használ vagy kezel, és azokat jegyzék vagy elismervény alapján vette át.</w:t>
      </w:r>
    </w:p>
    <w:p w:rsidR="00852F41" w:rsidRPr="00852F41" w:rsidRDefault="00852F41" w:rsidP="00852F41">
      <w:pPr>
        <w:numPr>
          <w:ilvl w:val="12"/>
          <w:numId w:val="0"/>
        </w:num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numPr>
          <w:ilvl w:val="12"/>
          <w:numId w:val="0"/>
        </w:num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pénztárost e nélkül is terheli felelősség az általa kezelt pénz, értékpapír és egyéb értéktárgy tekintetében.</w:t>
      </w:r>
    </w:p>
    <w:p w:rsidR="00852F41" w:rsidRPr="00852F41" w:rsidRDefault="00852F41" w:rsidP="00852F41">
      <w:pPr>
        <w:numPr>
          <w:ilvl w:val="12"/>
          <w:numId w:val="0"/>
        </w:num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Amennyiben az intézménynél a kárt többen együttesen okozták, vétkességük, a megőrzésre átadott dolgokban a bekövetkezett hiány esetén pedig munkabérük arányában felelnek. Amennyiben a kárt többen okozták, egyetemleges kötelezésnek van helye.</w:t>
      </w:r>
    </w:p>
    <w:p w:rsidR="00852F41" w:rsidRPr="00852F41" w:rsidRDefault="00852F41" w:rsidP="00852F41">
      <w:pPr>
        <w:pStyle w:val="BodyText21"/>
        <w:ind w:left="0"/>
        <w:rPr>
          <w:sz w:val="24"/>
          <w:szCs w:val="24"/>
        </w:rPr>
      </w:pPr>
    </w:p>
    <w:p w:rsidR="00852F41" w:rsidRPr="00852F41" w:rsidRDefault="00852F41" w:rsidP="00493A5F">
      <w:pPr>
        <w:numPr>
          <w:ilvl w:val="12"/>
          <w:numId w:val="0"/>
        </w:num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11. Anyagi felelősség</w:t>
      </w:r>
    </w:p>
    <w:p w:rsidR="00852F41" w:rsidRPr="00852F41" w:rsidRDefault="00852F41" w:rsidP="00852F41">
      <w:pPr>
        <w:numPr>
          <w:ilvl w:val="12"/>
          <w:numId w:val="0"/>
        </w:num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numPr>
          <w:ilvl w:val="12"/>
          <w:numId w:val="0"/>
        </w:num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Az intézmény a dolgozó ruházatában, használati tárgyaiban a munkavégzés folyamán bekövetkezett kárért vétkességre tekintet nélkül felel, ha a kár a dolgozó munkahelyén vagy más megőrzésre szolgáló helyen elhelyezett dolgokban keletkezett.</w:t>
      </w:r>
    </w:p>
    <w:p w:rsidR="00852F41" w:rsidRPr="00852F41" w:rsidRDefault="00852F41" w:rsidP="00852F41">
      <w:pPr>
        <w:numPr>
          <w:ilvl w:val="12"/>
          <w:numId w:val="0"/>
        </w:num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numPr>
          <w:ilvl w:val="12"/>
          <w:numId w:val="0"/>
        </w:num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dolgozó a szokásos személyi használati tárgyakat meghaladó mértékű és értékű használati értékeket csak az intézményvezető engedélyével hozhat be munkahelyére, illetve vihet ki onnan. (Pl. írógép, számítógép, stb.)</w:t>
      </w:r>
    </w:p>
    <w:p w:rsidR="00852F41" w:rsidRPr="00852F41" w:rsidRDefault="00852F41" w:rsidP="00852F41">
      <w:pPr>
        <w:numPr>
          <w:ilvl w:val="12"/>
          <w:numId w:val="0"/>
        </w:num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numPr>
          <w:ilvl w:val="12"/>
          <w:numId w:val="0"/>
        </w:num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Az intézmény valamennyi dolgozója felelős a berendezési felszerelési tárgyak rendeltetésszerű használatáért, a gépek, eszközök, szakkönyvek stb. megóvásáért.</w:t>
      </w:r>
    </w:p>
    <w:p w:rsidR="00852F41" w:rsidRPr="00852F41" w:rsidRDefault="00852F41" w:rsidP="00852F41">
      <w:pPr>
        <w:pStyle w:val="BodyText21"/>
        <w:ind w:left="0"/>
        <w:rPr>
          <w:sz w:val="24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lastRenderedPageBreak/>
        <w:t>12. Az intézmény házirendje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A gondozottak és hozzátartozóik vonatkozásában az intézmény házirendje az irányadó. A házirendet a Szakmai Program melléklete tartalmazza.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br w:type="page"/>
      </w:r>
      <w:proofErr w:type="gramStart"/>
      <w:r w:rsidR="00B04BF0">
        <w:rPr>
          <w:rFonts w:ascii="Times New Roman" w:hAnsi="Times New Roman" w:cs="Times New Roman"/>
          <w:b/>
          <w:szCs w:val="24"/>
        </w:rPr>
        <w:lastRenderedPageBreak/>
        <w:t xml:space="preserve">VI.  </w:t>
      </w:r>
      <w:r w:rsidRPr="00852F41">
        <w:rPr>
          <w:rFonts w:ascii="Times New Roman" w:hAnsi="Times New Roman" w:cs="Times New Roman"/>
          <w:b/>
          <w:szCs w:val="24"/>
        </w:rPr>
        <w:t>Záró</w:t>
      </w:r>
      <w:proofErr w:type="gramEnd"/>
      <w:r w:rsidRPr="00852F41">
        <w:rPr>
          <w:rFonts w:ascii="Times New Roman" w:hAnsi="Times New Roman" w:cs="Times New Roman"/>
          <w:b/>
          <w:szCs w:val="24"/>
        </w:rPr>
        <w:t xml:space="preserve"> rendelkezések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Jelen szervezeti és működési szabályzat 2013. …</w:t>
      </w:r>
      <w:proofErr w:type="gramStart"/>
      <w:r w:rsidRPr="00852F41">
        <w:rPr>
          <w:rFonts w:ascii="Times New Roman" w:hAnsi="Times New Roman" w:cs="Times New Roman"/>
          <w:szCs w:val="24"/>
        </w:rPr>
        <w:t>…………….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napján lép hatályba.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Az SZMSZ nyilvánosságra hozataláról, valamint a mellékletei naprakészségéről az intézményvezető gondoskodik.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Tiszavasvári, 2013</w:t>
      </w:r>
      <w:proofErr w:type="gramStart"/>
      <w:r w:rsidRPr="00852F41">
        <w:rPr>
          <w:rFonts w:ascii="Times New Roman" w:hAnsi="Times New Roman" w:cs="Times New Roman"/>
          <w:szCs w:val="24"/>
        </w:rPr>
        <w:t>………………………..</w:t>
      </w:r>
      <w:proofErr w:type="gramEnd"/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</w:r>
      <w:r w:rsidRPr="00852F41">
        <w:rPr>
          <w:rFonts w:ascii="Times New Roman" w:hAnsi="Times New Roman" w:cs="Times New Roman"/>
          <w:szCs w:val="24"/>
        </w:rPr>
        <w:tab/>
      </w:r>
      <w:r w:rsidRPr="00852F41">
        <w:rPr>
          <w:rFonts w:ascii="Times New Roman" w:hAnsi="Times New Roman" w:cs="Times New Roman"/>
          <w:szCs w:val="24"/>
        </w:rPr>
        <w:tab/>
      </w:r>
      <w:r w:rsidRPr="00852F41">
        <w:rPr>
          <w:rFonts w:ascii="Times New Roman" w:hAnsi="Times New Roman" w:cs="Times New Roman"/>
          <w:szCs w:val="24"/>
        </w:rPr>
        <w:tab/>
      </w:r>
      <w:r w:rsidRPr="00852F41">
        <w:rPr>
          <w:rFonts w:ascii="Times New Roman" w:hAnsi="Times New Roman" w:cs="Times New Roman"/>
          <w:szCs w:val="24"/>
        </w:rPr>
        <w:tab/>
      </w:r>
      <w:r w:rsidRPr="00852F41">
        <w:rPr>
          <w:rFonts w:ascii="Times New Roman" w:hAnsi="Times New Roman" w:cs="Times New Roman"/>
          <w:szCs w:val="24"/>
        </w:rPr>
        <w:tab/>
      </w:r>
      <w:r w:rsidRPr="00852F41">
        <w:rPr>
          <w:rFonts w:ascii="Times New Roman" w:hAnsi="Times New Roman" w:cs="Times New Roman"/>
          <w:szCs w:val="24"/>
        </w:rPr>
        <w:tab/>
      </w:r>
      <w:r w:rsidRPr="00852F41">
        <w:rPr>
          <w:rFonts w:ascii="Times New Roman" w:hAnsi="Times New Roman" w:cs="Times New Roman"/>
          <w:szCs w:val="24"/>
        </w:rPr>
        <w:tab/>
      </w:r>
      <w:r w:rsidRPr="00852F41">
        <w:rPr>
          <w:rFonts w:ascii="Times New Roman" w:hAnsi="Times New Roman" w:cs="Times New Roman"/>
          <w:szCs w:val="24"/>
        </w:rPr>
        <w:tab/>
        <w:t xml:space="preserve">            </w:t>
      </w:r>
      <w:r w:rsidRPr="00852F41">
        <w:rPr>
          <w:rFonts w:ascii="Times New Roman" w:hAnsi="Times New Roman" w:cs="Times New Roman"/>
          <w:b/>
          <w:szCs w:val="24"/>
        </w:rPr>
        <w:t>Reznek Istvánné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ab/>
      </w:r>
      <w:r w:rsidRPr="00852F41">
        <w:rPr>
          <w:rFonts w:ascii="Times New Roman" w:hAnsi="Times New Roman" w:cs="Times New Roman"/>
          <w:b/>
          <w:szCs w:val="24"/>
        </w:rPr>
        <w:tab/>
      </w:r>
      <w:r w:rsidRPr="00852F41">
        <w:rPr>
          <w:rFonts w:ascii="Times New Roman" w:hAnsi="Times New Roman" w:cs="Times New Roman"/>
          <w:b/>
          <w:szCs w:val="24"/>
        </w:rPr>
        <w:tab/>
      </w:r>
      <w:r w:rsidRPr="00852F41">
        <w:rPr>
          <w:rFonts w:ascii="Times New Roman" w:hAnsi="Times New Roman" w:cs="Times New Roman"/>
          <w:b/>
          <w:szCs w:val="24"/>
        </w:rPr>
        <w:tab/>
      </w:r>
      <w:r w:rsidRPr="00852F41">
        <w:rPr>
          <w:rFonts w:ascii="Times New Roman" w:hAnsi="Times New Roman" w:cs="Times New Roman"/>
          <w:b/>
          <w:szCs w:val="24"/>
        </w:rPr>
        <w:tab/>
      </w:r>
      <w:r w:rsidRPr="00852F41">
        <w:rPr>
          <w:rFonts w:ascii="Times New Roman" w:hAnsi="Times New Roman" w:cs="Times New Roman"/>
          <w:b/>
          <w:szCs w:val="24"/>
        </w:rPr>
        <w:tab/>
      </w:r>
      <w:r w:rsidRPr="00852F41">
        <w:rPr>
          <w:rFonts w:ascii="Times New Roman" w:hAnsi="Times New Roman" w:cs="Times New Roman"/>
          <w:b/>
          <w:szCs w:val="24"/>
        </w:rPr>
        <w:tab/>
      </w:r>
      <w:r w:rsidRPr="00852F41">
        <w:rPr>
          <w:rFonts w:ascii="Times New Roman" w:hAnsi="Times New Roman" w:cs="Times New Roman"/>
          <w:b/>
          <w:szCs w:val="24"/>
        </w:rPr>
        <w:tab/>
      </w:r>
      <w:r w:rsidRPr="00852F41">
        <w:rPr>
          <w:rFonts w:ascii="Times New Roman" w:hAnsi="Times New Roman" w:cs="Times New Roman"/>
          <w:b/>
          <w:szCs w:val="24"/>
        </w:rPr>
        <w:tab/>
      </w:r>
      <w:r w:rsidRPr="00852F41">
        <w:rPr>
          <w:rFonts w:ascii="Times New Roman" w:hAnsi="Times New Roman" w:cs="Times New Roman"/>
          <w:b/>
          <w:szCs w:val="24"/>
        </w:rPr>
        <w:tab/>
      </w:r>
      <w:proofErr w:type="gramStart"/>
      <w:r w:rsidRPr="00852F41">
        <w:rPr>
          <w:rFonts w:ascii="Times New Roman" w:hAnsi="Times New Roman" w:cs="Times New Roman"/>
          <w:b/>
          <w:szCs w:val="24"/>
        </w:rPr>
        <w:t>intézményvezető</w:t>
      </w:r>
      <w:proofErr w:type="gramEnd"/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u w:val="single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852F41">
        <w:rPr>
          <w:rFonts w:ascii="Times New Roman" w:hAnsi="Times New Roman" w:cs="Times New Roman"/>
          <w:b/>
          <w:sz w:val="28"/>
        </w:rPr>
        <w:br w:type="page"/>
      </w:r>
      <w:r w:rsidRPr="00852F41">
        <w:rPr>
          <w:rFonts w:ascii="Times New Roman" w:hAnsi="Times New Roman" w:cs="Times New Roman"/>
          <w:b/>
          <w:sz w:val="28"/>
        </w:rPr>
        <w:lastRenderedPageBreak/>
        <w:t>SZMSZ mellékletek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852F41">
        <w:rPr>
          <w:rFonts w:ascii="Times New Roman" w:hAnsi="Times New Roman" w:cs="Times New Roman"/>
          <w:b/>
          <w:sz w:val="28"/>
        </w:rPr>
        <w:tab/>
      </w:r>
    </w:p>
    <w:p w:rsidR="00852F41" w:rsidRPr="00852F41" w:rsidRDefault="00852F41" w:rsidP="00852F41">
      <w:pPr>
        <w:pStyle w:val="Szvegtrzs2"/>
        <w:spacing w:after="0" w:line="240" w:lineRule="auto"/>
        <w:rPr>
          <w:b/>
        </w:rPr>
      </w:pPr>
      <w:r w:rsidRPr="00852F41">
        <w:rPr>
          <w:b/>
        </w:rPr>
        <w:t xml:space="preserve">1. számú melléklet 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 xml:space="preserve">Az állami feladatként ellátott alaptevékenység, benne elhatároltan a kisegítő, kiegészítő tevékenység, valamint az azokat meghatározó </w:t>
      </w:r>
      <w:proofErr w:type="gramStart"/>
      <w:r w:rsidRPr="00852F41">
        <w:t>jogszabály(</w:t>
      </w:r>
      <w:proofErr w:type="gramEnd"/>
      <w:r w:rsidRPr="00852F41">
        <w:t xml:space="preserve">ok) megjelölése, az alaptevékenységek forrásai, valamint az alaptevékenység feladatmutatói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2. számú melléklet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költségvetési és tervezési szabályzat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3. számú melléklet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szCs w:val="24"/>
        </w:rPr>
        <w:t>A feladatellátás rendjének szabályzata</w:t>
      </w:r>
      <w:r w:rsidRPr="00852F41">
        <w:rPr>
          <w:rFonts w:ascii="Times New Roman" w:hAnsi="Times New Roman" w:cs="Times New Roman"/>
          <w:b/>
          <w:szCs w:val="24"/>
        </w:rPr>
        <w:t xml:space="preserve">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4. számú melléklet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gazdálkodással kapcsolatos egyéb szabályok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5. számú melléklet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Munkaköri leírások, munkarend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u w:val="single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u w:val="single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  <w:sectPr w:rsidR="00852F41" w:rsidRPr="00852F41">
          <w:footerReference w:type="default" r:id="rId7"/>
          <w:pgSz w:w="11906" w:h="16838"/>
          <w:pgMar w:top="1418" w:right="1418" w:bottom="1418" w:left="1418" w:header="709" w:footer="907" w:gutter="0"/>
          <w:cols w:space="708"/>
        </w:sectPr>
      </w:pPr>
    </w:p>
    <w:p w:rsidR="00852F41" w:rsidRPr="00852F41" w:rsidRDefault="00852F41" w:rsidP="00852F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52F41">
        <w:rPr>
          <w:rFonts w:ascii="Times New Roman" w:hAnsi="Times New Roman" w:cs="Times New Roman"/>
          <w:b/>
        </w:rPr>
        <w:lastRenderedPageBreak/>
        <w:t xml:space="preserve">1. számú melléklet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Az állami feladatként ellátott alaptevékenység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414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62"/>
        <w:gridCol w:w="3652"/>
        <w:gridCol w:w="3154"/>
        <w:gridCol w:w="1417"/>
        <w:gridCol w:w="2502"/>
        <w:gridCol w:w="2358"/>
      </w:tblGrid>
      <w:tr w:rsidR="00852F41" w:rsidRPr="00852F41" w:rsidTr="00E11FAD">
        <w:trPr>
          <w:cantSplit/>
        </w:trPr>
        <w:tc>
          <w:tcPr>
            <w:tcW w:w="4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52F41">
              <w:rPr>
                <w:rFonts w:ascii="Times New Roman" w:hAnsi="Times New Roman" w:cs="Times New Roman"/>
                <w:b/>
              </w:rPr>
              <w:t>Alaptevékenység</w:t>
            </w:r>
          </w:p>
        </w:tc>
        <w:tc>
          <w:tcPr>
            <w:tcW w:w="3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before="120"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52F41">
              <w:rPr>
                <w:rFonts w:ascii="Times New Roman" w:hAnsi="Times New Roman" w:cs="Times New Roman"/>
                <w:b/>
              </w:rPr>
              <w:t xml:space="preserve">Alaptevékenységen belül </w:t>
            </w:r>
          </w:p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52F41">
              <w:rPr>
                <w:rFonts w:ascii="Times New Roman" w:hAnsi="Times New Roman" w:cs="Times New Roman"/>
                <w:b/>
              </w:rPr>
              <w:t xml:space="preserve">a kisegítő, kiegészítő </w:t>
            </w:r>
          </w:p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52F41">
              <w:rPr>
                <w:rFonts w:ascii="Times New Roman" w:hAnsi="Times New Roman" w:cs="Times New Roman"/>
                <w:b/>
              </w:rPr>
              <w:t>tevékenység megnevezése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</w:rPr>
            </w:pPr>
            <w:r w:rsidRPr="00852F41">
              <w:rPr>
                <w:rFonts w:ascii="Times New Roman" w:hAnsi="Times New Roman" w:cs="Times New Roman"/>
                <w:b/>
                <w:sz w:val="18"/>
              </w:rPr>
              <w:t xml:space="preserve">Az </w:t>
            </w:r>
          </w:p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</w:rPr>
            </w:pPr>
            <w:proofErr w:type="spellStart"/>
            <w:r w:rsidRPr="00852F41">
              <w:rPr>
                <w:rFonts w:ascii="Times New Roman" w:hAnsi="Times New Roman" w:cs="Times New Roman"/>
                <w:b/>
                <w:sz w:val="18"/>
              </w:rPr>
              <w:t>alaptevé-kenységre</w:t>
            </w:r>
            <w:proofErr w:type="spellEnd"/>
            <w:r w:rsidRPr="00852F41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</w:p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</w:rPr>
            </w:pPr>
            <w:r w:rsidRPr="00852F41">
              <w:rPr>
                <w:rFonts w:ascii="Times New Roman" w:hAnsi="Times New Roman" w:cs="Times New Roman"/>
                <w:b/>
                <w:sz w:val="18"/>
              </w:rPr>
              <w:t xml:space="preserve">vonatkozó </w:t>
            </w:r>
          </w:p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</w:rPr>
            </w:pPr>
            <w:r w:rsidRPr="00852F41">
              <w:rPr>
                <w:rFonts w:ascii="Times New Roman" w:hAnsi="Times New Roman" w:cs="Times New Roman"/>
                <w:b/>
                <w:sz w:val="18"/>
              </w:rPr>
              <w:t>jogszabály*</w:t>
            </w:r>
          </w:p>
        </w:tc>
        <w:tc>
          <w:tcPr>
            <w:tcW w:w="2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pStyle w:val="Cmsor2"/>
              <w:spacing w:after="0"/>
              <w:jc w:val="both"/>
              <w:rPr>
                <w:b w:val="0"/>
                <w:sz w:val="20"/>
              </w:rPr>
            </w:pPr>
            <w:r w:rsidRPr="00852F41">
              <w:rPr>
                <w:b w:val="0"/>
                <w:sz w:val="20"/>
              </w:rPr>
              <w:t>Az alaptevékenység</w:t>
            </w:r>
          </w:p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52F41">
              <w:rPr>
                <w:rFonts w:ascii="Times New Roman" w:hAnsi="Times New Roman" w:cs="Times New Roman"/>
                <w:b/>
              </w:rPr>
              <w:t>forrásai</w:t>
            </w:r>
          </w:p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852F41">
              <w:rPr>
                <w:rFonts w:ascii="Times New Roman" w:hAnsi="Times New Roman" w:cs="Times New Roman"/>
                <w:sz w:val="18"/>
              </w:rPr>
              <w:t xml:space="preserve">(Ha a forrás nem elegendő, más saját forrás kerül felhasználásra) </w:t>
            </w:r>
          </w:p>
        </w:tc>
        <w:tc>
          <w:tcPr>
            <w:tcW w:w="2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52F41">
              <w:rPr>
                <w:rFonts w:ascii="Times New Roman" w:hAnsi="Times New Roman" w:cs="Times New Roman"/>
                <w:b/>
              </w:rPr>
              <w:t>Az alaptevékenység feladatmutató</w:t>
            </w:r>
          </w:p>
        </w:tc>
      </w:tr>
      <w:tr w:rsidR="00852F41" w:rsidRPr="00852F41" w:rsidTr="00E11FAD">
        <w:trPr>
          <w:cantSplit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52F41">
              <w:rPr>
                <w:rFonts w:ascii="Times New Roman" w:hAnsi="Times New Roman" w:cs="Times New Roman"/>
                <w:b/>
              </w:rPr>
              <w:t>Száma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52F41">
              <w:rPr>
                <w:rFonts w:ascii="Times New Roman" w:hAnsi="Times New Roman" w:cs="Times New Roman"/>
                <w:b/>
              </w:rPr>
              <w:t>Neve</w:t>
            </w:r>
          </w:p>
        </w:tc>
        <w:tc>
          <w:tcPr>
            <w:tcW w:w="3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2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52F41" w:rsidRPr="00852F41" w:rsidTr="00E11FAD">
        <w:trPr>
          <w:cantSplit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52F41">
              <w:rPr>
                <w:rFonts w:ascii="Times New Roman" w:hAnsi="Times New Roman" w:cs="Times New Roman"/>
              </w:rPr>
              <w:t>889101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52F41">
              <w:rPr>
                <w:rFonts w:ascii="Times New Roman" w:hAnsi="Times New Roman" w:cs="Times New Roman"/>
              </w:rPr>
              <w:t>Bölcsődei ellátás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52F41">
              <w:rPr>
                <w:rFonts w:ascii="Times New Roman" w:hAnsi="Times New Roman" w:cs="Times New Roman"/>
              </w:rPr>
              <w:t>Ötv.,</w:t>
            </w:r>
          </w:p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52F41">
              <w:rPr>
                <w:rFonts w:ascii="Times New Roman" w:hAnsi="Times New Roman" w:cs="Times New Roman"/>
              </w:rPr>
              <w:t>Gyvt</w:t>
            </w:r>
            <w:proofErr w:type="spellEnd"/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52F41">
              <w:rPr>
                <w:rFonts w:ascii="Times New Roman" w:hAnsi="Times New Roman" w:cs="Times New Roman"/>
              </w:rPr>
              <w:t>normatív állami támogatás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969"/>
                <w:tab w:val="left" w:pos="4536"/>
                <w:tab w:val="left" w:pos="5103"/>
                <w:tab w:val="left" w:pos="5670"/>
                <w:tab w:val="left" w:pos="680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52F41">
              <w:rPr>
                <w:rFonts w:ascii="Times New Roman" w:hAnsi="Times New Roman" w:cs="Times New Roman"/>
              </w:rPr>
              <w:t>férőhelyek száma: 72</w:t>
            </w:r>
          </w:p>
          <w:p w:rsidR="00852F41" w:rsidRPr="00852F41" w:rsidRDefault="00852F41" w:rsidP="00852F4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969"/>
                <w:tab w:val="left" w:pos="4536"/>
                <w:tab w:val="left" w:pos="5103"/>
                <w:tab w:val="left" w:pos="5670"/>
                <w:tab w:val="left" w:pos="680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52F41">
              <w:rPr>
                <w:rFonts w:ascii="Times New Roman" w:hAnsi="Times New Roman" w:cs="Times New Roman"/>
              </w:rPr>
              <w:t>ellátottak száma: 72</w:t>
            </w:r>
          </w:p>
        </w:tc>
      </w:tr>
      <w:tr w:rsidR="00852F41" w:rsidRPr="00852F41" w:rsidTr="00E11FAD">
        <w:trPr>
          <w:cantSplit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969"/>
                <w:tab w:val="left" w:pos="4536"/>
                <w:tab w:val="left" w:pos="5103"/>
                <w:tab w:val="left" w:pos="5670"/>
                <w:tab w:val="left" w:pos="680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52F41" w:rsidRPr="00852F41" w:rsidTr="00E11FAD">
        <w:trPr>
          <w:cantSplit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u w:val="single"/>
        </w:rPr>
        <w:sectPr w:rsidR="00852F41" w:rsidRPr="00852F41">
          <w:pgSz w:w="16838" w:h="11906" w:orient="landscape"/>
          <w:pgMar w:top="1418" w:right="1418" w:bottom="1418" w:left="1418" w:header="709" w:footer="709" w:gutter="0"/>
          <w:cols w:space="708"/>
          <w:rtlGutter/>
        </w:sectPr>
      </w:pPr>
    </w:p>
    <w:p w:rsidR="00852F41" w:rsidRPr="00852F41" w:rsidRDefault="00852F41" w:rsidP="00852F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852F41">
        <w:rPr>
          <w:rFonts w:ascii="Times New Roman" w:hAnsi="Times New Roman" w:cs="Times New Roman"/>
          <w:b/>
          <w:sz w:val="28"/>
        </w:rPr>
        <w:lastRenderedPageBreak/>
        <w:t>2. számú melléklet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852F41" w:rsidRPr="00852F41" w:rsidRDefault="00852F41" w:rsidP="00852F41">
      <w:pPr>
        <w:pStyle w:val="Cmsor1"/>
        <w:spacing w:after="0"/>
        <w:jc w:val="both"/>
        <w:rPr>
          <w:i/>
          <w:sz w:val="28"/>
        </w:rPr>
      </w:pPr>
      <w:r w:rsidRPr="00852F41">
        <w:rPr>
          <w:i/>
          <w:sz w:val="28"/>
        </w:rPr>
        <w:t xml:space="preserve">A költségvetési tervezési szabályzat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852F41" w:rsidRPr="00852F41" w:rsidRDefault="00852F41" w:rsidP="00852F41">
      <w:pPr>
        <w:pStyle w:val="Szvegtrzs"/>
        <w:rPr>
          <w:b/>
          <w:i/>
        </w:rPr>
      </w:pPr>
    </w:p>
    <w:p w:rsidR="00852F41" w:rsidRPr="00852F41" w:rsidRDefault="00852F41" w:rsidP="00852F41">
      <w:pPr>
        <w:pStyle w:val="Szvegtrzs"/>
        <w:rPr>
          <w:b/>
          <w:i/>
        </w:rPr>
      </w:pPr>
      <w:r w:rsidRPr="00852F41">
        <w:rPr>
          <w:b/>
          <w:i/>
        </w:rPr>
        <w:t xml:space="preserve">I. </w:t>
      </w:r>
      <w:proofErr w:type="gramStart"/>
      <w:r w:rsidRPr="00852F41">
        <w:rPr>
          <w:b/>
          <w:i/>
        </w:rPr>
        <w:t>A</w:t>
      </w:r>
      <w:proofErr w:type="gramEnd"/>
      <w:r w:rsidRPr="00852F41">
        <w:rPr>
          <w:b/>
          <w:i/>
        </w:rPr>
        <w:t xml:space="preserve"> költségvetési terv készítésére </w:t>
      </w:r>
    </w:p>
    <w:p w:rsidR="00852F41" w:rsidRPr="00852F41" w:rsidRDefault="00852F41" w:rsidP="00852F41">
      <w:pPr>
        <w:pStyle w:val="Szvegtrzs"/>
        <w:rPr>
          <w:b/>
          <w:i/>
        </w:rPr>
      </w:pPr>
      <w:proofErr w:type="gramStart"/>
      <w:r w:rsidRPr="00852F41">
        <w:rPr>
          <w:b/>
          <w:i/>
        </w:rPr>
        <w:t>összeállítására</w:t>
      </w:r>
      <w:proofErr w:type="gramEnd"/>
      <w:r w:rsidRPr="00852F41">
        <w:rPr>
          <w:b/>
          <w:i/>
        </w:rPr>
        <w:t xml:space="preserve"> vonatkozó  általános és speciális szabályok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I/1. Közös szabályok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1.1. A költségvetés összeállítása során minden munkafolyamatban figyelembe kell venni a szerv gazdálkodási jogkör szerinti besorolását.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I/2. A költségvetés tervezésére vonatkozó szabályok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2.1. A szerv költségvetetési koncepciója, illetve a költségvetési terve megalapozásához szükséges belső számításokat az érvényben lévő számviteli és gazdálkodási szabályoknak megfelelően köteles elkészíteni.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smartTag w:uri="urn:schemas-microsoft-com:office:smarttags" w:element="metricconverter">
        <w:smartTagPr>
          <w:attr w:name="ProductID" w:val="2.2 A"/>
        </w:smartTagPr>
        <w:r w:rsidRPr="00852F41">
          <w:rPr>
            <w:rFonts w:ascii="Times New Roman" w:hAnsi="Times New Roman" w:cs="Times New Roman"/>
            <w:szCs w:val="24"/>
          </w:rPr>
          <w:t>2.2 A</w:t>
        </w:r>
      </w:smartTag>
      <w:r w:rsidRPr="00852F41">
        <w:rPr>
          <w:rFonts w:ascii="Times New Roman" w:hAnsi="Times New Roman" w:cs="Times New Roman"/>
          <w:szCs w:val="24"/>
        </w:rPr>
        <w:t xml:space="preserve"> számításokat a szerv felépítésének megfelelően – figyelembe véve az intézményi struktúrát (önállóan működő és gazdálkodó, önállóan működő), </w:t>
      </w:r>
      <w:proofErr w:type="gramStart"/>
      <w:r w:rsidRPr="00852F41">
        <w:rPr>
          <w:rFonts w:ascii="Times New Roman" w:hAnsi="Times New Roman" w:cs="Times New Roman"/>
          <w:szCs w:val="24"/>
        </w:rPr>
        <w:t>a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proofErr w:type="gramStart"/>
      <w:r w:rsidRPr="00852F41">
        <w:rPr>
          <w:rFonts w:ascii="Times New Roman" w:hAnsi="Times New Roman" w:cs="Times New Roman"/>
          <w:szCs w:val="24"/>
        </w:rPr>
        <w:t>feladat-ellátási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módot (saját szervezet, társulás, megbízás stb.) – kell elkészíteni.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2.3. A koncepció, illetve a költségvetési terv összeállításakor egyrészről az ellátandó feladatokból (továbbgondolva: annak költségvetési kiadás oldalából), illetve az ismert költségvetési bevételekből (várható fenntartói támogatásokból) kell kiindulni.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2.4. A szerv gazdasági vezetője által kijelölt személy köteles a költségvetési tervezéssel kapcsolatos dokumentumokat külön nyilvántartásba venni és gyűjtésükről gondoskodni.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(A nyilvántartásnak tartalmaznia kell az eredeti ügyirat:</w:t>
      </w:r>
    </w:p>
    <w:p w:rsidR="00852F41" w:rsidRPr="00852F41" w:rsidRDefault="00852F41" w:rsidP="00852F41">
      <w:pPr>
        <w:spacing w:after="0" w:line="240" w:lineRule="auto"/>
        <w:ind w:firstLine="708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- számát, </w:t>
      </w:r>
    </w:p>
    <w:p w:rsidR="00852F41" w:rsidRPr="00852F41" w:rsidRDefault="00852F41" w:rsidP="00852F41">
      <w:pPr>
        <w:spacing w:after="0" w:line="240" w:lineRule="auto"/>
        <w:ind w:firstLine="708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tárgyát,</w:t>
      </w:r>
    </w:p>
    <w:p w:rsidR="00852F41" w:rsidRPr="00852F41" w:rsidRDefault="00852F41" w:rsidP="00852F41">
      <w:pPr>
        <w:spacing w:after="0" w:line="240" w:lineRule="auto"/>
        <w:ind w:firstLine="708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ügyintézőjét</w:t>
      </w:r>
    </w:p>
    <w:p w:rsidR="00852F41" w:rsidRPr="00852F41" w:rsidRDefault="00852F41" w:rsidP="00852F41">
      <w:pPr>
        <w:spacing w:after="0" w:line="240" w:lineRule="auto"/>
        <w:ind w:firstLine="708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- és a határidőket.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2.5. A normatív állami hozzájárulásokhoz a szükséges - feladatmutatók és mutatószámok alapján történő - adatszolgáltatás valódiságáért és az adatok ellenőrzéséért a tervezési feladatok ellátásáért felelős személy tartozik felelősséggel.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kitöltést alátámasztó dokumentumokat, valamint az adatszolgáltatás egy példányát a tervezés ügyiratai között feltétlenül meg kell őrizni.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2.6. A költségvetési tervezéssel kapcsolatos munkafolyamatok ellátása során elsősorban a költségvetési tervezésre vonatkozó jogszabályokat, az azokban megfogalmazott tartalmi követelményeket kell szem előtt tartani.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szCs w:val="24"/>
        </w:rPr>
        <w:t>A tartalmi követelmények betartásáért a szerv tervezési feladatok ellátásáért felelős dolgozója tartozik felelősséggel.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pStyle w:val="Cmsor2"/>
        <w:spacing w:after="0"/>
        <w:jc w:val="both"/>
        <w:rPr>
          <w:i/>
          <w:szCs w:val="24"/>
        </w:rPr>
      </w:pPr>
      <w:r w:rsidRPr="00852F41">
        <w:rPr>
          <w:i/>
          <w:szCs w:val="24"/>
        </w:rPr>
        <w:t xml:space="preserve">II. </w:t>
      </w:r>
      <w:proofErr w:type="gramStart"/>
      <w:r w:rsidRPr="00852F41">
        <w:rPr>
          <w:i/>
          <w:szCs w:val="24"/>
        </w:rPr>
        <w:t>A</w:t>
      </w:r>
      <w:proofErr w:type="gramEnd"/>
      <w:r w:rsidRPr="00852F41">
        <w:rPr>
          <w:i/>
          <w:szCs w:val="24"/>
        </w:rPr>
        <w:t xml:space="preserve"> költségvetési tervezés különleges előírásai, feltételei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i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i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II/1. A költségvetési koncepció elkészítése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1.1. A költségvetési koncepció összeállításakor számba kell venni:</w:t>
      </w:r>
    </w:p>
    <w:p w:rsidR="00852F41" w:rsidRPr="00852F41" w:rsidRDefault="00852F41" w:rsidP="00852F41">
      <w:pPr>
        <w:spacing w:after="0" w:line="240" w:lineRule="auto"/>
        <w:ind w:firstLine="708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a szerv által ellátandó feladatokat, ezt követően</w:t>
      </w:r>
    </w:p>
    <w:p w:rsidR="00852F41" w:rsidRPr="00852F41" w:rsidRDefault="00852F41" w:rsidP="00852F41">
      <w:pPr>
        <w:spacing w:after="0" w:line="240" w:lineRule="auto"/>
        <w:ind w:firstLine="708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- a szerv bevételeit,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proofErr w:type="gramStart"/>
      <w:r w:rsidRPr="00852F41">
        <w:rPr>
          <w:rFonts w:ascii="Times New Roman" w:hAnsi="Times New Roman" w:cs="Times New Roman"/>
          <w:szCs w:val="24"/>
        </w:rPr>
        <w:t>majd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a fentiek alapján kell kialakítani a költségvetési koncepciót.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1.2. A költségvetési koncepció készítésekor a szerv bevételei között a nem saját bevételeket a rendelkezésre álló, dokumentum értékű okmányok alapján kell bemutatni.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1.3. A kiadások tekintetében figyelembe kell venni minden, a koncepció készítésénél ismert, a költségvetési kiadásokra ható tényezőt.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1.4. Az előirányzatok vonatkozásában a tervezést a rendelkezésre álló adatok alapján kell elkészíteni.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1.5. A szerv tervezési feladatok ellátásáért felelős dolgozója a koncepció ellenőrzése során köteles megvizsgálni, hogy a költségvetési koncepciót megalapozó számítások során: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- figyelembe vették-e a vonatkozó jogszabályokat,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a kötelezettségvállalások nyilvántartása alapján a tervévre vonatkozó kötelezettségvállalások a koncepcióba beépítésre kerültek-e,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az inflációs hatásokkal, illetve jogszabályi változások hatásaival az érintettek megfelelő mértékben számoltak-e.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i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i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II/2. A költségvetési tervezés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2.1. A költségvetési tervezéskor az elfogadott koncepciót kell alapul venni.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Amennyiben a fenntartó a koncepció elfogadásakor a szerv költségvetése összeállítására vonatkozóan állapított meg külön irányelveket vagy szempontokat, akkor azok figyelembevételéről gondoskodni kell. Ezért a szerv vezetője és a tervezési feladatok ellátásáért felelős dolgozója tartozik felelősséggel.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2.2. A szerv költségvetési terv javaslatát a szerv vezetője az általa kijelölt személy bevonásával a hatályos jogszabályok szerint állítja össze.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2.4. Ha a fenntartó a költségvetését a szerv, intézmény költségvetését érintő módon (nem az eredeti javaslat szerint) hagyja jóvá, illetve az ülésén megadott szempontok szerint a költségvetés újratárgyalásáról döntött, akkor a tervezési feladatok ellátásáért felelős személy gondoskodik a költségvetés megfelelő átdolgozásáról.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2.5. Az elfogadott költségvetés alapján a tervezési feladatok ellátásáért felelős személy gondoskodik az intézmény elemi költségvetésének a költségvetési rendeletnek megfelelő elkészíttetéséről.</w:t>
      </w:r>
    </w:p>
    <w:p w:rsid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E feladat ellátási határideje a költségvetési rendelet elfogadását követő 2 hét.</w:t>
      </w:r>
    </w:p>
    <w:p w:rsidR="00B04BF0" w:rsidRPr="00852F41" w:rsidRDefault="00B04BF0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B04BF0">
      <w:pPr>
        <w:pStyle w:val="Cmsor3"/>
        <w:numPr>
          <w:ilvl w:val="0"/>
          <w:numId w:val="0"/>
        </w:numPr>
        <w:rPr>
          <w:color w:val="auto"/>
          <w:sz w:val="24"/>
          <w:szCs w:val="24"/>
        </w:rPr>
      </w:pPr>
      <w:r w:rsidRPr="00852F41">
        <w:rPr>
          <w:color w:val="auto"/>
          <w:sz w:val="24"/>
          <w:szCs w:val="24"/>
        </w:rPr>
        <w:t xml:space="preserve">III. </w:t>
      </w:r>
      <w:proofErr w:type="gramStart"/>
      <w:r w:rsidRPr="00852F41">
        <w:rPr>
          <w:color w:val="auto"/>
          <w:sz w:val="24"/>
          <w:szCs w:val="24"/>
        </w:rPr>
        <w:t>A</w:t>
      </w:r>
      <w:proofErr w:type="gramEnd"/>
      <w:r w:rsidRPr="00852F41">
        <w:rPr>
          <w:color w:val="auto"/>
          <w:sz w:val="24"/>
          <w:szCs w:val="24"/>
        </w:rPr>
        <w:t xml:space="preserve"> költségvetés végrehajtásának szabályai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smartTag w:uri="urn:schemas-microsoft-com:office:smarttags" w:element="metricconverter">
        <w:smartTagPr>
          <w:attr w:name="ProductID" w:val="1. A"/>
        </w:smartTagPr>
        <w:r w:rsidRPr="00852F41">
          <w:rPr>
            <w:rFonts w:ascii="Times New Roman" w:hAnsi="Times New Roman" w:cs="Times New Roman"/>
            <w:szCs w:val="24"/>
          </w:rPr>
          <w:t>1. A</w:t>
        </w:r>
      </w:smartTag>
      <w:r w:rsidRPr="00852F41">
        <w:rPr>
          <w:rFonts w:ascii="Times New Roman" w:hAnsi="Times New Roman" w:cs="Times New Roman"/>
          <w:szCs w:val="24"/>
        </w:rPr>
        <w:t xml:space="preserve"> költségvetés végrehajtásának részletes, adott évre vonatkozó szabályait a szervre vonatkozóan is a költségvetési rendelet tartalmazza.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rendeletben foglaltakat kell alkalmazni: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- az egyes előirányzatok felhasználásakor,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- az egyes előirányzatok módosításakor.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smartTag w:uri="urn:schemas-microsoft-com:office:smarttags" w:element="metricconverter">
        <w:smartTagPr>
          <w:attr w:name="ProductID" w:val="2. A"/>
        </w:smartTagPr>
        <w:r w:rsidRPr="00852F41">
          <w:rPr>
            <w:rFonts w:ascii="Times New Roman" w:hAnsi="Times New Roman" w:cs="Times New Roman"/>
            <w:szCs w:val="24"/>
          </w:rPr>
          <w:t>2. A</w:t>
        </w:r>
      </w:smartTag>
      <w:r w:rsidRPr="00852F41">
        <w:rPr>
          <w:rFonts w:ascii="Times New Roman" w:hAnsi="Times New Roman" w:cs="Times New Roman"/>
          <w:szCs w:val="24"/>
        </w:rPr>
        <w:t xml:space="preserve"> költségvetés végrehajtásakor az előirányzat-felhasználási ütemtervet kell alapul venni.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lastRenderedPageBreak/>
        <w:t>Az előirányzat-felhasználási ütemterv adatait legalább negyedévenként teljes körben összehasonlítani, illetve egyeztetni kell a tényadatokkal.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Szükség esetén intézkedési tervet kell készíteni, illetve jelentősen megváltozott körülmények esetén újra el kell készíteni az előirányzat-felhasználási ütemtervet.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  <w:sectPr w:rsidR="00852F41" w:rsidRPr="00852F41">
          <w:pgSz w:w="11907" w:h="16840"/>
          <w:pgMar w:top="1418" w:right="1418" w:bottom="1418" w:left="1418" w:header="708" w:footer="907" w:gutter="0"/>
          <w:paperSrc w:first="1" w:other="1"/>
          <w:cols w:space="708"/>
          <w:rtlGutter/>
        </w:sect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852F41">
        <w:rPr>
          <w:rFonts w:ascii="Times New Roman" w:hAnsi="Times New Roman" w:cs="Times New Roman"/>
          <w:b/>
          <w:sz w:val="28"/>
        </w:rPr>
        <w:t>3. számú melléklet az II. rész 16.4. pontjához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52F41" w:rsidRPr="00852F41" w:rsidRDefault="00852F41" w:rsidP="00852F41">
      <w:pPr>
        <w:pStyle w:val="Cmsor1"/>
        <w:spacing w:after="0"/>
        <w:jc w:val="both"/>
        <w:rPr>
          <w:sz w:val="28"/>
        </w:rPr>
      </w:pPr>
      <w:r w:rsidRPr="00852F41">
        <w:rPr>
          <w:sz w:val="28"/>
        </w:rPr>
        <w:t>A feladatellátás rendjének szabályzata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A szabályzat célja, hogy a – többször módosított – 217/1998. (XII. 30.) Korm. </w:t>
      </w:r>
      <w:proofErr w:type="gramStart"/>
      <w:r w:rsidRPr="00852F41">
        <w:rPr>
          <w:rFonts w:ascii="Times New Roman" w:hAnsi="Times New Roman" w:cs="Times New Roman"/>
          <w:szCs w:val="24"/>
        </w:rPr>
        <w:t>rendelet  alapján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szabályozza a szerv feladatellátásának (költségvetési kiadásait, bevételeit befolyásoló, a gazdálkodás előirányzatok között tartását biztosító):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</w:r>
      <w:proofErr w:type="gramStart"/>
      <w:r w:rsidRPr="00852F41">
        <w:rPr>
          <w:rFonts w:ascii="Times New Roman" w:hAnsi="Times New Roman" w:cs="Times New Roman"/>
          <w:szCs w:val="24"/>
        </w:rPr>
        <w:t>a</w:t>
      </w:r>
      <w:proofErr w:type="gramEnd"/>
      <w:r w:rsidRPr="00852F41">
        <w:rPr>
          <w:rFonts w:ascii="Times New Roman" w:hAnsi="Times New Roman" w:cs="Times New Roman"/>
          <w:szCs w:val="24"/>
        </w:rPr>
        <w:t>) feltétel- és követelményrendszerét,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b) folyamatát, kapcsolatrendszerét,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smartTag w:uri="urn:schemas-microsoft-com:office:smarttags" w:element="metricconverter">
        <w:smartTagPr>
          <w:attr w:name="ProductID" w:val="1. A"/>
        </w:smartTagPr>
        <w:r w:rsidRPr="00852F41">
          <w:rPr>
            <w:rFonts w:ascii="Times New Roman" w:hAnsi="Times New Roman" w:cs="Times New Roman"/>
            <w:b/>
            <w:szCs w:val="24"/>
          </w:rPr>
          <w:t>1. A</w:t>
        </w:r>
      </w:smartTag>
      <w:r w:rsidRPr="00852F41">
        <w:rPr>
          <w:rFonts w:ascii="Times New Roman" w:hAnsi="Times New Roman" w:cs="Times New Roman"/>
          <w:b/>
          <w:szCs w:val="24"/>
        </w:rPr>
        <w:t xml:space="preserve"> feladatellátás feltétel- és követelményrendszere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proofErr w:type="gramStart"/>
      <w:r w:rsidRPr="00852F41">
        <w:rPr>
          <w:rFonts w:ascii="Times New Roman" w:hAnsi="Times New Roman" w:cs="Times New Roman"/>
          <w:b/>
          <w:szCs w:val="24"/>
        </w:rPr>
        <w:t>a</w:t>
      </w:r>
      <w:proofErr w:type="gramEnd"/>
      <w:r w:rsidRPr="00852F41">
        <w:rPr>
          <w:rFonts w:ascii="Times New Roman" w:hAnsi="Times New Roman" w:cs="Times New Roman"/>
          <w:b/>
          <w:szCs w:val="24"/>
        </w:rPr>
        <w:t>) Feltételrendszer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pStyle w:val="Szvegtrzs"/>
        <w:rPr>
          <w:b/>
        </w:rPr>
      </w:pPr>
      <w:r w:rsidRPr="00852F41">
        <w:rPr>
          <w:b/>
        </w:rPr>
        <w:t>1. Csak olyan feladatot lehet ellátni, mely a szerv tevékenységi körébe tartozik.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smartTag w:uri="urn:schemas-microsoft-com:office:smarttags" w:element="metricconverter">
        <w:smartTagPr>
          <w:attr w:name="ProductID" w:val="2. A"/>
        </w:smartTagPr>
        <w:r w:rsidRPr="00852F41">
          <w:rPr>
            <w:rFonts w:ascii="Times New Roman" w:hAnsi="Times New Roman" w:cs="Times New Roman"/>
            <w:szCs w:val="24"/>
          </w:rPr>
          <w:t>2. A</w:t>
        </w:r>
      </w:smartTag>
      <w:r w:rsidRPr="00852F41">
        <w:rPr>
          <w:rFonts w:ascii="Times New Roman" w:hAnsi="Times New Roman" w:cs="Times New Roman"/>
          <w:szCs w:val="24"/>
        </w:rPr>
        <w:t xml:space="preserve"> feladatellátásnál mérlegelni kell a lehetséges feladat-megoldási módokat.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Ha adott feladatot többféle módon (eszközzel) el lehet látni, vizsgálni kell annak: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- költségvetési bevételekre,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- költségvetési kiadásokra,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- illetve a bevételek és kiadások ütemezésére gyakorolt hatását.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Csak akkor lehet a korábbi feladat-ellátási módtól (eszköztől) eltérő feladat-ellátási módot (eszközt) választani, ha annak összességében </w:t>
      </w:r>
      <w:proofErr w:type="gramStart"/>
      <w:r w:rsidRPr="00852F41">
        <w:rPr>
          <w:rFonts w:ascii="Times New Roman" w:hAnsi="Times New Roman" w:cs="Times New Roman"/>
          <w:szCs w:val="24"/>
        </w:rPr>
        <w:t>több  kedvezőbb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hatása van, mint kedvezőtlen azaz: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- a költségvetési bevételeket: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</w:r>
      <w:r w:rsidRPr="00852F41">
        <w:rPr>
          <w:rFonts w:ascii="Times New Roman" w:hAnsi="Times New Roman" w:cs="Times New Roman"/>
          <w:szCs w:val="24"/>
        </w:rPr>
        <w:tab/>
        <w:t xml:space="preserve">- növeli,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</w:r>
      <w:r w:rsidRPr="00852F41">
        <w:rPr>
          <w:rFonts w:ascii="Times New Roman" w:hAnsi="Times New Roman" w:cs="Times New Roman"/>
          <w:szCs w:val="24"/>
        </w:rPr>
        <w:tab/>
        <w:t>- nem változtatja,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- a kiadások csökkenésével arányosan, vagy annál kisebb mértékben csökkenti,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- a költségvetési kiadásokat: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</w:r>
      <w:r w:rsidRPr="00852F41">
        <w:rPr>
          <w:rFonts w:ascii="Times New Roman" w:hAnsi="Times New Roman" w:cs="Times New Roman"/>
          <w:szCs w:val="24"/>
        </w:rPr>
        <w:tab/>
        <w:t xml:space="preserve">- csökkenti,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</w:r>
      <w:r w:rsidRPr="00852F41">
        <w:rPr>
          <w:rFonts w:ascii="Times New Roman" w:hAnsi="Times New Roman" w:cs="Times New Roman"/>
          <w:szCs w:val="24"/>
        </w:rPr>
        <w:tab/>
        <w:t xml:space="preserve">- nem változtatja,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a bevételek növekedésével arányosan, vagy annál kisebb mértékben növeli.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- a bevétek és kiadások ütemezése: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</w:r>
      <w:r w:rsidRPr="00852F41">
        <w:rPr>
          <w:rFonts w:ascii="Times New Roman" w:hAnsi="Times New Roman" w:cs="Times New Roman"/>
          <w:szCs w:val="24"/>
        </w:rPr>
        <w:tab/>
        <w:t>- nem változik,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</w:r>
      <w:r w:rsidRPr="00852F41">
        <w:rPr>
          <w:rFonts w:ascii="Times New Roman" w:hAnsi="Times New Roman" w:cs="Times New Roman"/>
          <w:szCs w:val="24"/>
        </w:rPr>
        <w:tab/>
        <w:t>- kedvezőbben alakul,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- kedvezőtlenebben alakul, de úgy, hogy az összességében </w:t>
      </w:r>
      <w:proofErr w:type="gramStart"/>
      <w:r w:rsidRPr="00852F41">
        <w:rPr>
          <w:rFonts w:ascii="Times New Roman" w:hAnsi="Times New Roman" w:cs="Times New Roman"/>
          <w:szCs w:val="24"/>
        </w:rPr>
        <w:t>nem  befolyásolja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hátrányosan a feladatellátást.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B04BF0" w:rsidRDefault="00852F41" w:rsidP="00B04BF0">
      <w:pPr>
        <w:pStyle w:val="Szvegtrzs"/>
        <w:rPr>
          <w:b/>
        </w:rPr>
      </w:pPr>
      <w:r w:rsidRPr="00852F41">
        <w:rPr>
          <w:b/>
        </w:rPr>
        <w:t>3. Amennyiben adott feladatellátás körülményei jelentősen megváltoznak, akkor arról a felügyeleti szervet ha</w:t>
      </w:r>
      <w:r w:rsidR="00B04BF0">
        <w:rPr>
          <w:b/>
        </w:rPr>
        <w:t>ladéktalanul tájékoztatni kell.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b) Követelményrendszer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pStyle w:val="Szvegtrzs"/>
        <w:rPr>
          <w:b/>
        </w:rPr>
      </w:pPr>
      <w:smartTag w:uri="urn:schemas-microsoft-com:office:smarttags" w:element="metricconverter">
        <w:smartTagPr>
          <w:attr w:name="ProductID" w:val="1. A"/>
        </w:smartTagPr>
        <w:r w:rsidRPr="00852F41">
          <w:rPr>
            <w:b/>
          </w:rPr>
          <w:t>1. A</w:t>
        </w:r>
      </w:smartTag>
      <w:r w:rsidRPr="00852F41">
        <w:rPr>
          <w:b/>
        </w:rPr>
        <w:t xml:space="preserve"> feladatellátást a teljesítmények oldaláról kell megközelíteni.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smartTag w:uri="urn:schemas-microsoft-com:office:smarttags" w:element="metricconverter">
        <w:smartTagPr>
          <w:attr w:name="ProductID" w:val="2. A"/>
        </w:smartTagPr>
        <w:r w:rsidRPr="00852F41">
          <w:rPr>
            <w:rFonts w:ascii="Times New Roman" w:hAnsi="Times New Roman" w:cs="Times New Roman"/>
            <w:szCs w:val="24"/>
          </w:rPr>
          <w:t>2. A</w:t>
        </w:r>
      </w:smartTag>
      <w:r w:rsidRPr="00852F41">
        <w:rPr>
          <w:rFonts w:ascii="Times New Roman" w:hAnsi="Times New Roman" w:cs="Times New Roman"/>
          <w:szCs w:val="24"/>
        </w:rPr>
        <w:t xml:space="preserve"> feladatellátást a feladatellátással kapcsolatos bevételek és kiadások (azaz költségvetési) oldaláról, valamint az elért teljesítmények oldaláról évente legalább egy alkalommal, a költségvetési koncepció készítése időszakában vizsgálni kell.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smartTag w:uri="urn:schemas-microsoft-com:office:smarttags" w:element="metricconverter">
        <w:smartTagPr>
          <w:attr w:name="ProductID" w:val="3. A"/>
        </w:smartTagPr>
        <w:r w:rsidRPr="00852F41">
          <w:rPr>
            <w:rFonts w:ascii="Times New Roman" w:hAnsi="Times New Roman" w:cs="Times New Roman"/>
            <w:szCs w:val="24"/>
          </w:rPr>
          <w:t>3. A</w:t>
        </w:r>
      </w:smartTag>
      <w:r w:rsidRPr="00852F41">
        <w:rPr>
          <w:rFonts w:ascii="Times New Roman" w:hAnsi="Times New Roman" w:cs="Times New Roman"/>
          <w:szCs w:val="24"/>
        </w:rPr>
        <w:t xml:space="preserve"> felügyeleti szerv által kezdeményezett vizsgálat során aktívan, segítőkészen közre kell működni.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smartTag w:uri="urn:schemas-microsoft-com:office:smarttags" w:element="metricconverter">
        <w:smartTagPr>
          <w:attr w:name="ProductID" w:val="4. A"/>
        </w:smartTagPr>
        <w:r w:rsidRPr="00852F41">
          <w:rPr>
            <w:rFonts w:ascii="Times New Roman" w:hAnsi="Times New Roman" w:cs="Times New Roman"/>
            <w:szCs w:val="24"/>
          </w:rPr>
          <w:lastRenderedPageBreak/>
          <w:t>4. A</w:t>
        </w:r>
      </w:smartTag>
      <w:r w:rsidRPr="00852F41">
        <w:rPr>
          <w:rFonts w:ascii="Times New Roman" w:hAnsi="Times New Roman" w:cs="Times New Roman"/>
          <w:szCs w:val="24"/>
        </w:rPr>
        <w:t xml:space="preserve"> tartósan (3 éven túl) jelentős költségvetési kiadással, és az összehasonlítások alapján alacsonyabb, vagy közel azonos elért teljesítmények esetében az adott feladat esetében gondoskodni kell a kedvezőbb a feladat-ellátási mód (eszköz/szervezet) felkutatásáról.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változást követően javulnia kell: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az adott feladattal kapcsolatos költségvetési kiadások és bevételek mérlegének, és/vagy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az elért teljesítménynek.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5. Amennyiben a szerv költségvetése csak a fenntartó által adott jelentős működési többlettámogatással kerül egyensúlyba egymást követő két éven belül, akkor gondoskodni kell a szerv alapfeladatokon kívüli önként vállalt feladatainak csökkentéséről, illetve megszüntetéséről.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feladatcsökkentésre a szerv vezetője és gazdasági vezetője együtt tesznek javaslatot.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smartTag w:uri="urn:schemas-microsoft-com:office:smarttags" w:element="metricconverter">
        <w:smartTagPr>
          <w:attr w:name="ProductID" w:val="2. A"/>
        </w:smartTagPr>
        <w:r w:rsidRPr="00852F41">
          <w:rPr>
            <w:rFonts w:ascii="Times New Roman" w:hAnsi="Times New Roman" w:cs="Times New Roman"/>
            <w:b/>
            <w:szCs w:val="24"/>
          </w:rPr>
          <w:t>2. A</w:t>
        </w:r>
      </w:smartTag>
      <w:r w:rsidRPr="00852F41">
        <w:rPr>
          <w:rFonts w:ascii="Times New Roman" w:hAnsi="Times New Roman" w:cs="Times New Roman"/>
          <w:b/>
          <w:szCs w:val="24"/>
        </w:rPr>
        <w:t xml:space="preserve"> feladatellátás folyamata, kapcsolatrendszere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proofErr w:type="gramStart"/>
      <w:r w:rsidRPr="00852F41">
        <w:rPr>
          <w:rFonts w:ascii="Times New Roman" w:hAnsi="Times New Roman" w:cs="Times New Roman"/>
          <w:b/>
          <w:szCs w:val="24"/>
        </w:rPr>
        <w:t>a</w:t>
      </w:r>
      <w:proofErr w:type="gramEnd"/>
      <w:r w:rsidRPr="00852F41">
        <w:rPr>
          <w:rFonts w:ascii="Times New Roman" w:hAnsi="Times New Roman" w:cs="Times New Roman"/>
          <w:b/>
          <w:szCs w:val="24"/>
        </w:rPr>
        <w:t xml:space="preserve">) </w:t>
      </w:r>
      <w:proofErr w:type="spellStart"/>
      <w:r w:rsidRPr="00852F41">
        <w:rPr>
          <w:rFonts w:ascii="Times New Roman" w:hAnsi="Times New Roman" w:cs="Times New Roman"/>
          <w:b/>
          <w:szCs w:val="24"/>
        </w:rPr>
        <w:t>A</w:t>
      </w:r>
      <w:proofErr w:type="spellEnd"/>
      <w:r w:rsidRPr="00852F41">
        <w:rPr>
          <w:rFonts w:ascii="Times New Roman" w:hAnsi="Times New Roman" w:cs="Times New Roman"/>
          <w:b/>
          <w:szCs w:val="24"/>
        </w:rPr>
        <w:t xml:space="preserve"> feladatellátás folyamata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feladatellátás folyamata a következő: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 xml:space="preserve">- </w:t>
      </w:r>
      <w:r w:rsidRPr="00852F41">
        <w:rPr>
          <w:rFonts w:ascii="Times New Roman" w:hAnsi="Times New Roman" w:cs="Times New Roman"/>
          <w:b/>
          <w:szCs w:val="24"/>
        </w:rPr>
        <w:t>a feladat ellátásának szabályozása: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</w:r>
      <w:r w:rsidRPr="00852F41">
        <w:rPr>
          <w:rFonts w:ascii="Times New Roman" w:hAnsi="Times New Roman" w:cs="Times New Roman"/>
          <w:szCs w:val="24"/>
        </w:rPr>
        <w:tab/>
        <w:t>- alapító okiratban,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</w:r>
      <w:r w:rsidRPr="00852F41">
        <w:rPr>
          <w:rFonts w:ascii="Times New Roman" w:hAnsi="Times New Roman" w:cs="Times New Roman"/>
          <w:szCs w:val="24"/>
        </w:rPr>
        <w:tab/>
        <w:t>- SZMSZ-ben,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- a feladatellátás </w:t>
      </w:r>
      <w:r w:rsidRPr="00852F41">
        <w:rPr>
          <w:rFonts w:ascii="Times New Roman" w:hAnsi="Times New Roman" w:cs="Times New Roman"/>
          <w:b/>
          <w:szCs w:val="24"/>
        </w:rPr>
        <w:t>szakmai és szervezeti hátterének</w:t>
      </w:r>
      <w:r w:rsidRPr="00852F41">
        <w:rPr>
          <w:rFonts w:ascii="Times New Roman" w:hAnsi="Times New Roman" w:cs="Times New Roman"/>
          <w:szCs w:val="24"/>
        </w:rPr>
        <w:t xml:space="preserve"> megteremtése és folyamatos biztosítása: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 </w:t>
      </w:r>
      <w:r w:rsidRPr="00852F41">
        <w:rPr>
          <w:rFonts w:ascii="Times New Roman" w:hAnsi="Times New Roman" w:cs="Times New Roman"/>
          <w:szCs w:val="24"/>
        </w:rPr>
        <w:tab/>
      </w:r>
      <w:r w:rsidRPr="00852F41">
        <w:rPr>
          <w:rFonts w:ascii="Times New Roman" w:hAnsi="Times New Roman" w:cs="Times New Roman"/>
          <w:szCs w:val="24"/>
        </w:rPr>
        <w:tab/>
        <w:t>- a feladatellátással kapcsolatos költségvetési kiadások tervezése,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</w:r>
      <w:r w:rsidRPr="00852F41">
        <w:rPr>
          <w:rFonts w:ascii="Times New Roman" w:hAnsi="Times New Roman" w:cs="Times New Roman"/>
          <w:szCs w:val="24"/>
        </w:rPr>
        <w:tab/>
        <w:t>- a feladatellátással kapcsolatos költségvetési bevételek tervezése,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</w:r>
      <w:r w:rsidRPr="00852F41">
        <w:rPr>
          <w:rFonts w:ascii="Times New Roman" w:hAnsi="Times New Roman" w:cs="Times New Roman"/>
          <w:szCs w:val="24"/>
        </w:rPr>
        <w:tab/>
        <w:t>- a feladat ellátásáért felelős személy, személyek kijelölése,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</w:r>
      <w:r w:rsidRPr="00852F41">
        <w:rPr>
          <w:rFonts w:ascii="Times New Roman" w:hAnsi="Times New Roman" w:cs="Times New Roman"/>
          <w:szCs w:val="24"/>
        </w:rPr>
        <w:tab/>
        <w:t>- a feladatellátás szervezése, irányítása, a gazdálkodás bonyolítása;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 xml:space="preserve">- a feladatellátás pénzügyi és </w:t>
      </w:r>
      <w:r w:rsidRPr="00852F41">
        <w:rPr>
          <w:rFonts w:ascii="Times New Roman" w:hAnsi="Times New Roman" w:cs="Times New Roman"/>
          <w:b/>
          <w:szCs w:val="24"/>
        </w:rPr>
        <w:t>teljesítmény ellenőrzése</w:t>
      </w:r>
      <w:r w:rsidRPr="00852F41">
        <w:rPr>
          <w:rFonts w:ascii="Times New Roman" w:hAnsi="Times New Roman" w:cs="Times New Roman"/>
          <w:szCs w:val="24"/>
        </w:rPr>
        <w:t>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smartTag w:uri="urn:schemas-microsoft-com:office:smarttags" w:element="metricconverter">
        <w:smartTagPr>
          <w:attr w:name="ProductID" w:val="1. A"/>
        </w:smartTagPr>
        <w:r w:rsidRPr="00852F41">
          <w:rPr>
            <w:rFonts w:ascii="Times New Roman" w:hAnsi="Times New Roman" w:cs="Times New Roman"/>
            <w:szCs w:val="24"/>
          </w:rPr>
          <w:t>1. A</w:t>
        </w:r>
      </w:smartTag>
      <w:r w:rsidRPr="00852F41">
        <w:rPr>
          <w:rFonts w:ascii="Times New Roman" w:hAnsi="Times New Roman" w:cs="Times New Roman"/>
          <w:szCs w:val="24"/>
        </w:rPr>
        <w:t xml:space="preserve"> feladatot ellátni csak úgy lehet – lásd feltétel és követelményrendszer – ha: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- az adott feladatellátás szerepel a </w:t>
      </w:r>
      <w:proofErr w:type="gramStart"/>
      <w:r w:rsidRPr="00852F41">
        <w:rPr>
          <w:rFonts w:ascii="Times New Roman" w:hAnsi="Times New Roman" w:cs="Times New Roman"/>
          <w:szCs w:val="24"/>
        </w:rPr>
        <w:t>szerv alapító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okiratában;</w:t>
      </w:r>
    </w:p>
    <w:p w:rsidR="00852F41" w:rsidRPr="00852F41" w:rsidRDefault="00852F41" w:rsidP="00852F41">
      <w:pPr>
        <w:spacing w:after="0" w:line="240" w:lineRule="auto"/>
        <w:ind w:firstLine="708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a feladatellátással kapcsolatos részletesebb előírások szerepelnek a szerv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SZMSZ-ében, megjelölve a feladatellátáshoz tartozó tevékenység szakfeladat megjelölését, a vonatkozó jogszabályi hivatkozást, a feladatellátás forrását, s ha van, a feladatmutatót.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smartTag w:uri="urn:schemas-microsoft-com:office:smarttags" w:element="metricconverter">
        <w:smartTagPr>
          <w:attr w:name="ProductID" w:val="2. A"/>
        </w:smartTagPr>
        <w:r w:rsidRPr="00852F41">
          <w:rPr>
            <w:rFonts w:ascii="Times New Roman" w:hAnsi="Times New Roman" w:cs="Times New Roman"/>
            <w:szCs w:val="24"/>
          </w:rPr>
          <w:t>2. A</w:t>
        </w:r>
      </w:smartTag>
      <w:r w:rsidRPr="00852F41">
        <w:rPr>
          <w:rFonts w:ascii="Times New Roman" w:hAnsi="Times New Roman" w:cs="Times New Roman"/>
          <w:szCs w:val="24"/>
        </w:rPr>
        <w:t xml:space="preserve"> feladatellátás érdekében meg kell szervezni, illetve folyamatosan biztosítani kell a szakmai és szervezeti hátteret.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költségvetés tervezés időszakában meg kell határozni: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 xml:space="preserve">- az eszköz (vagyontárgyak beszerzési, felújítási) szükségletet,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- a működéshez szükséges dologi kiadásokat,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a feladatellátás kapcsán felmerülő személyi kiadásokat, és a személyi juttatások utáni járulék kiadásokat,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- a feladatellátással kapcsolatban a szervet megillető bevételeket.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Gondoskodni kell a feladatellátó szervezet folyamatos működéséről, a felelős személy, illetve személyek kijelöléséről, a szervezet részletes működési leírásáról, egyéb, a tevékenységgel kapcsolatos szabályozások elkészítéséről.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feladatellátás érdekében a felelős vezetőknek gondoskodniuk kell a feladatellátás szervezéséről, irányításáról.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feladatellátással kapcsolatos gazdálkodás bonyolítása során a költségvetési terv adatokra kell támaszkodni.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smartTag w:uri="urn:schemas-microsoft-com:office:smarttags" w:element="metricconverter">
        <w:smartTagPr>
          <w:attr w:name="ProductID" w:val="3. A"/>
        </w:smartTagPr>
        <w:r w:rsidRPr="00852F41">
          <w:rPr>
            <w:rFonts w:ascii="Times New Roman" w:hAnsi="Times New Roman" w:cs="Times New Roman"/>
            <w:szCs w:val="24"/>
          </w:rPr>
          <w:t>3. A</w:t>
        </w:r>
      </w:smartTag>
      <w:r w:rsidRPr="00852F41">
        <w:rPr>
          <w:rFonts w:ascii="Times New Roman" w:hAnsi="Times New Roman" w:cs="Times New Roman"/>
          <w:szCs w:val="24"/>
        </w:rPr>
        <w:t xml:space="preserve"> feladatellátás során biztosítani kell a folyamatos, vezetői és munkafolyamatba épített ellenőrzés működését.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lastRenderedPageBreak/>
        <w:t>Az esetleges hibákat, helytelen mozzanatokat minél előbb meg kell szüntetni.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feladatellátás kapcsán el kell végezni a teljesítményvizsgálatot.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Amennyiben a feladatellátás nem az elvárt teljesítményt mutatja, vizsgálni kell az okokat, s ha szükséges, módosítani kell a feladatellátás: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pénzügyi területén,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módján (eszközein).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b) </w:t>
      </w:r>
      <w:proofErr w:type="gramStart"/>
      <w:r w:rsidRPr="00852F41">
        <w:rPr>
          <w:rFonts w:ascii="Times New Roman" w:hAnsi="Times New Roman" w:cs="Times New Roman"/>
          <w:b/>
          <w:szCs w:val="24"/>
        </w:rPr>
        <w:t>A</w:t>
      </w:r>
      <w:proofErr w:type="gramEnd"/>
      <w:r w:rsidRPr="00852F41">
        <w:rPr>
          <w:rFonts w:ascii="Times New Roman" w:hAnsi="Times New Roman" w:cs="Times New Roman"/>
          <w:b/>
          <w:szCs w:val="24"/>
        </w:rPr>
        <w:t xml:space="preserve"> feladatellátás kapcsolatrendszere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pStyle w:val="Szvegtrzs"/>
        <w:rPr>
          <w:b/>
        </w:rPr>
      </w:pPr>
      <w:r w:rsidRPr="00852F41">
        <w:rPr>
          <w:b/>
        </w:rPr>
        <w:t>A feladatellátás kapcsolatrendszerének fontosabb elemei: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a feladatellátás során a feladatellátással kapcsolatos vezető felelős a költségvetési tervezéskor: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- a kiadások </w:t>
      </w:r>
      <w:proofErr w:type="spellStart"/>
      <w:r w:rsidRPr="00852F41">
        <w:rPr>
          <w:rFonts w:ascii="Times New Roman" w:hAnsi="Times New Roman" w:cs="Times New Roman"/>
          <w:szCs w:val="24"/>
        </w:rPr>
        <w:t>teljeskörű</w:t>
      </w:r>
      <w:proofErr w:type="spellEnd"/>
      <w:r w:rsidRPr="00852F41">
        <w:rPr>
          <w:rFonts w:ascii="Times New Roman" w:hAnsi="Times New Roman" w:cs="Times New Roman"/>
          <w:szCs w:val="24"/>
        </w:rPr>
        <w:t xml:space="preserve"> szerepeltetéséért, a javasolt előirányzatok részletes kidolgozásáért, - különös tekintettel a feladat folyamatos, biztonságos ellátására;</w:t>
      </w:r>
    </w:p>
    <w:p w:rsidR="00852F41" w:rsidRPr="00852F41" w:rsidRDefault="00852F41" w:rsidP="00852F41">
      <w:pPr>
        <w:spacing w:after="0" w:line="240" w:lineRule="auto"/>
        <w:ind w:firstLine="12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a bevételek megalapozott tervezéséért, részletes indoklásáért, különösen a fix, előre jól tervezhető bevételek esetében.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javasolt előirányzatok alapján kerül kidolgozásra a végleges terv.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A tervjavaslat elkészítéséhez szükségesek a könyvviteli adatok, valamint a kötelezettségvállalások részletes ismertetése, az ezen adatokat alátámasztó kimutatások, listák biztosítása a feladatellátók számára.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a feladatellátás során a gazdasági szervezet vezetője felelős a gazdálkodás előirányzatok között tartásáért. Ehhez szükséges a szervre lebontott elemi költségvetés, valamint az aktuális könyvelési adatok ismerete.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Az előirányzatok szerinti gazdálkodáshoz használni kell a szervre lebontott előirányzat-felhasználási ütemterv adatait is.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pStyle w:val="Szvegtrzs"/>
        <w:rPr>
          <w:b/>
        </w:rPr>
      </w:pPr>
      <w:r w:rsidRPr="00852F41">
        <w:rPr>
          <w:b/>
        </w:rPr>
        <w:t>A feladatellátást úgy kell megszervezni, hogy összességében hatékony, költségvetési kiadásokkal takarékos gazdálkodás történjen.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Ki kell használni a felesleges kapacitások rejtette lehetőségeket, lehetőség szerint szerven belül, de a különböző feladatok érdekében, ha ez költségvetési kiadási megtakarítást eredményez. (Pl.: készletbeszerzések, árubeszerzésekkel kapcsolatos szállítás; egyes szolgáltatások </w:t>
      </w:r>
      <w:proofErr w:type="spellStart"/>
      <w:r w:rsidRPr="00852F41">
        <w:rPr>
          <w:rFonts w:ascii="Times New Roman" w:hAnsi="Times New Roman" w:cs="Times New Roman"/>
          <w:szCs w:val="24"/>
        </w:rPr>
        <w:t>egyidőben</w:t>
      </w:r>
      <w:proofErr w:type="spellEnd"/>
      <w:r w:rsidRPr="00852F41">
        <w:rPr>
          <w:rFonts w:ascii="Times New Roman" w:hAnsi="Times New Roman" w:cs="Times New Roman"/>
          <w:szCs w:val="24"/>
        </w:rPr>
        <w:t xml:space="preserve"> való igénybevétele /karbantartásnál csak 1 kiszállás jelenik meg költségként/, stb.)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smartTag w:uri="urn:schemas-microsoft-com:office:smarttags" w:element="metricconverter">
        <w:smartTagPr>
          <w:attr w:name="ProductID" w:val="4. A"/>
        </w:smartTagPr>
        <w:r w:rsidRPr="00852F41">
          <w:rPr>
            <w:rFonts w:ascii="Times New Roman" w:hAnsi="Times New Roman" w:cs="Times New Roman"/>
            <w:b/>
            <w:szCs w:val="24"/>
          </w:rPr>
          <w:t>4. A</w:t>
        </w:r>
      </w:smartTag>
      <w:r w:rsidRPr="00852F41">
        <w:rPr>
          <w:rFonts w:ascii="Times New Roman" w:hAnsi="Times New Roman" w:cs="Times New Roman"/>
          <w:b/>
          <w:szCs w:val="24"/>
        </w:rPr>
        <w:t xml:space="preserve"> szabályzat hatálya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pStyle w:val="Szvegtrzs"/>
        <w:rPr>
          <w:b/>
        </w:rPr>
      </w:pPr>
      <w:r w:rsidRPr="00852F41">
        <w:rPr>
          <w:b/>
        </w:rPr>
        <w:t>A szabályzat rendelkezéseit a hatálybalépés napjától kell alkalmazni.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Kelt: Tiszavasvári 2013. ……………………...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                                                                                                           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                                                                                            Reznek Istvánné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                                                                                            </w:t>
      </w:r>
      <w:proofErr w:type="gramStart"/>
      <w:r w:rsidRPr="00852F41">
        <w:rPr>
          <w:rFonts w:ascii="Times New Roman" w:hAnsi="Times New Roman" w:cs="Times New Roman"/>
          <w:szCs w:val="24"/>
        </w:rPr>
        <w:t>intézményvezető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                                                                     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  <w:sectPr w:rsidR="00852F41" w:rsidRPr="00852F41">
          <w:pgSz w:w="11906" w:h="16838"/>
          <w:pgMar w:top="1417" w:right="1417" w:bottom="1417" w:left="1417" w:header="708" w:footer="708" w:gutter="0"/>
          <w:cols w:space="708"/>
          <w:rtlGutter/>
        </w:sect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52F41" w:rsidRPr="00852F41" w:rsidRDefault="00852F41" w:rsidP="00852F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852F41">
        <w:rPr>
          <w:rFonts w:ascii="Times New Roman" w:hAnsi="Times New Roman" w:cs="Times New Roman"/>
          <w:b/>
          <w:sz w:val="28"/>
        </w:rPr>
        <w:t>4. számú melléklet</w:t>
      </w:r>
    </w:p>
    <w:p w:rsidR="00852F41" w:rsidRP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852F41" w:rsidRP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852F41" w:rsidRP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852F41" w:rsidRP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852F41">
        <w:rPr>
          <w:rFonts w:ascii="Times New Roman" w:hAnsi="Times New Roman" w:cs="Times New Roman"/>
          <w:b/>
          <w:sz w:val="28"/>
        </w:rPr>
        <w:t>A gazdálkodással kapcsolatos egyéb szabályok</w:t>
      </w:r>
    </w:p>
    <w:p w:rsidR="00852F41" w:rsidRP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852F41">
        <w:rPr>
          <w:rFonts w:ascii="Times New Roman" w:hAnsi="Times New Roman" w:cs="Times New Roman"/>
          <w:b/>
          <w:sz w:val="28"/>
        </w:rPr>
        <w:t>- az alapító okiratnak megfelelően -</w:t>
      </w:r>
    </w:p>
    <w:p w:rsidR="00852F41" w:rsidRP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852F41" w:rsidRP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852F41" w:rsidRP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smartTag w:uri="urn:schemas-microsoft-com:office:smarttags" w:element="metricconverter">
        <w:smartTagPr>
          <w:attr w:name="ProductID" w:val="1. A"/>
        </w:smartTagPr>
        <w:r w:rsidRPr="00852F41">
          <w:rPr>
            <w:rFonts w:ascii="Times New Roman" w:hAnsi="Times New Roman" w:cs="Times New Roman"/>
            <w:szCs w:val="24"/>
          </w:rPr>
          <w:t xml:space="preserve">1. </w:t>
        </w:r>
        <w:proofErr w:type="gramStart"/>
        <w:r w:rsidRPr="00852F41">
          <w:rPr>
            <w:rFonts w:ascii="Times New Roman" w:hAnsi="Times New Roman" w:cs="Times New Roman"/>
            <w:szCs w:val="24"/>
          </w:rPr>
          <w:t>A</w:t>
        </w:r>
      </w:smartTag>
      <w:proofErr w:type="gramEnd"/>
      <w:r w:rsidRPr="00852F41">
        <w:rPr>
          <w:rFonts w:ascii="Times New Roman" w:hAnsi="Times New Roman" w:cs="Times New Roman"/>
          <w:szCs w:val="24"/>
        </w:rPr>
        <w:t xml:space="preserve"> intézmény – külön megállapodásban rögzített – pénzügyi-gazdálkodási feladatainak ellátására köteles önállóan gazdálkodó költségvetési szerv</w:t>
      </w:r>
    </w:p>
    <w:p w:rsidR="00852F41" w:rsidRP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neve: TITKIT SZESZK</w:t>
      </w:r>
    </w:p>
    <w:p w:rsidR="00852F41" w:rsidRP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székhelye: 4440 Tiszavasvári Vasvári Pál út 87</w:t>
      </w:r>
    </w:p>
    <w:p w:rsidR="00852F41" w:rsidRP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2.  Az önállóan, illetve a részben önállóan gazdálkodó költségvetési szerv közötti munkamegosztás és a felelősségvállalás rendje:</w:t>
      </w:r>
    </w:p>
    <w:p w:rsidR="00852F41" w:rsidRP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Az 1. pontban meghatározott önállóan gazdálkodó költségvetési szerv, illetve a </w:t>
      </w:r>
      <w:proofErr w:type="gramStart"/>
      <w:r w:rsidRPr="00852F41">
        <w:rPr>
          <w:rFonts w:ascii="Times New Roman" w:hAnsi="Times New Roman" w:cs="Times New Roman"/>
          <w:szCs w:val="24"/>
        </w:rPr>
        <w:t>szerv alapító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okiratában szereplő részben önállóan gazdálkodó intézmény közötti munkamegosztás és a felelősségvállalás rendjét az alapító okirat melléklete tartalmazza.</w:t>
      </w:r>
    </w:p>
    <w:p w:rsidR="00852F41" w:rsidRP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melléklet csatolásáért az intézmény vezetője tartozik felelősséggel.</w:t>
      </w:r>
    </w:p>
    <w:p w:rsidR="00852F41" w:rsidRP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3. Az intézmény előirányzatok feletti rendelkezési jogosultsága:</w:t>
      </w:r>
    </w:p>
    <w:p w:rsidR="00852F41" w:rsidRP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Az intézmény az előirányzatok feletti jogosultság szerint részjogkörű.</w:t>
      </w:r>
    </w:p>
    <w:p w:rsidR="00852F41" w:rsidRP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Az előirányzatok feletti részjogkör gyakorlásának rendjét szintén az alapító okirat melléklete tartalmazza.</w:t>
      </w:r>
    </w:p>
    <w:p w:rsidR="00852F41" w:rsidRP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4. Az intézmény költségvetése </w:t>
      </w:r>
    </w:p>
    <w:p w:rsidR="00852F41" w:rsidRP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Az intézmény költségvetése – jól elkülöníthető módon – beleépül az 1. pontban meghatározott önállóan gazdálkodó intézmény költségvetésébe, majd az önállóan gazdálkodó </w:t>
      </w:r>
      <w:proofErr w:type="gramStart"/>
      <w:r w:rsidRPr="00852F41">
        <w:rPr>
          <w:rFonts w:ascii="Times New Roman" w:hAnsi="Times New Roman" w:cs="Times New Roman"/>
          <w:szCs w:val="24"/>
        </w:rPr>
        <w:t>szerv  költségvetése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a fenntartó (gesztor) önkormányzat költségvetési rendeletében kerül meghatározásra.</w:t>
      </w:r>
    </w:p>
    <w:p w:rsidR="00852F41" w:rsidRP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2F41">
        <w:rPr>
          <w:rFonts w:ascii="Times New Roman" w:hAnsi="Times New Roman" w:cs="Times New Roman"/>
        </w:rPr>
        <w:br w:type="page"/>
      </w:r>
      <w:r w:rsidRPr="00852F41">
        <w:rPr>
          <w:rFonts w:ascii="Times New Roman" w:hAnsi="Times New Roman" w:cs="Times New Roman"/>
          <w:b/>
          <w:sz w:val="28"/>
          <w:szCs w:val="28"/>
        </w:rPr>
        <w:lastRenderedPageBreak/>
        <w:t>5. számú melléklet.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2F41">
        <w:rPr>
          <w:rFonts w:ascii="Times New Roman" w:hAnsi="Times New Roman" w:cs="Times New Roman"/>
          <w:b/>
          <w:sz w:val="28"/>
          <w:szCs w:val="28"/>
        </w:rPr>
        <w:t>Munkaköri leírások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Intézmény neve, címe: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Tiszavasvári Bölcsőde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4440 Tiszavasvári </w:t>
      </w:r>
      <w:proofErr w:type="spellStart"/>
      <w:r w:rsidRPr="00852F41">
        <w:rPr>
          <w:rFonts w:ascii="Times New Roman" w:hAnsi="Times New Roman" w:cs="Times New Roman"/>
          <w:szCs w:val="24"/>
        </w:rPr>
        <w:t>Vöröshadsereg</w:t>
      </w:r>
      <w:proofErr w:type="spellEnd"/>
      <w:r w:rsidRPr="00852F41">
        <w:rPr>
          <w:rFonts w:ascii="Times New Roman" w:hAnsi="Times New Roman" w:cs="Times New Roman"/>
          <w:szCs w:val="24"/>
        </w:rPr>
        <w:t xml:space="preserve"> út 10.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  Tel: 42/275-671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Munkavállaló neve, címe: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 INTÉZMÉNYVEZETŐ </w:t>
      </w:r>
      <w:proofErr w:type="gramStart"/>
      <w:r w:rsidRPr="00852F41">
        <w:rPr>
          <w:rFonts w:ascii="Times New Roman" w:hAnsi="Times New Roman" w:cs="Times New Roman"/>
          <w:b/>
          <w:szCs w:val="24"/>
        </w:rPr>
        <w:t>MUNKAKÖRI  LEÍRÁSA</w:t>
      </w:r>
      <w:proofErr w:type="gramEnd"/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Munkakör megnevezése: </w:t>
      </w:r>
      <w:r w:rsidRPr="00852F41">
        <w:rPr>
          <w:rFonts w:ascii="Times New Roman" w:hAnsi="Times New Roman" w:cs="Times New Roman"/>
          <w:szCs w:val="24"/>
        </w:rPr>
        <w:t>intézményvezető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Intézményvezetői kinevezésének időtartama: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A munkakör felett a munkáltatói jogkör gyakorlója: </w:t>
      </w:r>
      <w:r w:rsidRPr="00852F41">
        <w:rPr>
          <w:rFonts w:ascii="Times New Roman" w:hAnsi="Times New Roman" w:cs="Times New Roman"/>
          <w:szCs w:val="24"/>
        </w:rPr>
        <w:t>Tiszavasvári Város Polgármestere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A munkakör betöltéséhez előírt legmagasabb iskolai végzettség: </w:t>
      </w:r>
      <w:r w:rsidRPr="00852F41">
        <w:rPr>
          <w:rFonts w:ascii="Times New Roman" w:hAnsi="Times New Roman" w:cs="Times New Roman"/>
          <w:szCs w:val="24"/>
        </w:rPr>
        <w:t>főiskolai diploma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color w:val="FF0000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Munkakörhöz tartozó álláshelyek száma: </w:t>
      </w:r>
      <w:r w:rsidRPr="00852F41">
        <w:rPr>
          <w:rFonts w:ascii="Times New Roman" w:hAnsi="Times New Roman" w:cs="Times New Roman"/>
          <w:color w:val="FF0000"/>
          <w:szCs w:val="24"/>
        </w:rPr>
        <w:t>19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A munkakörnek alárendelt munkakörök: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 </w:t>
      </w:r>
      <w:r w:rsidRPr="00852F41">
        <w:rPr>
          <w:rFonts w:ascii="Times New Roman" w:hAnsi="Times New Roman" w:cs="Times New Roman"/>
          <w:szCs w:val="24"/>
        </w:rPr>
        <w:t>- bölcsőde orvos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kisgyermeknevelők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élelmezés vezető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szakács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takarító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konyhai kisegítő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karbantartó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A munkakör célja: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bölcsődei ellátás körébe tartozó tevékenységek, gondozási feladatok ellátásának koordinációja, szakmai munka összehangolása, szervezési, vezetési feladatok ellátása.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Helyettesítés: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Az intézményvezetőt távollétében az intézményvezető helyettes </w:t>
      </w:r>
      <w:proofErr w:type="gramStart"/>
      <w:r w:rsidRPr="00852F41">
        <w:rPr>
          <w:rFonts w:ascii="Times New Roman" w:hAnsi="Times New Roman" w:cs="Times New Roman"/>
          <w:szCs w:val="24"/>
        </w:rPr>
        <w:t>( szakgondozó</w:t>
      </w:r>
      <w:proofErr w:type="gramEnd"/>
      <w:r w:rsidRPr="00852F41">
        <w:rPr>
          <w:rFonts w:ascii="Times New Roman" w:hAnsi="Times New Roman" w:cs="Times New Roman"/>
          <w:szCs w:val="24"/>
        </w:rPr>
        <w:t>) helyettesíti.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A munkakörre vonatkozó legfontosabb jogszabályok: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 xml:space="preserve">- 1997. évi XXXI. Törvény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 xml:space="preserve">- 259/2002. (XII. 18.) </w:t>
      </w:r>
      <w:proofErr w:type="gramStart"/>
      <w:r w:rsidRPr="00852F41">
        <w:rPr>
          <w:rFonts w:ascii="Times New Roman" w:hAnsi="Times New Roman" w:cs="Times New Roman"/>
          <w:szCs w:val="24"/>
        </w:rPr>
        <w:t>Kormány rendelet</w:t>
      </w:r>
      <w:proofErr w:type="gramEnd"/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- 15/1998. (IV.30.) NM rendelet</w:t>
      </w:r>
    </w:p>
    <w:p w:rsidR="00852F41" w:rsidRPr="00852F41" w:rsidRDefault="00852F41" w:rsidP="00852F41">
      <w:pPr>
        <w:spacing w:after="0" w:line="240" w:lineRule="auto"/>
        <w:ind w:firstLine="708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- 235/1997. (XII. 17.) </w:t>
      </w:r>
      <w:proofErr w:type="gramStart"/>
      <w:r w:rsidRPr="00852F41">
        <w:rPr>
          <w:rFonts w:ascii="Times New Roman" w:hAnsi="Times New Roman" w:cs="Times New Roman"/>
          <w:szCs w:val="24"/>
        </w:rPr>
        <w:t>Kormány rendelet</w:t>
      </w:r>
      <w:proofErr w:type="gramEnd"/>
    </w:p>
    <w:p w:rsidR="00852F41" w:rsidRPr="00852F41" w:rsidRDefault="00852F41" w:rsidP="00852F41">
      <w:pPr>
        <w:spacing w:after="0" w:line="240" w:lineRule="auto"/>
        <w:ind w:firstLine="708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Munkaidő: </w:t>
      </w:r>
      <w:r w:rsidRPr="00852F41">
        <w:rPr>
          <w:rFonts w:ascii="Times New Roman" w:hAnsi="Times New Roman" w:cs="Times New Roman"/>
          <w:szCs w:val="24"/>
        </w:rPr>
        <w:t>40 óra / hét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A kapcsolattartás terjedelme és módja: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- belső kapcsolattartás: </w:t>
      </w:r>
      <w:r w:rsidRPr="00852F41">
        <w:rPr>
          <w:rFonts w:ascii="Times New Roman" w:hAnsi="Times New Roman" w:cs="Times New Roman"/>
          <w:szCs w:val="24"/>
        </w:rPr>
        <w:t xml:space="preserve">A munkakör kapcsolatot tart fenn a beosztottakkal. </w:t>
      </w:r>
      <w:proofErr w:type="gramStart"/>
      <w:r w:rsidRPr="00852F41">
        <w:rPr>
          <w:rFonts w:ascii="Times New Roman" w:hAnsi="Times New Roman" w:cs="Times New Roman"/>
          <w:szCs w:val="24"/>
        </w:rPr>
        <w:t>A    kapcsolattartás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módjai: utasítás, beszámoltatás, megbeszélés.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-</w:t>
      </w:r>
      <w:r w:rsidRPr="00852F41">
        <w:rPr>
          <w:rFonts w:ascii="Times New Roman" w:hAnsi="Times New Roman" w:cs="Times New Roman"/>
          <w:szCs w:val="24"/>
        </w:rPr>
        <w:t xml:space="preserve"> </w:t>
      </w:r>
      <w:r w:rsidRPr="00852F41">
        <w:rPr>
          <w:rFonts w:ascii="Times New Roman" w:hAnsi="Times New Roman" w:cs="Times New Roman"/>
          <w:b/>
          <w:szCs w:val="24"/>
        </w:rPr>
        <w:t xml:space="preserve">külső kapcsolattartás: </w:t>
      </w:r>
      <w:r w:rsidRPr="00852F41">
        <w:rPr>
          <w:rFonts w:ascii="Times New Roman" w:hAnsi="Times New Roman" w:cs="Times New Roman"/>
          <w:szCs w:val="24"/>
        </w:rPr>
        <w:t xml:space="preserve">Együttműködik a fenntartóval, a gyermekjóléti alap és szakellátást nyújtó intézményekkel, az illetékes gyámhivatallal, és a veszélyeztetettséget észlelő és jelző rendszert működtető szervekkel. A kapcsolattartás módja: a fenntartó utasítása, esetmegbeszélés, </w:t>
      </w:r>
      <w:proofErr w:type="gramStart"/>
      <w:r w:rsidRPr="00852F41">
        <w:rPr>
          <w:rFonts w:ascii="Times New Roman" w:hAnsi="Times New Roman" w:cs="Times New Roman"/>
          <w:szCs w:val="24"/>
        </w:rPr>
        <w:t>jelzés adás</w:t>
      </w:r>
      <w:proofErr w:type="gramEnd"/>
      <w:r w:rsidRPr="00852F41">
        <w:rPr>
          <w:rFonts w:ascii="Times New Roman" w:hAnsi="Times New Roman" w:cs="Times New Roman"/>
          <w:szCs w:val="24"/>
        </w:rPr>
        <w:t>, tanácskozás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lastRenderedPageBreak/>
        <w:t>Felelősségi kör: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feladatkörébe tartozó tevékenységekért közvetlen felelősség terheli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Az intézményvezető a munkaköri leírásában foglaltakat személyesen a munkakörnek alárendelt munkakörök bevonásával, utasításával látja el.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A </w:t>
      </w:r>
      <w:proofErr w:type="gramStart"/>
      <w:r w:rsidRPr="00852F41">
        <w:rPr>
          <w:rFonts w:ascii="Times New Roman" w:hAnsi="Times New Roman" w:cs="Times New Roman"/>
          <w:b/>
          <w:szCs w:val="24"/>
        </w:rPr>
        <w:t>MUNKAKÖR  TARTALMA</w:t>
      </w:r>
      <w:proofErr w:type="gramEnd"/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Vezetői feladatok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i/>
          <w:szCs w:val="24"/>
          <w:u w:val="single"/>
        </w:rPr>
      </w:pPr>
      <w:proofErr w:type="gramStart"/>
      <w:r w:rsidRPr="00852F41">
        <w:rPr>
          <w:rFonts w:ascii="Times New Roman" w:hAnsi="Times New Roman" w:cs="Times New Roman"/>
          <w:b/>
          <w:i/>
          <w:szCs w:val="24"/>
          <w:u w:val="single"/>
        </w:rPr>
        <w:t>Kisgyermeknevelők  és</w:t>
      </w:r>
      <w:proofErr w:type="gramEnd"/>
      <w:r w:rsidRPr="00852F41">
        <w:rPr>
          <w:rFonts w:ascii="Times New Roman" w:hAnsi="Times New Roman" w:cs="Times New Roman"/>
          <w:b/>
          <w:i/>
          <w:szCs w:val="24"/>
          <w:u w:val="single"/>
        </w:rPr>
        <w:t xml:space="preserve"> egyéb beosztottak irányítása</w:t>
      </w:r>
    </w:p>
    <w:p w:rsidR="00852F41" w:rsidRPr="00852F41" w:rsidRDefault="00852F41" w:rsidP="00EA749C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Irányítja a szakgondozók és gondozók tevékenységét</w:t>
      </w:r>
    </w:p>
    <w:p w:rsidR="00852F41" w:rsidRPr="00852F41" w:rsidRDefault="00852F41" w:rsidP="00EA749C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Megszervezi, összehangolja és ellenőrzi az intézményben folyó szakmai munkát, és biztosítja a családban nevelkedő három éven aluli gyermek napközbeni ellátását, szakszerű gondozását, nevelését.</w:t>
      </w:r>
    </w:p>
    <w:p w:rsidR="00852F41" w:rsidRPr="00852F41" w:rsidRDefault="00852F41" w:rsidP="00EA749C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kisgyermeknevelők és egyéb munkatársak részére legalább havonta egyszer szakmai megbeszéléseket szervez, melynek célja a bölcsődei ellátás hatékonyságának növelése.</w:t>
      </w:r>
    </w:p>
    <w:p w:rsidR="00852F41" w:rsidRPr="00852F41" w:rsidRDefault="00852F41" w:rsidP="00EA749C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Az intézményben dolgozók részvételével évente munkatervet és beszámolót készít a szakmai feladatok megvalósításáról és az elvégzett feladatok értékeléséről.</w:t>
      </w:r>
    </w:p>
    <w:p w:rsidR="00852F41" w:rsidRPr="00852F41" w:rsidRDefault="00852F41" w:rsidP="00EA749C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lehetőségek és az igények figyelembevételével megszervezi a speciális ellátásokat, szolgáltatásokat.</w:t>
      </w:r>
    </w:p>
    <w:p w:rsidR="00852F41" w:rsidRPr="00852F41" w:rsidRDefault="00852F41" w:rsidP="00EA749C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Szervezi a dolgozók továbbképzését, tapasztalatcseréjét.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i/>
          <w:szCs w:val="24"/>
          <w:u w:val="single"/>
        </w:rPr>
      </w:pPr>
      <w:r w:rsidRPr="00852F41">
        <w:rPr>
          <w:rFonts w:ascii="Times New Roman" w:hAnsi="Times New Roman" w:cs="Times New Roman"/>
          <w:b/>
          <w:i/>
          <w:szCs w:val="24"/>
          <w:u w:val="single"/>
        </w:rPr>
        <w:t>Intézményi működéssel kapcsolatos vezetői feladatok</w:t>
      </w:r>
    </w:p>
    <w:p w:rsidR="00852F41" w:rsidRPr="00852F41" w:rsidRDefault="00852F41" w:rsidP="00EA749C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Megszervezi a bölcsőde munkarendjét, a gyermekek napirendjét és a dolgozók beosztását</w:t>
      </w:r>
    </w:p>
    <w:p w:rsidR="00852F41" w:rsidRPr="00852F41" w:rsidRDefault="00852F41" w:rsidP="00EA749C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Megteremti a szakszerű és törvényes működés belső szabályozási rendszerét. Gondoskodik arról, hogy rendelkezésre álljanak a jogszabályokban előírt szabályozások. A szabályozásokat szükség szerint felülvizsgálja és módosítja.</w:t>
      </w:r>
    </w:p>
    <w:p w:rsidR="00852F41" w:rsidRPr="00852F41" w:rsidRDefault="00852F41" w:rsidP="00EA749C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Ellátja a költségvetési tervezési, és beszámolási, információszolgáltatási feladatokat.</w:t>
      </w:r>
    </w:p>
    <w:p w:rsidR="00852F41" w:rsidRPr="00852F41" w:rsidRDefault="00852F41" w:rsidP="00EA749C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Ellátja a belső ellenőrzési feladatokat. Elkészíti a belső ellenőrzési éves tervet, gondoskodik az ellenőrzés végrehajtásáról.</w:t>
      </w:r>
    </w:p>
    <w:p w:rsidR="00852F41" w:rsidRPr="00852F41" w:rsidRDefault="00852F41" w:rsidP="00EA749C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Elkészíti az intézmény rövidtávú és </w:t>
      </w:r>
      <w:proofErr w:type="spellStart"/>
      <w:r w:rsidRPr="00852F41">
        <w:rPr>
          <w:rFonts w:ascii="Times New Roman" w:hAnsi="Times New Roman" w:cs="Times New Roman"/>
          <w:szCs w:val="24"/>
        </w:rPr>
        <w:t>hosszútávú</w:t>
      </w:r>
      <w:proofErr w:type="spellEnd"/>
      <w:r w:rsidRPr="00852F41">
        <w:rPr>
          <w:rFonts w:ascii="Times New Roman" w:hAnsi="Times New Roman" w:cs="Times New Roman"/>
          <w:szCs w:val="24"/>
        </w:rPr>
        <w:t xml:space="preserve"> stratégiai programját, megfogalmazza a szakmai működési elveket.</w:t>
      </w:r>
    </w:p>
    <w:p w:rsidR="00852F41" w:rsidRPr="00852F41" w:rsidRDefault="00852F41" w:rsidP="00EA749C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Megteremti a szakmai munka egészséges és biztonságos feltételeit. Gondoskodik a munkavédelemre és tűzvédelemre vonatkozó utasítások meglétéről, és a dolgozók munka- és tűzvédelmi oktatásának megszervezéséről.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i/>
          <w:szCs w:val="24"/>
          <w:u w:val="single"/>
        </w:rPr>
      </w:pPr>
      <w:r w:rsidRPr="00852F41">
        <w:rPr>
          <w:rFonts w:ascii="Times New Roman" w:hAnsi="Times New Roman" w:cs="Times New Roman"/>
          <w:b/>
          <w:i/>
          <w:szCs w:val="24"/>
          <w:u w:val="single"/>
        </w:rPr>
        <w:t>Egyéb vezetői feladatok</w:t>
      </w:r>
    </w:p>
    <w:p w:rsidR="00852F41" w:rsidRPr="00852F41" w:rsidRDefault="00852F41" w:rsidP="00EA749C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gondoskodik arról, hogy a bölcsődei tevékenység számára az előírt személyi és tárgyi feltételek folyamatosan rendelkezésre álljanak</w:t>
      </w:r>
    </w:p>
    <w:p w:rsidR="00852F41" w:rsidRPr="00852F41" w:rsidRDefault="00852F41" w:rsidP="00EA749C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Gyakorolja a munkáltatói jogokat, elkészíti a dolgozók munkaköri leírását, és évente aktualizálja azokat.</w:t>
      </w:r>
    </w:p>
    <w:p w:rsidR="00852F41" w:rsidRPr="00852F41" w:rsidRDefault="00852F41" w:rsidP="00EA749C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dolgozók szakmai felkészültségének javítása érdekében továbbképzési tervet készít, és gondoskodik annak megvalósításáról, szervezi az intézményen belüli továbbképzéseket.</w:t>
      </w:r>
    </w:p>
    <w:p w:rsidR="00852F41" w:rsidRPr="00852F41" w:rsidRDefault="00852F41" w:rsidP="00EA749C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Kezdeményezi a települési önkormányzatnál új ellátások bevezetést.</w:t>
      </w:r>
    </w:p>
    <w:p w:rsidR="00852F41" w:rsidRPr="00852F41" w:rsidRDefault="00852F41" w:rsidP="00EA749C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Létrehozza és működteti a gondozottak érdekképviseleti fórumát.</w:t>
      </w:r>
    </w:p>
    <w:p w:rsidR="00852F41" w:rsidRPr="00852F41" w:rsidRDefault="00852F41" w:rsidP="00EA749C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Ellátja a gyermekvédelmi felelős tevékenységét.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Szakmai feladatok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i/>
          <w:szCs w:val="24"/>
          <w:u w:val="single"/>
        </w:rPr>
      </w:pPr>
      <w:r w:rsidRPr="00852F41">
        <w:rPr>
          <w:rFonts w:ascii="Times New Roman" w:hAnsi="Times New Roman" w:cs="Times New Roman"/>
          <w:b/>
          <w:i/>
          <w:szCs w:val="24"/>
          <w:u w:val="single"/>
        </w:rPr>
        <w:t>Általános feladatok</w:t>
      </w:r>
    </w:p>
    <w:p w:rsidR="00852F41" w:rsidRPr="00852F41" w:rsidRDefault="00852F41" w:rsidP="00EA749C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bölcsődei tevékenység megkezdéséről, céljáról, tartalmáról, elérhetőségéről, valamint szolgáltatási igénybevételének módjáról, ezek változásairól tájékoztatja a lakosságot, az érintett személyeket, intézményeket.</w:t>
      </w:r>
    </w:p>
    <w:p w:rsidR="00852F41" w:rsidRPr="00852F41" w:rsidRDefault="00852F41" w:rsidP="00EA749C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bölcsőde működésével hozzájárul a gyermek testi, értelmi, érzelmi és erkölcsi fejlődésének, jólétének, és a családban történő nevelkedésének elősegítéséhez.</w:t>
      </w:r>
    </w:p>
    <w:p w:rsidR="00852F41" w:rsidRPr="00852F41" w:rsidRDefault="00852F41" w:rsidP="00EA749C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Szakmai irányító tevékenységét jó munkaszervezéssel, ésszerűen végzi.</w:t>
      </w:r>
    </w:p>
    <w:p w:rsidR="00852F41" w:rsidRPr="00852F41" w:rsidRDefault="00852F41" w:rsidP="00EA749C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lastRenderedPageBreak/>
        <w:t>Feladata ellátása során birtokába jutott adatokat a külön jogszabályban meghatározottak szerint kezeli, a szülői és gyermeki jogokat tiszteletben tartja és tartatja.</w:t>
      </w:r>
    </w:p>
    <w:p w:rsidR="00852F41" w:rsidRPr="00852F41" w:rsidRDefault="00852F41" w:rsidP="00EA749C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személyes gondoskodás során a gyermeki és szülői jogok tiszteletben tartásával, azok érvényesülését biztosítva jár el.</w:t>
      </w:r>
    </w:p>
    <w:p w:rsidR="00852F41" w:rsidRPr="00852F41" w:rsidRDefault="00852F41" w:rsidP="00EA749C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Betartja a személyes adatok védelméről, a közérdekű adatok védelméről szóló, valamint az egészségügyi adatkezelésre vonatkozó törvényt.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i/>
          <w:szCs w:val="24"/>
          <w:u w:val="single"/>
        </w:rPr>
      </w:pPr>
      <w:r w:rsidRPr="00852F41">
        <w:rPr>
          <w:rFonts w:ascii="Times New Roman" w:hAnsi="Times New Roman" w:cs="Times New Roman"/>
          <w:b/>
          <w:i/>
          <w:szCs w:val="24"/>
          <w:u w:val="single"/>
        </w:rPr>
        <w:t>Részletes szakmai feladatok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i/>
          <w:szCs w:val="24"/>
        </w:rPr>
      </w:pPr>
      <w:r w:rsidRPr="00852F41">
        <w:rPr>
          <w:rFonts w:ascii="Times New Roman" w:hAnsi="Times New Roman" w:cs="Times New Roman"/>
          <w:i/>
          <w:szCs w:val="24"/>
        </w:rPr>
        <w:t>A gyermekek felvételével kapcsolatos feladatai</w:t>
      </w:r>
    </w:p>
    <w:p w:rsidR="00852F41" w:rsidRPr="00852F41" w:rsidRDefault="00852F41" w:rsidP="00EA749C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Összegyűjti és elbírálja a felvételi kérelmeket.</w:t>
      </w:r>
    </w:p>
    <w:p w:rsidR="00852F41" w:rsidRPr="00852F41" w:rsidRDefault="00852F41" w:rsidP="00EA749C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Figyelmezteti a szülőt a hiányzó melléklet pótlására</w:t>
      </w:r>
    </w:p>
    <w:p w:rsidR="00852F41" w:rsidRPr="00852F41" w:rsidRDefault="00852F41" w:rsidP="00EA749C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Az ellátás megkezdésekor felhívja a szülőt (törvényes képviselőt) az intézményi nyilvántartásokhoz szükséges adatok szolgáltatására, továbbá a változások bejelentésére vonatkozó kötelezettségére.</w:t>
      </w:r>
    </w:p>
    <w:p w:rsidR="00852F41" w:rsidRPr="00852F41" w:rsidRDefault="00852F41" w:rsidP="00EA749C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Tájékoztatja a kérelmezőt a kérelem benyújtásakor a személyes gondoskodás feltételeiről.</w:t>
      </w:r>
    </w:p>
    <w:p w:rsidR="00852F41" w:rsidRPr="00852F41" w:rsidRDefault="00852F41" w:rsidP="00EA749C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Az ellátás megkezdésekor tájékoztatja a szülőt (törvényes képviselőt</w:t>
      </w:r>
    </w:p>
    <w:p w:rsidR="00852F41" w:rsidRPr="00852F41" w:rsidRDefault="00852F41" w:rsidP="00EA749C">
      <w:pPr>
        <w:numPr>
          <w:ilvl w:val="1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Az ellátás tartalmáról, feltételeiről</w:t>
      </w:r>
    </w:p>
    <w:p w:rsidR="00852F41" w:rsidRPr="00852F41" w:rsidRDefault="00852F41" w:rsidP="00EA749C">
      <w:pPr>
        <w:numPr>
          <w:ilvl w:val="1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napirendről</w:t>
      </w:r>
    </w:p>
    <w:p w:rsidR="00852F41" w:rsidRPr="00852F41" w:rsidRDefault="00852F41" w:rsidP="00EA749C">
      <w:pPr>
        <w:numPr>
          <w:ilvl w:val="1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házirendről, a panaszjog gyakorlásának módjáról</w:t>
      </w:r>
    </w:p>
    <w:p w:rsidR="00852F41" w:rsidRPr="00852F41" w:rsidRDefault="00852F41" w:rsidP="00EA749C">
      <w:pPr>
        <w:numPr>
          <w:ilvl w:val="1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Az intézmény által vezetett, gyermekre vonatkozó nyilvántartásokról</w:t>
      </w:r>
    </w:p>
    <w:p w:rsidR="00852F41" w:rsidRPr="00852F41" w:rsidRDefault="00852F41" w:rsidP="00EA749C">
      <w:pPr>
        <w:numPr>
          <w:ilvl w:val="1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fizetendő személyi térítési díjról</w:t>
      </w:r>
    </w:p>
    <w:p w:rsidR="00852F41" w:rsidRPr="00852F41" w:rsidRDefault="00852F41" w:rsidP="00EA749C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Megállapodást köt a szülővel (törvényes képviselővel, mely tartalmazza</w:t>
      </w:r>
    </w:p>
    <w:p w:rsidR="00852F41" w:rsidRPr="00852F41" w:rsidRDefault="00852F41" w:rsidP="00EA749C">
      <w:pPr>
        <w:numPr>
          <w:ilvl w:val="1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Az ellátás kezdetének időpontját</w:t>
      </w:r>
    </w:p>
    <w:p w:rsidR="00852F41" w:rsidRPr="00852F41" w:rsidRDefault="00852F41" w:rsidP="00EA749C">
      <w:pPr>
        <w:numPr>
          <w:ilvl w:val="1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Az ellátás várható időtartamát</w:t>
      </w:r>
    </w:p>
    <w:p w:rsidR="00852F41" w:rsidRPr="00852F41" w:rsidRDefault="00852F41" w:rsidP="00EA749C">
      <w:pPr>
        <w:numPr>
          <w:ilvl w:val="1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szolgáltatások formáját, és módját</w:t>
      </w:r>
    </w:p>
    <w:p w:rsidR="00852F41" w:rsidRPr="00852F41" w:rsidRDefault="00852F41" w:rsidP="00EA749C">
      <w:pPr>
        <w:numPr>
          <w:ilvl w:val="1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személyi térítési díj összegét, a fizetésre kötelezett adatait (nevét, címét)</w:t>
      </w:r>
    </w:p>
    <w:p w:rsidR="00852F41" w:rsidRPr="00852F41" w:rsidRDefault="00852F41" w:rsidP="00EA749C">
      <w:pPr>
        <w:numPr>
          <w:ilvl w:val="1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52F41">
        <w:rPr>
          <w:rFonts w:ascii="Times New Roman" w:hAnsi="Times New Roman" w:cs="Times New Roman"/>
          <w:szCs w:val="24"/>
        </w:rPr>
        <w:t>Az ellátás megszüntetésére vonatkozó szabályokat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i/>
          <w:szCs w:val="24"/>
          <w:u w:val="single"/>
        </w:rPr>
      </w:pPr>
      <w:r w:rsidRPr="00852F41">
        <w:rPr>
          <w:rFonts w:ascii="Times New Roman" w:hAnsi="Times New Roman" w:cs="Times New Roman"/>
          <w:i/>
          <w:szCs w:val="24"/>
          <w:u w:val="single"/>
        </w:rPr>
        <w:t>Az éves munkaterv elkészítésével kapcsolatos feladatai</w:t>
      </w:r>
    </w:p>
    <w:p w:rsidR="00852F41" w:rsidRPr="00852F41" w:rsidRDefault="00852F41" w:rsidP="00EA749C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Az intézmény feladatainak végrehajtására éves munkatervet készít</w:t>
      </w:r>
    </w:p>
    <w:p w:rsidR="00852F41" w:rsidRPr="00852F41" w:rsidRDefault="00852F41" w:rsidP="00EA749C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munkatervben meghatározza</w:t>
      </w:r>
    </w:p>
    <w:p w:rsidR="00852F41" w:rsidRPr="00852F41" w:rsidRDefault="00852F41" w:rsidP="00EA749C">
      <w:pPr>
        <w:numPr>
          <w:ilvl w:val="1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konkrét feladatokat</w:t>
      </w:r>
    </w:p>
    <w:p w:rsidR="00852F41" w:rsidRPr="00852F41" w:rsidRDefault="00852F41" w:rsidP="00EA749C">
      <w:pPr>
        <w:numPr>
          <w:ilvl w:val="1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feladatok végrehajtásáért felelős személyeket</w:t>
      </w:r>
    </w:p>
    <w:p w:rsidR="00852F41" w:rsidRPr="00852F41" w:rsidRDefault="00852F41" w:rsidP="00EA749C">
      <w:pPr>
        <w:numPr>
          <w:ilvl w:val="1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feladatok ellátásának határidejét</w:t>
      </w:r>
    </w:p>
    <w:p w:rsidR="00852F41" w:rsidRPr="00852F41" w:rsidRDefault="00852F41" w:rsidP="00EA749C">
      <w:pPr>
        <w:numPr>
          <w:ilvl w:val="1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 A végrehajtásra vonatkozó tájékoztatási kötelezettséget</w:t>
      </w:r>
    </w:p>
    <w:p w:rsidR="00852F41" w:rsidRPr="00852F41" w:rsidRDefault="00852F41" w:rsidP="00EA749C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Ismerteti a tervet az intézmény dolgozóival</w:t>
      </w:r>
    </w:p>
    <w:p w:rsidR="00852F41" w:rsidRPr="00852F41" w:rsidRDefault="00852F41" w:rsidP="00EA749C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Folyamatosan ellenőrzi és értékeli a munkaterv végrehajtását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i/>
          <w:szCs w:val="24"/>
          <w:u w:val="single"/>
        </w:rPr>
      </w:pPr>
      <w:r w:rsidRPr="00852F41">
        <w:rPr>
          <w:rFonts w:ascii="Times New Roman" w:hAnsi="Times New Roman" w:cs="Times New Roman"/>
          <w:i/>
          <w:szCs w:val="24"/>
          <w:u w:val="single"/>
        </w:rPr>
        <w:t xml:space="preserve">A bölcsődei gondozással, neveléssel kapcsolatos feladatai </w:t>
      </w:r>
    </w:p>
    <w:p w:rsidR="00852F41" w:rsidRPr="00852F41" w:rsidRDefault="00852F41" w:rsidP="00EA749C">
      <w:pPr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Megteremti</w:t>
      </w:r>
    </w:p>
    <w:p w:rsidR="00852F41" w:rsidRPr="00852F41" w:rsidRDefault="00852F41" w:rsidP="00EA749C">
      <w:pPr>
        <w:numPr>
          <w:ilvl w:val="1"/>
          <w:numId w:val="24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Az egészséges testi és érzelmi fejlődés, a szocializáció elősegítésével kapcsolatos feltételeket</w:t>
      </w:r>
    </w:p>
    <w:p w:rsidR="00852F41" w:rsidRPr="00852F41" w:rsidRDefault="00852F41" w:rsidP="00EA749C">
      <w:pPr>
        <w:numPr>
          <w:ilvl w:val="1"/>
          <w:numId w:val="24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fejlődéshez szükséges egészséges és biztonságos környezetet</w:t>
      </w:r>
    </w:p>
    <w:p w:rsidR="00852F41" w:rsidRPr="00852F41" w:rsidRDefault="00852F41" w:rsidP="00EA749C">
      <w:pPr>
        <w:numPr>
          <w:ilvl w:val="1"/>
          <w:numId w:val="24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játéktevékenység feltételeit</w:t>
      </w:r>
    </w:p>
    <w:p w:rsidR="00852F41" w:rsidRPr="00852F41" w:rsidRDefault="00852F41" w:rsidP="00EA749C">
      <w:pPr>
        <w:numPr>
          <w:ilvl w:val="1"/>
          <w:numId w:val="24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szabadban való tartózkodás feltételeit</w:t>
      </w:r>
    </w:p>
    <w:p w:rsidR="00852F41" w:rsidRPr="00852F41" w:rsidRDefault="00852F41" w:rsidP="00EA749C">
      <w:pPr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Figyelembe veszi a kisgyermeknevelők jelzéseit a gondozási körülmények javítására vonatkozóan</w:t>
      </w:r>
    </w:p>
    <w:p w:rsidR="00852F41" w:rsidRPr="00852F41" w:rsidRDefault="00852F41" w:rsidP="00EA749C">
      <w:pPr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Törekszik arra, hogy a gyermek bölcsődei gondozása során</w:t>
      </w:r>
    </w:p>
    <w:p w:rsidR="00852F41" w:rsidRPr="00852F41" w:rsidRDefault="00852F41" w:rsidP="00EA749C">
      <w:pPr>
        <w:numPr>
          <w:ilvl w:val="1"/>
          <w:numId w:val="24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 A primer szükségletek, egyéni igények kielégítésre kerüljenek</w:t>
      </w:r>
    </w:p>
    <w:p w:rsidR="00852F41" w:rsidRPr="00852F41" w:rsidRDefault="00852F41" w:rsidP="00EA749C">
      <w:pPr>
        <w:numPr>
          <w:ilvl w:val="1"/>
          <w:numId w:val="24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Az egészségvédelem, egészségnevelés a környezethez való alkalmazkodás megtörténjen, és kialakuljanak és megerősödjenek az alapvető </w:t>
      </w:r>
      <w:proofErr w:type="spellStart"/>
      <w:r w:rsidRPr="00852F41">
        <w:rPr>
          <w:rFonts w:ascii="Times New Roman" w:hAnsi="Times New Roman" w:cs="Times New Roman"/>
          <w:szCs w:val="24"/>
        </w:rPr>
        <w:t>kulturhigiénés</w:t>
      </w:r>
      <w:proofErr w:type="spellEnd"/>
      <w:r w:rsidRPr="00852F41">
        <w:rPr>
          <w:rFonts w:ascii="Times New Roman" w:hAnsi="Times New Roman" w:cs="Times New Roman"/>
          <w:szCs w:val="24"/>
        </w:rPr>
        <w:t xml:space="preserve"> szokások</w:t>
      </w:r>
    </w:p>
    <w:p w:rsidR="00852F41" w:rsidRPr="00852F41" w:rsidRDefault="00852F41" w:rsidP="00EA749C">
      <w:pPr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Kialakítja a bölcsődei csoportokat. A kialakítás során ügyel arra, hogy:</w:t>
      </w:r>
    </w:p>
    <w:p w:rsidR="00852F41" w:rsidRPr="00852F41" w:rsidRDefault="00852F41" w:rsidP="00EA749C">
      <w:pPr>
        <w:numPr>
          <w:ilvl w:val="1"/>
          <w:numId w:val="24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Minden csoportnak a lehetőség szerint állandó nevelői legyenek</w:t>
      </w:r>
    </w:p>
    <w:p w:rsidR="00852F41" w:rsidRPr="00852F41" w:rsidRDefault="00852F41" w:rsidP="00EA749C">
      <w:pPr>
        <w:numPr>
          <w:ilvl w:val="1"/>
          <w:numId w:val="24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szakemberek észrevételeit és a szülők kérését a lehetőségekhez képest vegye figyelembe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i/>
          <w:szCs w:val="24"/>
          <w:u w:val="single"/>
        </w:rPr>
      </w:pPr>
      <w:r w:rsidRPr="00852F41">
        <w:rPr>
          <w:rFonts w:ascii="Times New Roman" w:hAnsi="Times New Roman" w:cs="Times New Roman"/>
          <w:i/>
          <w:szCs w:val="24"/>
          <w:u w:val="single"/>
        </w:rPr>
        <w:t>Az egészségmegőrzéssel kapcsolatos feladatai</w:t>
      </w:r>
    </w:p>
    <w:p w:rsidR="00852F41" w:rsidRPr="00852F41" w:rsidRDefault="00852F41" w:rsidP="00EA749C">
      <w:pPr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lastRenderedPageBreak/>
        <w:t>felügyeli a felvett gyermekek általános orvosi vizsgálatát</w:t>
      </w:r>
    </w:p>
    <w:p w:rsidR="00852F41" w:rsidRPr="00852F41" w:rsidRDefault="00852F41" w:rsidP="00EA749C">
      <w:pPr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tájékozódik a gyermekek egészségi állapotáról</w:t>
      </w:r>
    </w:p>
    <w:p w:rsidR="00852F41" w:rsidRPr="00852F41" w:rsidRDefault="00852F41" w:rsidP="00EA749C">
      <w:pPr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gondoskodik a beteg gyermek elkülönítésének lehetőségéről, a szülő mielőbbi értesítéséről</w:t>
      </w:r>
    </w:p>
    <w:p w:rsidR="00852F41" w:rsidRPr="00852F41" w:rsidRDefault="00852F41" w:rsidP="00EA749C">
      <w:pPr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rendszeres kapcsolatot tart fenn a gyermekorvossal, megbeszéléseket </w:t>
      </w:r>
      <w:proofErr w:type="gramStart"/>
      <w:r w:rsidRPr="00852F41">
        <w:rPr>
          <w:rFonts w:ascii="Times New Roman" w:hAnsi="Times New Roman" w:cs="Times New Roman"/>
          <w:szCs w:val="24"/>
        </w:rPr>
        <w:t>folytat  a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gyermekek egészségügyi helyzetéről, állapotáról</w:t>
      </w:r>
    </w:p>
    <w:p w:rsidR="00852F41" w:rsidRPr="00852F41" w:rsidRDefault="00852F41" w:rsidP="00EA749C">
      <w:pPr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kezeli, illetve kijelölt személlyel kezelteti a bölcsőde gyógyszer készletét</w:t>
      </w:r>
    </w:p>
    <w:p w:rsidR="00852F41" w:rsidRPr="00852F41" w:rsidRDefault="00852F41" w:rsidP="00EA749C">
      <w:pPr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rendszeresen ellenőrzi a takarítást, fertőtlenítést</w:t>
      </w:r>
    </w:p>
    <w:p w:rsidR="00852F41" w:rsidRPr="00852F41" w:rsidRDefault="00852F41" w:rsidP="00EA749C">
      <w:pPr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mindenkori higiénés szabályok alapján elkészíti a gondozási, takarítási, főzési, és mosási munkák során betartandó higiénés utasításokat, és azokat hozzáférhető helyen tárolja, vagy kifüggeszti</w:t>
      </w:r>
    </w:p>
    <w:p w:rsidR="00852F41" w:rsidRPr="00852F41" w:rsidRDefault="00852F41" w:rsidP="00EA749C">
      <w:pPr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konyhában, az élelmiszer raktárban szükség szerint, de évente legalább egyszer, az intézmény többi helyiségében 3 évenként megszervezi a tisztasági festést, 5 évenként pedig a mázolást</w:t>
      </w:r>
    </w:p>
    <w:p w:rsidR="00852F41" w:rsidRPr="00852F41" w:rsidRDefault="00852F41" w:rsidP="00EA749C">
      <w:pPr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fertőző betegség gyanúja, vagy előfordulása esetén az érvényben lévő közegészségügyi rendelkezések és tisztiorvosi utasítások szerint jár el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i/>
          <w:szCs w:val="24"/>
          <w:u w:val="single"/>
        </w:rPr>
      </w:pPr>
      <w:r w:rsidRPr="00852F41">
        <w:rPr>
          <w:rFonts w:ascii="Times New Roman" w:hAnsi="Times New Roman" w:cs="Times New Roman"/>
          <w:i/>
          <w:szCs w:val="24"/>
          <w:u w:val="single"/>
        </w:rPr>
        <w:t>A gyermekélelmezéssel kapcsolatos feladatai</w:t>
      </w:r>
    </w:p>
    <w:p w:rsidR="00852F41" w:rsidRPr="00852F41" w:rsidRDefault="00852F41" w:rsidP="00EA749C">
      <w:pPr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gondoskodik az egészséges táplálkozás követelményének megfelelő étkezés biztosításáról</w:t>
      </w:r>
    </w:p>
    <w:p w:rsidR="00852F41" w:rsidRPr="00852F41" w:rsidRDefault="00852F41" w:rsidP="00EA749C">
      <w:pPr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odafigyel, hogy az élelmezés során a korszerű csecsemő és kisgyermek táplálási elvek érvényesüljenek úgy, hogy:</w:t>
      </w:r>
    </w:p>
    <w:p w:rsidR="00852F41" w:rsidRPr="00852F41" w:rsidRDefault="00852F41" w:rsidP="00EA749C">
      <w:pPr>
        <w:numPr>
          <w:ilvl w:val="1"/>
          <w:numId w:val="24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mennyiségileg elegendő, minőségileg helyes összetételű </w:t>
      </w:r>
    </w:p>
    <w:p w:rsidR="00852F41" w:rsidRPr="00852F41" w:rsidRDefault="00852F41" w:rsidP="00EA749C">
      <w:pPr>
        <w:numPr>
          <w:ilvl w:val="1"/>
          <w:numId w:val="24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biztonságos, a higiénés követelményeknek megfelelő</w:t>
      </w:r>
    </w:p>
    <w:p w:rsidR="00852F41" w:rsidRPr="00852F41" w:rsidRDefault="00852F41" w:rsidP="00EA749C">
      <w:pPr>
        <w:numPr>
          <w:ilvl w:val="1"/>
          <w:numId w:val="24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megfelelő konyhatechnológiai eljárásokkal elkészített és élvezhető legyen</w:t>
      </w:r>
    </w:p>
    <w:p w:rsidR="00852F41" w:rsidRPr="00852F41" w:rsidRDefault="00852F41" w:rsidP="00EA749C">
      <w:pPr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Az étrendet a bölcsődeorvossal </w:t>
      </w:r>
      <w:proofErr w:type="gramStart"/>
      <w:r w:rsidRPr="00852F41">
        <w:rPr>
          <w:rFonts w:ascii="Times New Roman" w:hAnsi="Times New Roman" w:cs="Times New Roman"/>
          <w:szCs w:val="24"/>
        </w:rPr>
        <w:t>jóvá hagyatja</w:t>
      </w:r>
      <w:proofErr w:type="gramEnd"/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i/>
          <w:szCs w:val="24"/>
          <w:u w:val="single"/>
        </w:rPr>
      </w:pPr>
      <w:r w:rsidRPr="00852F41">
        <w:rPr>
          <w:rFonts w:ascii="Times New Roman" w:hAnsi="Times New Roman" w:cs="Times New Roman"/>
          <w:i/>
          <w:szCs w:val="24"/>
          <w:u w:val="single"/>
        </w:rPr>
        <w:t>A veszélyeztetettséget észlelő és jelző rendszerrel kapcsolatos feladatai</w:t>
      </w:r>
    </w:p>
    <w:p w:rsidR="00852F41" w:rsidRPr="00852F41" w:rsidRDefault="00852F41" w:rsidP="00EA749C">
      <w:pPr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tagja a gyermekjóléti szolgálat veszélyeztetettséget észlelő és jelző rendszerének, mely lehetővé teszi a gyermekeket veszélyeztető okok feltárását, valamint az egyes gyermek veszélyeztetettségének időben történő felismerését. Ennek érdekében figyelemmel kíséri az intézményben ellátott gyermekek:</w:t>
      </w:r>
    </w:p>
    <w:p w:rsidR="00852F41" w:rsidRPr="00852F41" w:rsidRDefault="00852F41" w:rsidP="00EA749C">
      <w:pPr>
        <w:numPr>
          <w:ilvl w:val="1"/>
          <w:numId w:val="24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életkörülményeit és szociális helyzetét</w:t>
      </w:r>
    </w:p>
    <w:p w:rsidR="00852F41" w:rsidRPr="00852F41" w:rsidRDefault="00852F41" w:rsidP="00EA749C">
      <w:pPr>
        <w:numPr>
          <w:ilvl w:val="1"/>
          <w:numId w:val="24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gyermekjóléti és egyéb szociális ellátások iránti szükségét</w:t>
      </w:r>
    </w:p>
    <w:p w:rsidR="00852F41" w:rsidRPr="00852F41" w:rsidRDefault="00852F41" w:rsidP="00EA749C">
      <w:pPr>
        <w:numPr>
          <w:ilvl w:val="1"/>
          <w:numId w:val="24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gyermekvédelmi, vagy egyéb hatósági beavatkozást igénylő helyzetét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EA749C">
      <w:pPr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Veszélyeztetettség észlelése esetén írásban értesíti a gyermekjóléti szolgálatot a veszélyeztető okokról.</w:t>
      </w:r>
    </w:p>
    <w:p w:rsidR="00852F41" w:rsidRPr="00852F41" w:rsidRDefault="00852F41" w:rsidP="00EA749C">
      <w:pPr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Részt vesz a gyermekjóléti szolgálat által szervezett esetmegbeszéléseken, mely lehet esetkonferencia, megbeszélés, szakmaközi konferencia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i/>
          <w:szCs w:val="24"/>
          <w:u w:val="single"/>
        </w:rPr>
      </w:pPr>
      <w:r w:rsidRPr="00852F41">
        <w:rPr>
          <w:rFonts w:ascii="Times New Roman" w:hAnsi="Times New Roman" w:cs="Times New Roman"/>
          <w:i/>
          <w:szCs w:val="24"/>
          <w:u w:val="single"/>
        </w:rPr>
        <w:t>A gyermekek óvodába történő átadásával kapcsolatos feladatai</w:t>
      </w:r>
    </w:p>
    <w:p w:rsidR="00852F41" w:rsidRPr="00852F41" w:rsidRDefault="00852F41" w:rsidP="00EA749C">
      <w:pPr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kapcsolatot tart az óvoda vezetőjével, együttműködik a szülőkkel, gyermekorvossal, óvónőkkel, kisgyermeknevelőkkel</w:t>
      </w:r>
    </w:p>
    <w:p w:rsidR="00852F41" w:rsidRPr="00852F41" w:rsidRDefault="00852F41" w:rsidP="00EA749C">
      <w:pPr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óvodai beiratkozás előtt az óvónők közreműködésével szülői értekezletet tart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i/>
          <w:szCs w:val="24"/>
          <w:u w:val="single"/>
        </w:rPr>
        <w:t>Egyéb feladatok</w:t>
      </w:r>
    </w:p>
    <w:p w:rsidR="00852F41" w:rsidRPr="00852F41" w:rsidRDefault="00852F41" w:rsidP="00EA749C">
      <w:pPr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felel a bölcsőde egész dokumentációjának megfelelő, naprakész, hiteles, pontos vezetéséért</w:t>
      </w:r>
    </w:p>
    <w:p w:rsidR="00852F41" w:rsidRPr="00852F41" w:rsidRDefault="00852F41" w:rsidP="00EA749C">
      <w:pPr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szakmai tudását a követelményeknek megfelelően szinten tartja, továbbképzéseken gyarapítja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Záradék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munkaköri leírást a mai napon átvettem, az abban foglaltakat magamra nézve kötelezőnek ismerem el.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Kelt</w:t>
      </w:r>
      <w:proofErr w:type="gramStart"/>
      <w:r w:rsidRPr="00852F41">
        <w:rPr>
          <w:rFonts w:ascii="Times New Roman" w:hAnsi="Times New Roman" w:cs="Times New Roman"/>
          <w:szCs w:val="24"/>
        </w:rPr>
        <w:t>:…………………………………………………………….</w:t>
      </w:r>
      <w:proofErr w:type="gramEnd"/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…………………………………………               ………………………………………………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                   </w:t>
      </w:r>
      <w:proofErr w:type="gramStart"/>
      <w:r w:rsidRPr="00852F41">
        <w:rPr>
          <w:rFonts w:ascii="Times New Roman" w:hAnsi="Times New Roman" w:cs="Times New Roman"/>
          <w:szCs w:val="24"/>
        </w:rPr>
        <w:t>Munkáltató                                                                 munkavállaló</w:t>
      </w:r>
      <w:proofErr w:type="gramEnd"/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lastRenderedPageBreak/>
        <w:t>Példányok:</w:t>
      </w:r>
    </w:p>
    <w:p w:rsidR="00852F41" w:rsidRPr="00852F41" w:rsidRDefault="00852F41" w:rsidP="00EA749C">
      <w:pPr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Munkáltató</w:t>
      </w:r>
    </w:p>
    <w:p w:rsidR="00852F41" w:rsidRPr="00852F41" w:rsidRDefault="00852F41" w:rsidP="00EA749C">
      <w:pPr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Munkavállaló</w:t>
      </w:r>
    </w:p>
    <w:p w:rsidR="00852F41" w:rsidRPr="00852F41" w:rsidRDefault="00852F41" w:rsidP="00EA749C">
      <w:pPr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Irattár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Pr="00852F41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52F41">
        <w:rPr>
          <w:rFonts w:ascii="Times New Roman" w:hAnsi="Times New Roman"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89FD18" wp14:editId="3CBF3F89">
                <wp:simplePos x="0" y="0"/>
                <wp:positionH relativeFrom="column">
                  <wp:posOffset>2171700</wp:posOffset>
                </wp:positionH>
                <wp:positionV relativeFrom="paragraph">
                  <wp:posOffset>-3810</wp:posOffset>
                </wp:positionV>
                <wp:extent cx="3657600" cy="800100"/>
                <wp:effectExtent l="5715" t="13970" r="13335" b="5080"/>
                <wp:wrapNone/>
                <wp:docPr id="11" name="Szövegdoboz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1FAD" w:rsidRDefault="00E11FAD" w:rsidP="00852F41">
                            <w:pPr>
                              <w:jc w:val="center"/>
                              <w:rPr>
                                <w:rFonts w:ascii="Monotype Corsiva" w:hAnsi="Monotype Corsiva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Monotype Corsiva" w:hAnsi="Monotype Corsiva" w:cs="Arial"/>
                                <w:b/>
                                <w:bCs/>
                              </w:rPr>
                              <w:t>Tiszavasvári Bölcsőde</w:t>
                            </w:r>
                          </w:p>
                          <w:p w:rsidR="00E11FAD" w:rsidRDefault="00E11FAD" w:rsidP="00852F41">
                            <w:pPr>
                              <w:jc w:val="center"/>
                              <w:rPr>
                                <w:rFonts w:ascii="Monotype Corsiva" w:hAnsi="Monotype Corsiva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Monotype Corsiva" w:hAnsi="Monotype Corsiva" w:cs="Arial"/>
                                <w:b/>
                                <w:bCs/>
                              </w:rPr>
                              <w:t xml:space="preserve">4440 Tiszavasvári </w:t>
                            </w:r>
                            <w:proofErr w:type="spellStart"/>
                            <w:r>
                              <w:rPr>
                                <w:rFonts w:ascii="Monotype Corsiva" w:hAnsi="Monotype Corsiva" w:cs="Arial"/>
                                <w:b/>
                                <w:bCs/>
                              </w:rPr>
                              <w:t>Vöröshadsereg</w:t>
                            </w:r>
                            <w:proofErr w:type="spellEnd"/>
                            <w:r>
                              <w:rPr>
                                <w:rFonts w:ascii="Monotype Corsiva" w:hAnsi="Monotype Corsiva" w:cs="Arial"/>
                                <w:b/>
                                <w:bCs/>
                              </w:rPr>
                              <w:t xml:space="preserve"> út 10</w:t>
                            </w:r>
                          </w:p>
                          <w:p w:rsidR="00E11FAD" w:rsidRDefault="00E11FAD" w:rsidP="00852F41">
                            <w:pPr>
                              <w:jc w:val="center"/>
                              <w:rPr>
                                <w:rFonts w:ascii="Monotype Corsiva" w:hAnsi="Monotype Corsiva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Monotype Corsiva" w:hAnsi="Monotype Corsiva" w:cs="Arial"/>
                                <w:b/>
                                <w:bCs/>
                              </w:rPr>
                              <w:t>Tel: 42 275-671 0630 30 22 199 e-mail: cseperedok@tiszavasvari.hu</w:t>
                            </w:r>
                          </w:p>
                          <w:p w:rsidR="00E11FAD" w:rsidRDefault="00E11FAD" w:rsidP="00852F4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11" o:spid="_x0000_s1026" type="#_x0000_t202" style="position:absolute;left:0;text-align:left;margin-left:171pt;margin-top:-.3pt;width:4in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">
                <v:textbox>
                  <w:txbxContent>
                    <w:p w:rsidR="00E11FAD" w:rsidRDefault="00E11FAD" w:rsidP="00852F41">
                      <w:pPr>
                        <w:jc w:val="center"/>
                        <w:rPr>
                          <w:rFonts w:ascii="Monotype Corsiva" w:hAnsi="Monotype Corsiva" w:cs="Arial"/>
                          <w:b/>
                          <w:bCs/>
                        </w:rPr>
                      </w:pPr>
                      <w:r>
                        <w:rPr>
                          <w:rFonts w:ascii="Monotype Corsiva" w:hAnsi="Monotype Corsiva" w:cs="Arial"/>
                          <w:b/>
                          <w:bCs/>
                        </w:rPr>
                        <w:t>Tiszavasvári Bölcsőde</w:t>
                      </w:r>
                    </w:p>
                    <w:p w:rsidR="00E11FAD" w:rsidRDefault="00E11FAD" w:rsidP="00852F41">
                      <w:pPr>
                        <w:jc w:val="center"/>
                        <w:rPr>
                          <w:rFonts w:ascii="Monotype Corsiva" w:hAnsi="Monotype Corsiva" w:cs="Arial"/>
                          <w:b/>
                          <w:bCs/>
                        </w:rPr>
                      </w:pPr>
                      <w:r>
                        <w:rPr>
                          <w:rFonts w:ascii="Monotype Corsiva" w:hAnsi="Monotype Corsiva" w:cs="Arial"/>
                          <w:b/>
                          <w:bCs/>
                        </w:rPr>
                        <w:t xml:space="preserve">4440 Tiszavasvári </w:t>
                      </w:r>
                      <w:proofErr w:type="spellStart"/>
                      <w:r>
                        <w:rPr>
                          <w:rFonts w:ascii="Monotype Corsiva" w:hAnsi="Monotype Corsiva" w:cs="Arial"/>
                          <w:b/>
                          <w:bCs/>
                        </w:rPr>
                        <w:t>Vöröshadsereg</w:t>
                      </w:r>
                      <w:proofErr w:type="spellEnd"/>
                      <w:r>
                        <w:rPr>
                          <w:rFonts w:ascii="Monotype Corsiva" w:hAnsi="Monotype Corsiva" w:cs="Arial"/>
                          <w:b/>
                          <w:bCs/>
                        </w:rPr>
                        <w:t xml:space="preserve"> út 10</w:t>
                      </w:r>
                    </w:p>
                    <w:p w:rsidR="00E11FAD" w:rsidRDefault="00E11FAD" w:rsidP="00852F41">
                      <w:pPr>
                        <w:jc w:val="center"/>
                        <w:rPr>
                          <w:rFonts w:ascii="Monotype Corsiva" w:hAnsi="Monotype Corsiva" w:cs="Arial"/>
                          <w:b/>
                          <w:bCs/>
                        </w:rPr>
                      </w:pPr>
                      <w:r>
                        <w:rPr>
                          <w:rFonts w:ascii="Monotype Corsiva" w:hAnsi="Monotype Corsiva" w:cs="Arial"/>
                          <w:b/>
                          <w:bCs/>
                        </w:rPr>
                        <w:t>Tel: 42 275-671 0630 30 22 199 e-mail: cseperedok@tiszavasvari.hu</w:t>
                      </w:r>
                    </w:p>
                    <w:p w:rsidR="00E11FAD" w:rsidRDefault="00E11FAD" w:rsidP="00852F41"/>
                  </w:txbxContent>
                </v:textbox>
              </v:shape>
            </w:pict>
          </mc:Fallback>
        </mc:AlternateContent>
      </w:r>
      <w:r w:rsidRPr="00852F41">
        <w:rPr>
          <w:rFonts w:ascii="Times New Roman" w:hAnsi="Times New Roman" w:cs="Times New Roman"/>
          <w:noProof/>
          <w:lang w:eastAsia="hu-HU"/>
        </w:rPr>
        <w:drawing>
          <wp:inline distT="0" distB="0" distL="0" distR="0" wp14:anchorId="0FF53EFE" wp14:editId="4E7E500B">
            <wp:extent cx="1704975" cy="781050"/>
            <wp:effectExtent l="0" t="0" r="9525" b="0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52F41">
        <w:rPr>
          <w:rFonts w:ascii="Times New Roman" w:hAnsi="Times New Roman" w:cs="Times New Roman"/>
        </w:rPr>
        <w:t xml:space="preserve">       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Kisgyermeknevelő (</w:t>
      </w:r>
      <w:proofErr w:type="spellStart"/>
      <w:r w:rsidRPr="00852F41">
        <w:rPr>
          <w:rFonts w:ascii="Times New Roman" w:hAnsi="Times New Roman" w:cs="Times New Roman"/>
          <w:b/>
          <w:szCs w:val="24"/>
        </w:rPr>
        <w:t>int.vez</w:t>
      </w:r>
      <w:proofErr w:type="spellEnd"/>
      <w:r w:rsidRPr="00852F41">
        <w:rPr>
          <w:rFonts w:ascii="Times New Roman" w:hAnsi="Times New Roman" w:cs="Times New Roman"/>
          <w:b/>
          <w:szCs w:val="24"/>
        </w:rPr>
        <w:t>. hely) munkaköri leírása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Munkavállaló neve: </w:t>
      </w:r>
    </w:p>
    <w:p w:rsidR="00852F41" w:rsidRPr="00852F41" w:rsidRDefault="00852F41" w:rsidP="00852F41">
      <w:pPr>
        <w:tabs>
          <w:tab w:val="left" w:pos="6120"/>
          <w:tab w:val="right" w:leader="dot" w:pos="9072"/>
        </w:tabs>
        <w:spacing w:before="120"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Munkakör megnevezése</w:t>
      </w:r>
      <w:r w:rsidRPr="00852F41">
        <w:rPr>
          <w:rFonts w:ascii="Times New Roman" w:hAnsi="Times New Roman" w:cs="Times New Roman"/>
          <w:szCs w:val="24"/>
        </w:rPr>
        <w:t xml:space="preserve">: </w:t>
      </w:r>
      <w:r w:rsidRPr="00852F41">
        <w:rPr>
          <w:rFonts w:ascii="Times New Roman" w:hAnsi="Times New Roman" w:cs="Times New Roman"/>
          <w:szCs w:val="24"/>
        </w:rPr>
        <w:tab/>
      </w:r>
    </w:p>
    <w:p w:rsidR="00852F41" w:rsidRPr="00852F41" w:rsidRDefault="00852F41" w:rsidP="00852F41">
      <w:pPr>
        <w:tabs>
          <w:tab w:val="right" w:leader="dot" w:pos="9072"/>
        </w:tabs>
        <w:spacing w:before="120" w:after="0" w:line="240" w:lineRule="auto"/>
        <w:ind w:hanging="72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A munkakör felett a munkáltatói jogkör gyakorlója</w:t>
      </w:r>
      <w:r w:rsidRPr="00852F41">
        <w:rPr>
          <w:rFonts w:ascii="Times New Roman" w:hAnsi="Times New Roman" w:cs="Times New Roman"/>
          <w:szCs w:val="24"/>
        </w:rPr>
        <w:t>: Intézményvezető</w:t>
      </w:r>
    </w:p>
    <w:p w:rsidR="00852F41" w:rsidRPr="00852F41" w:rsidRDefault="00852F41" w:rsidP="00852F41">
      <w:pPr>
        <w:tabs>
          <w:tab w:val="right" w:leader="dot" w:pos="9072"/>
        </w:tabs>
        <w:spacing w:before="120"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A munkakör szakmai irányítója</w:t>
      </w:r>
      <w:r w:rsidRPr="00852F41">
        <w:rPr>
          <w:rFonts w:ascii="Times New Roman" w:hAnsi="Times New Roman" w:cs="Times New Roman"/>
          <w:szCs w:val="24"/>
        </w:rPr>
        <w:t>: Intézményvezető</w:t>
      </w:r>
    </w:p>
    <w:p w:rsidR="00852F41" w:rsidRPr="00852F41" w:rsidRDefault="00852F41" w:rsidP="00852F41">
      <w:pPr>
        <w:tabs>
          <w:tab w:val="right" w:leader="dot" w:pos="9072"/>
        </w:tabs>
        <w:spacing w:before="120"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munkakör betöltéséhez előírt legmagasabb iskolai végzettség: Kisgyermeknevelő Főiskolai végzettség</w:t>
      </w:r>
    </w:p>
    <w:p w:rsidR="00852F41" w:rsidRPr="00852F41" w:rsidRDefault="00852F41" w:rsidP="00852F41">
      <w:pPr>
        <w:spacing w:before="120"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A munkakörnek alárendelt munkakörök</w:t>
      </w:r>
      <w:r w:rsidRPr="00852F41">
        <w:rPr>
          <w:rFonts w:ascii="Times New Roman" w:hAnsi="Times New Roman" w:cs="Times New Roman"/>
          <w:szCs w:val="24"/>
        </w:rPr>
        <w:t>: beosztott kisgyermeknevelő</w:t>
      </w:r>
    </w:p>
    <w:p w:rsidR="00852F41" w:rsidRPr="00852F41" w:rsidRDefault="00852F41" w:rsidP="00852F41">
      <w:pPr>
        <w:spacing w:before="120"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A munkakör célja: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bölcsődei ellátás körébe tartozó tevékenységek, gondozási, nevelési feladatok ellátása és a kisgyermeknevelők tevékenységének irányítása.</w:t>
      </w:r>
    </w:p>
    <w:p w:rsidR="00852F41" w:rsidRPr="00852F41" w:rsidRDefault="00852F41" w:rsidP="00852F41">
      <w:pPr>
        <w:spacing w:before="120"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Helyettesítés rendje: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a munkakör az alábbi munkaköröket helyettesítheti: intézményvezető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a munkakört az alábbi munkakörök helyettesíthetik: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proofErr w:type="gramStart"/>
      <w:r w:rsidRPr="00852F41">
        <w:rPr>
          <w:rFonts w:ascii="Times New Roman" w:hAnsi="Times New Roman" w:cs="Times New Roman"/>
          <w:szCs w:val="24"/>
        </w:rPr>
        <w:t>-  csoportvezető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kisgyermeknevelő</w:t>
      </w:r>
    </w:p>
    <w:p w:rsidR="00852F41" w:rsidRPr="00852F41" w:rsidRDefault="00852F41" w:rsidP="00852F41">
      <w:pPr>
        <w:spacing w:before="120"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A munkakörre vonatkozó legfontosabb előírások: </w:t>
      </w:r>
    </w:p>
    <w:p w:rsidR="00852F41" w:rsidRPr="00852F41" w:rsidRDefault="00852F41" w:rsidP="00852F41">
      <w:pPr>
        <w:spacing w:after="0" w:line="240" w:lineRule="auto"/>
        <w:ind w:firstLine="72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- 1997. évi XXXI. törvény</w:t>
      </w:r>
    </w:p>
    <w:p w:rsidR="00852F41" w:rsidRPr="00852F41" w:rsidRDefault="00852F41" w:rsidP="00852F41">
      <w:pPr>
        <w:spacing w:after="0" w:line="240" w:lineRule="auto"/>
        <w:ind w:firstLine="72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- 259/2002. (XII. 18.) </w:t>
      </w:r>
      <w:proofErr w:type="gramStart"/>
      <w:r w:rsidRPr="00852F41">
        <w:rPr>
          <w:rFonts w:ascii="Times New Roman" w:hAnsi="Times New Roman" w:cs="Times New Roman"/>
          <w:szCs w:val="24"/>
        </w:rPr>
        <w:t>Kormány rendelet</w:t>
      </w:r>
      <w:proofErr w:type="gramEnd"/>
    </w:p>
    <w:p w:rsidR="00852F41" w:rsidRPr="00852F41" w:rsidRDefault="00852F41" w:rsidP="00852F41">
      <w:pPr>
        <w:spacing w:after="0" w:line="240" w:lineRule="auto"/>
        <w:ind w:firstLine="72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- 15/1998. (IV. 30.) NM rendelet</w:t>
      </w:r>
    </w:p>
    <w:p w:rsidR="00852F41" w:rsidRPr="00852F41" w:rsidRDefault="00852F41" w:rsidP="00852F41">
      <w:pPr>
        <w:spacing w:after="0" w:line="240" w:lineRule="auto"/>
        <w:ind w:firstLine="72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- 235/1997. (XII. 17.) </w:t>
      </w:r>
      <w:proofErr w:type="gramStart"/>
      <w:r w:rsidRPr="00852F41">
        <w:rPr>
          <w:rFonts w:ascii="Times New Roman" w:hAnsi="Times New Roman" w:cs="Times New Roman"/>
          <w:szCs w:val="24"/>
        </w:rPr>
        <w:t>Kormány rendelet</w:t>
      </w:r>
      <w:proofErr w:type="gramEnd"/>
    </w:p>
    <w:p w:rsidR="00852F41" w:rsidRPr="00852F41" w:rsidRDefault="00852F41" w:rsidP="00852F41">
      <w:pPr>
        <w:spacing w:before="120"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A munkahely megnevezése</w:t>
      </w:r>
      <w:proofErr w:type="gramStart"/>
      <w:r w:rsidRPr="00852F41">
        <w:rPr>
          <w:rFonts w:ascii="Times New Roman" w:hAnsi="Times New Roman" w:cs="Times New Roman"/>
          <w:b/>
          <w:szCs w:val="24"/>
        </w:rPr>
        <w:t>:</w:t>
      </w:r>
      <w:r w:rsidRPr="00852F41">
        <w:rPr>
          <w:rFonts w:ascii="Times New Roman" w:hAnsi="Times New Roman" w:cs="Times New Roman"/>
          <w:szCs w:val="24"/>
        </w:rPr>
        <w:t xml:space="preserve">  Tiszavasvári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Bölcsőde</w:t>
      </w:r>
    </w:p>
    <w:p w:rsidR="00852F41" w:rsidRPr="00852F41" w:rsidRDefault="00852F41" w:rsidP="00852F41">
      <w:pPr>
        <w:spacing w:before="120"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A munkaidő: Heti 40 óra  </w:t>
      </w:r>
      <w:proofErr w:type="gramStart"/>
      <w:r w:rsidRPr="00852F41">
        <w:rPr>
          <w:rFonts w:ascii="Times New Roman" w:hAnsi="Times New Roman" w:cs="Times New Roman"/>
          <w:szCs w:val="24"/>
        </w:rPr>
        <w:t>A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teljes napi munkaidőből 7 órát kell a munkahelyen eltölteni a bölcsődében foglalkoztatott gondozónak és szakgondozónak. 257/2000 (XII. 26) Korm. Rend. 7§ (1)</w:t>
      </w:r>
    </w:p>
    <w:p w:rsidR="00852F41" w:rsidRPr="00852F41" w:rsidRDefault="00852F41" w:rsidP="00852F41">
      <w:pPr>
        <w:spacing w:before="120"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A kapcsolattartás terjedelme és módja:</w:t>
      </w:r>
    </w:p>
    <w:p w:rsidR="00852F41" w:rsidRPr="00852F41" w:rsidRDefault="00852F41" w:rsidP="00852F41">
      <w:pPr>
        <w:spacing w:before="120"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- </w:t>
      </w:r>
      <w:r w:rsidRPr="00852F41">
        <w:rPr>
          <w:rFonts w:ascii="Times New Roman" w:hAnsi="Times New Roman" w:cs="Times New Roman"/>
          <w:b/>
          <w:szCs w:val="24"/>
        </w:rPr>
        <w:t>belső kapcsolattartás</w:t>
      </w:r>
      <w:r w:rsidRPr="00852F41">
        <w:rPr>
          <w:rFonts w:ascii="Times New Roman" w:hAnsi="Times New Roman" w:cs="Times New Roman"/>
          <w:szCs w:val="24"/>
        </w:rPr>
        <w:t>: a munkakör kapcsolatot tart fenn az intézményvezetővel, illetve a beosztott kisgyermeknevelőkkel, valamint az intézmény más munkatársaival. A kapcsolattartás módjai: utasítás, beszámolás és beszámoltatás, megbeszélés.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- </w:t>
      </w:r>
      <w:r w:rsidRPr="00852F41">
        <w:rPr>
          <w:rFonts w:ascii="Times New Roman" w:hAnsi="Times New Roman" w:cs="Times New Roman"/>
          <w:b/>
          <w:szCs w:val="24"/>
        </w:rPr>
        <w:t>külső kapcsolattartás:</w:t>
      </w:r>
      <w:r w:rsidRPr="00852F41">
        <w:rPr>
          <w:rFonts w:ascii="Times New Roman" w:hAnsi="Times New Roman" w:cs="Times New Roman"/>
          <w:szCs w:val="24"/>
        </w:rPr>
        <w:t xml:space="preserve"> együttműködik a fenntartóval, a gyermekjóléti alap és gyermekvédelmi szakellátást nyújtó intézményekkel, az illetékes gyámhivatallal és a veszélyeztetettséget észlelő és jelző rendszert működtető szervekkel. A kapcsolattartás módja: fenntartó utasítása, esetmegbeszélés, jelzésadás, tanácskozás.</w:t>
      </w:r>
    </w:p>
    <w:p w:rsidR="00852F41" w:rsidRPr="00852F41" w:rsidRDefault="00852F41" w:rsidP="00852F41">
      <w:pPr>
        <w:spacing w:before="120"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Felelősségi kör:</w:t>
      </w:r>
    </w:p>
    <w:p w:rsidR="00852F41" w:rsidRPr="00852F41" w:rsidRDefault="00852F41" w:rsidP="00EA749C">
      <w:pPr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feladatkörébe tartozó tevékenységekért közvetlen felelősség terheli.</w:t>
      </w:r>
    </w:p>
    <w:p w:rsidR="00852F41" w:rsidRPr="00852F41" w:rsidRDefault="00852F41" w:rsidP="00EA749C">
      <w:pPr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Az intézményvezető távollétében személyesen felel a szakmai és vagyonvédelmi szabályok betartásáért.</w:t>
      </w:r>
    </w:p>
    <w:p w:rsidR="00852F41" w:rsidRPr="00852F41" w:rsidRDefault="00852F41" w:rsidP="00EA749C">
      <w:pPr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lastRenderedPageBreak/>
        <w:t>A kezelésében lévő vagyontárgyakért személyes felelősség terheli.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EA749C">
      <w:pPr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vagyonvédelmi rendszer személyes aktiválása esetén számára felróható indokolatlan riasztáskor a kiszállási költség személyesen terheli.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i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Az intézményvezető helyettes a munkaköri leírásában foglaltakat személyesen, részben önálló munkával, részben a felettes vezető irányításával, illetve a munkaköre irányítása alá tartozó beosztottak útján látja el.</w:t>
      </w:r>
      <w:r w:rsidRPr="00852F41">
        <w:rPr>
          <w:rFonts w:ascii="Times New Roman" w:hAnsi="Times New Roman" w:cs="Times New Roman"/>
          <w:b/>
          <w:i/>
          <w:szCs w:val="24"/>
        </w:rPr>
        <w:t xml:space="preserve">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i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A munkakör tartalma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  <w:u w:val="single"/>
        </w:rPr>
      </w:pPr>
      <w:r w:rsidRPr="00852F41">
        <w:rPr>
          <w:rFonts w:ascii="Times New Roman" w:hAnsi="Times New Roman" w:cs="Times New Roman"/>
          <w:b/>
          <w:szCs w:val="24"/>
          <w:u w:val="single"/>
        </w:rPr>
        <w:t>Vezetői feladatok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Szervezi és biztosítja a családban nevelkedő, három éven aluli gyermek napközbeni ellátását, szakszerű gondozását és nevelését.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- Megszervezi, összehangolja és ellenőrzi a munkaköre alá </w:t>
      </w:r>
      <w:proofErr w:type="gramStart"/>
      <w:r w:rsidRPr="00852F41">
        <w:rPr>
          <w:rFonts w:ascii="Times New Roman" w:hAnsi="Times New Roman" w:cs="Times New Roman"/>
          <w:szCs w:val="24"/>
        </w:rPr>
        <w:t>beosztott  kisgyermeknevelők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szakmai munkáját.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Az intézményvezető közreműködésével megszervezi a bölcsőde munkarendjét, a gyermekek napirendjét és a dolgozók munkabeosztását.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Cs w:val="24"/>
        </w:rPr>
      </w:pPr>
      <w:r w:rsidRPr="00852F41">
        <w:rPr>
          <w:rFonts w:ascii="Times New Roman" w:hAnsi="Times New Roman" w:cs="Times New Roman"/>
          <w:iCs/>
          <w:szCs w:val="24"/>
        </w:rPr>
        <w:t>- Közreműködik a működtetéshez szükséges személyi feltételek biztosításában. (javaslattételi jog)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Cs w:val="24"/>
        </w:rPr>
      </w:pPr>
      <w:r w:rsidRPr="00852F41">
        <w:rPr>
          <w:rFonts w:ascii="Times New Roman" w:hAnsi="Times New Roman" w:cs="Times New Roman"/>
          <w:iCs/>
          <w:szCs w:val="24"/>
        </w:rPr>
        <w:t>- Közreműködik az intézmény tárgyi feltételeinek biztosításában, azok higiénikus, biztonságos és balesetmentes működtetésében.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  <w:r w:rsidRPr="00852F41">
        <w:rPr>
          <w:rFonts w:ascii="Times New Roman" w:hAnsi="Times New Roman" w:cs="Times New Roman"/>
          <w:bCs/>
          <w:iCs/>
          <w:szCs w:val="24"/>
        </w:rPr>
        <w:t>- Segítséget nyújt az intézményvezetőnek az intézményi munkaterv készítésében</w:t>
      </w:r>
      <w:r w:rsidRPr="00852F41">
        <w:rPr>
          <w:rFonts w:ascii="Times New Roman" w:hAnsi="Times New Roman" w:cs="Times New Roman"/>
          <w:bCs/>
          <w:szCs w:val="24"/>
        </w:rPr>
        <w:t>.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iCs/>
          <w:szCs w:val="24"/>
        </w:rPr>
        <w:t xml:space="preserve">- </w:t>
      </w:r>
      <w:r w:rsidRPr="00852F41">
        <w:rPr>
          <w:rFonts w:ascii="Times New Roman" w:hAnsi="Times New Roman" w:cs="Times New Roman"/>
          <w:szCs w:val="24"/>
        </w:rPr>
        <w:t>Javaslatot tesz az intézményvezetőnek a képzés, továbbképzés rendszerére, szervezésére vonatkozóan.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- Közreműködik a helyiségek takarításának megszervezésében. Figyelemmel követi a takarítási munkák elvégzését. Amennyiben hiányosságot </w:t>
      </w:r>
      <w:proofErr w:type="gramStart"/>
      <w:r w:rsidRPr="00852F41">
        <w:rPr>
          <w:rFonts w:ascii="Times New Roman" w:hAnsi="Times New Roman" w:cs="Times New Roman"/>
          <w:szCs w:val="24"/>
        </w:rPr>
        <w:t>tapasztal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jelzi azt az intézményvezető felé.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  <w:u w:val="single"/>
        </w:rPr>
      </w:pPr>
      <w:r w:rsidRPr="00852F41">
        <w:rPr>
          <w:rFonts w:ascii="Times New Roman" w:hAnsi="Times New Roman" w:cs="Times New Roman"/>
          <w:b/>
          <w:szCs w:val="24"/>
          <w:u w:val="single"/>
        </w:rPr>
        <w:t>Szakmai feladatok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  <w:u w:val="single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I. Általános feladatok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A szakmai irányítói tevékenységével hozzájárul a gyermek testi, értelmi, érzelmi és erkölcsi fejlődésének, jólétének, a családban történő nevelésének elősegítéséhez.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ind w:hanging="54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Irányító tevékenységét jó munkaszervezéssel, ésszerűen végzi.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Megismeri az intézmény alapdokumentumainak körét, ezen belül az egyes dokumentumok funkcióját, tartalmát, főbb összefüggéseit.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Munkáját az alapdokumentumokban megfogalmazott elvek, célok szerint a meghatározott szervezeti és működési keretekhez igazodva, a bennük rögzített jogok, és kötelezettségek figyelembevételével végzi.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Mindennapi tevékenységét az intézmény gazdálkodási lehetőségeinek ismeretében szervezi és végzi.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A személyes gondoskodás során a gyermeki és szülői jogok tiszteletben tartásával, azok érvényesülését biztosítva jár el.</w:t>
      </w:r>
    </w:p>
    <w:p w:rsidR="00852F41" w:rsidRPr="00852F41" w:rsidRDefault="00852F41" w:rsidP="00B04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Betartja a személyes adatok védelméről és a közérdekű adatok védelméről szóló, valamint az egészségügyi ad</w:t>
      </w:r>
      <w:r w:rsidR="00B04BF0">
        <w:rPr>
          <w:rFonts w:ascii="Times New Roman" w:hAnsi="Times New Roman" w:cs="Times New Roman"/>
          <w:szCs w:val="24"/>
        </w:rPr>
        <w:t>atkezelésre vonatkozó törvényt.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II. Részletes szakmai feladatok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A gyermek szükségleteit figyelembe vevő gondozási-nevelési tevékenységgel kapcsolatos feladatok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- </w:t>
      </w:r>
      <w:r w:rsidRPr="00852F41">
        <w:rPr>
          <w:rFonts w:ascii="Times New Roman" w:hAnsi="Times New Roman" w:cs="Times New Roman"/>
          <w:b/>
          <w:szCs w:val="24"/>
        </w:rPr>
        <w:t>A gyermek szocializációjához kapcsolódó feladatok: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segítséget nyújt a bölcsődébe kerüléssel járó nehézségek megelőzésében, illetve csökkentésében, az átélt nehézségek feldolgozásában,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segíti az egyéni szükségletek kielégítését,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lastRenderedPageBreak/>
        <w:t>- bensőséges kapcsolatot alakít ki a gyermekkel,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- segíti az </w:t>
      </w:r>
      <w:proofErr w:type="spellStart"/>
      <w:r w:rsidRPr="00852F41">
        <w:rPr>
          <w:rFonts w:ascii="Times New Roman" w:hAnsi="Times New Roman" w:cs="Times New Roman"/>
          <w:szCs w:val="24"/>
        </w:rPr>
        <w:t>éntudat</w:t>
      </w:r>
      <w:proofErr w:type="spellEnd"/>
      <w:r w:rsidRPr="00852F41">
        <w:rPr>
          <w:rFonts w:ascii="Times New Roman" w:hAnsi="Times New Roman" w:cs="Times New Roman"/>
          <w:szCs w:val="24"/>
        </w:rPr>
        <w:t xml:space="preserve"> egészséges fejlődését,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a gyermeket fejlettségi szintjének megfelelően tájékoztatja, a vele kapcsolatos eseményekről,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a gyermek érdeklődését követve beszélget a gyermek élményeiről, örömeiről, nehézségeiről,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a nyelvtanilag helyes, választékos beszédtechnikára tanítja,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segíti a társas kapcsolatok alakulását, az együttélési szabályok elfogadását, a másik iránti nyitottság, empátia és tolerancia fejlődését,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a gyermek viselkedéseinek pozitívumaira, belátására építve elfogadtatja a szociális szabályokat.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- </w:t>
      </w:r>
      <w:r w:rsidRPr="00852F41">
        <w:rPr>
          <w:rFonts w:ascii="Times New Roman" w:hAnsi="Times New Roman" w:cs="Times New Roman"/>
          <w:b/>
          <w:szCs w:val="24"/>
        </w:rPr>
        <w:t>A gyermek étkezése terén jelentkező feladatok: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- kialakítja a gyermek étkezéséhez szükséges környezetet,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- a csecsemőt szakszerűen megeteti,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- segíti a mellről, illetve a cumiról való elválasztás folyamatát,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- támogatja az önálló étkezés elsajátításának folyamatát, az étkezéssel kapcsolatos szabályok megtanulását – figyelemmel a kisgyermekek egyéni különbségeire,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olyan eljárásokat alkalmaz, amelyek segítségével megszüntethetők, illetve enyhíthetők az étel erőszakolásának negatív hatásai.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- </w:t>
      </w:r>
      <w:r w:rsidRPr="00852F41">
        <w:rPr>
          <w:rFonts w:ascii="Times New Roman" w:hAnsi="Times New Roman" w:cs="Times New Roman"/>
          <w:b/>
          <w:szCs w:val="24"/>
        </w:rPr>
        <w:t>A fürdetés, pelenkázás, öltöztetés terén jelentkező feladatok: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- berendezi a fürdőszobát vagy a gondozási sarkot,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- szakszerűen megfürdeti a csecsemőket, kisgyermekeket,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biztosítja, hogy a gyermek örömmel vegyen részt a gondozási műveletekben, örömét lelje önállóságában, fejlődésében,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a gyermek öltöztetése, fürdetése közben beszéddel követi a gyermek érdeklődését és ezzel elősegíti ismereteinek gazdagodását,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alkalmazza a felnőtt magatartásának azokat az elemeit, melyek segítik a gyermeket abban, hogy partnernek érezhesse magát a gondozó-gyermek kapcsolatban.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- </w:t>
      </w:r>
      <w:r w:rsidRPr="00852F41">
        <w:rPr>
          <w:rFonts w:ascii="Times New Roman" w:hAnsi="Times New Roman" w:cs="Times New Roman"/>
          <w:b/>
          <w:szCs w:val="24"/>
        </w:rPr>
        <w:t>Szobatisztaság kialakítása terén jelentkező feladatok: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felismeri a gyermek egyéni szükségleteit, és önállóságának tiszteletben tartása mellett segíti a szobatisztaság kialakulásának folyamatát,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a szobatisztaság zavarainak megelőzésére, szükség esetén a szülőkkel való szoros együttműködés révén, korrektív beavatkozást végez.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- Speciális nevelési feladatok megoldásával kapcsolatos tevékenységek</w:t>
      </w:r>
      <w:r w:rsidRPr="00852F41">
        <w:rPr>
          <w:rFonts w:ascii="Times New Roman" w:hAnsi="Times New Roman" w:cs="Times New Roman"/>
          <w:szCs w:val="24"/>
        </w:rPr>
        <w:t>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együttérzéssel és szeretetteljes támogatással biztonságérzetet ad a nehezen nevelhető gyermekek számára,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kiválasztja a megfelelő bánásmódot a szorongással, nyugtalansággal, agresszivitással küzdő gyermek neveléséhez,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alkalmazza a nevelési nehézségek leküzdését szolgáló módszereket.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A gyermek egészséges, tevékeny életmódjának kialakításához kapcsolódó feladatok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iCs/>
          <w:szCs w:val="24"/>
        </w:rPr>
      </w:pPr>
      <w:r w:rsidRPr="00852F41">
        <w:rPr>
          <w:rFonts w:ascii="Times New Roman" w:hAnsi="Times New Roman" w:cs="Times New Roman"/>
          <w:bCs/>
          <w:iCs/>
          <w:szCs w:val="24"/>
        </w:rPr>
        <w:t>- Részt vesz a napirend kialakításában, melynek folyamán tekintettel van mind a gyermekek egyéni igényeire, mind a csoport érdekeire.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iCs/>
          <w:szCs w:val="24"/>
        </w:rPr>
      </w:pPr>
      <w:r w:rsidRPr="00852F41">
        <w:rPr>
          <w:rFonts w:ascii="Times New Roman" w:hAnsi="Times New Roman" w:cs="Times New Roman"/>
          <w:bCs/>
          <w:iCs/>
          <w:szCs w:val="24"/>
        </w:rPr>
        <w:t>- A napirend kialakításakor figyelembe veszi az évszakok változását, a gyermekek érkezésének, távozásának idejét.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iCs/>
          <w:szCs w:val="24"/>
        </w:rPr>
      </w:pPr>
      <w:r w:rsidRPr="00852F41">
        <w:rPr>
          <w:rFonts w:ascii="Times New Roman" w:hAnsi="Times New Roman" w:cs="Times New Roman"/>
          <w:bCs/>
          <w:iCs/>
          <w:szCs w:val="24"/>
        </w:rPr>
        <w:t>- Az évszak, az időjárás és a hőmérséklet figyelembevételével dönt a levegőzés időtartamáról.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iCs/>
          <w:szCs w:val="24"/>
        </w:rPr>
      </w:pPr>
      <w:r w:rsidRPr="00852F41">
        <w:rPr>
          <w:rFonts w:ascii="Times New Roman" w:hAnsi="Times New Roman" w:cs="Times New Roman"/>
          <w:bCs/>
          <w:iCs/>
          <w:szCs w:val="24"/>
        </w:rPr>
        <w:t>- A helyes öltözék megválasztásával biztosítja a gyermek mozgását, aktív tevékenységét.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  <w:r w:rsidRPr="00852F41">
        <w:rPr>
          <w:rFonts w:ascii="Times New Roman" w:hAnsi="Times New Roman" w:cs="Times New Roman"/>
          <w:bCs/>
          <w:szCs w:val="24"/>
        </w:rPr>
        <w:t>- Megvédi a gyermekeket a napozás, a kánikula, a köd, az eső, a hideg ártó hatásaitól.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  <w:r w:rsidRPr="00852F41">
        <w:rPr>
          <w:rFonts w:ascii="Times New Roman" w:hAnsi="Times New Roman" w:cs="Times New Roman"/>
          <w:bCs/>
          <w:szCs w:val="24"/>
        </w:rPr>
        <w:t>- Javaslatot tesz, illetve az intézményvezető utasítására kiválasztja a szabad levegőn, az udvarban, a kertben használható felszerelési tárgyakat, mozgást segítő eszközöket.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  <w:r w:rsidRPr="00852F41">
        <w:rPr>
          <w:rFonts w:ascii="Times New Roman" w:hAnsi="Times New Roman" w:cs="Times New Roman"/>
          <w:bCs/>
          <w:szCs w:val="24"/>
        </w:rPr>
        <w:t>- Az alvásigény egyéni különbségeinek megfelelően, megteremti az alvás tárgyi feltételeit, biztosítja a nyugodt elalvás, alvás körülményeit.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  <w:r w:rsidRPr="00852F41">
        <w:rPr>
          <w:rFonts w:ascii="Times New Roman" w:hAnsi="Times New Roman" w:cs="Times New Roman"/>
          <w:bCs/>
          <w:szCs w:val="24"/>
        </w:rPr>
        <w:t>- Megszervezi és elvégzi a szobában, illetve a szabad levegőn altatással kapcsolatos teendőket, valamint biztosítja a speciális feltételeket.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  <w:r w:rsidRPr="00852F41">
        <w:rPr>
          <w:rFonts w:ascii="Times New Roman" w:hAnsi="Times New Roman" w:cs="Times New Roman"/>
          <w:bCs/>
          <w:szCs w:val="24"/>
        </w:rPr>
        <w:t>- A gyermek mozgásfejlettségi szintjének és igényének megfelelően, biztosítja a különböző mozgások begyakorlásához szükséges helyet, időt és egyéb feltételeket.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  <w:r w:rsidRPr="00852F41">
        <w:rPr>
          <w:rFonts w:ascii="Times New Roman" w:hAnsi="Times New Roman" w:cs="Times New Roman"/>
          <w:bCs/>
          <w:szCs w:val="24"/>
        </w:rPr>
        <w:t>- Követi a gyermek mozgásfejlődését, és szükség szerint változtatásokat alkalmaz a gyermek mozgásszabadságának, mozgásfejlődésének elősegítése érdekében.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lastRenderedPageBreak/>
        <w:t>- Kiválasztja az életkornak, helyzetnek, tevékenységnek megfelelő játékeszközöket, a játékra alkalmas egyéb tárgyakat, amelyek a gyermek személyiségfejlődését elősegítik.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Megteremti a nyugodt, elmélyült, aktív játéktevékenység feltételeit.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Szerepet vállal a játékban és támogatja a gyermek kreativitását.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Alkalmazza az életkor sajátosságainak megfelelő dal-, mondóka- és gyermekvers-repertoárt.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Figyelemmel kíséri, szükség esetén ötletekkel, tanáccsal segíti a gyermek játékát, tevékenységét.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Az egészségmegőrzéssel kapcsolatos feladatok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  <w:r w:rsidRPr="00852F41">
        <w:rPr>
          <w:rFonts w:ascii="Times New Roman" w:hAnsi="Times New Roman" w:cs="Times New Roman"/>
          <w:bCs/>
          <w:iCs/>
          <w:szCs w:val="24"/>
        </w:rPr>
        <w:t xml:space="preserve">- </w:t>
      </w:r>
      <w:r w:rsidRPr="00852F41">
        <w:rPr>
          <w:rFonts w:ascii="Times New Roman" w:hAnsi="Times New Roman" w:cs="Times New Roman"/>
          <w:bCs/>
          <w:szCs w:val="24"/>
        </w:rPr>
        <w:t>A szülő vagy az orvos megérkezéséig szakszerűen ellátja a megbetegedett gyermeket.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  <w:r w:rsidRPr="00852F41">
        <w:rPr>
          <w:rFonts w:ascii="Times New Roman" w:hAnsi="Times New Roman" w:cs="Times New Roman"/>
          <w:bCs/>
          <w:szCs w:val="24"/>
        </w:rPr>
        <w:t>- Elvégzi az alapvető otthoni ápolásban is előforduló ápolási feladatokat, segítséget nyújt ezekben a szülőnek.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  <w:r w:rsidRPr="00852F41">
        <w:rPr>
          <w:rFonts w:ascii="Times New Roman" w:hAnsi="Times New Roman" w:cs="Times New Roman"/>
          <w:bCs/>
          <w:szCs w:val="24"/>
        </w:rPr>
        <w:t>- A gyermek megbetegedéséről azonnal értesíti az intézményvezetőt.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  <w:r w:rsidRPr="00852F41">
        <w:rPr>
          <w:rFonts w:ascii="Times New Roman" w:hAnsi="Times New Roman" w:cs="Times New Roman"/>
          <w:bCs/>
          <w:szCs w:val="24"/>
        </w:rPr>
        <w:t>- Az előforduló gyermekbaleseteket elsősegély szintjén ellátja, megnyugtatja a gyermeket.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  <w:r w:rsidRPr="00852F41">
        <w:rPr>
          <w:rFonts w:ascii="Times New Roman" w:hAnsi="Times New Roman" w:cs="Times New Roman"/>
          <w:bCs/>
          <w:szCs w:val="24"/>
        </w:rPr>
        <w:t>- Az orvos utasításait betartva szakszerűen segédkezik az orvosi vizsgálatoknál, beavatkozásoknál.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  <w:r w:rsidRPr="00852F41">
        <w:rPr>
          <w:rFonts w:ascii="Times New Roman" w:hAnsi="Times New Roman" w:cs="Times New Roman"/>
          <w:bCs/>
          <w:szCs w:val="24"/>
        </w:rPr>
        <w:t>- Szakszerűen beadja a különböző gyógyszereket.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  <w:r w:rsidRPr="00852F41">
        <w:rPr>
          <w:rFonts w:ascii="Times New Roman" w:hAnsi="Times New Roman" w:cs="Times New Roman"/>
          <w:bCs/>
          <w:szCs w:val="24"/>
        </w:rPr>
        <w:t>- Láz esetén alkalmazza a lázcsillapítás módjait.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  <w:r w:rsidRPr="00852F41">
        <w:rPr>
          <w:rFonts w:ascii="Times New Roman" w:hAnsi="Times New Roman" w:cs="Times New Roman"/>
          <w:bCs/>
          <w:szCs w:val="24"/>
        </w:rPr>
        <w:t>- Balesetmentes környezetet alakít ki, és tart fenn.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  <w:r w:rsidRPr="00852F41">
        <w:rPr>
          <w:rFonts w:ascii="Times New Roman" w:hAnsi="Times New Roman" w:cs="Times New Roman"/>
          <w:bCs/>
          <w:szCs w:val="24"/>
        </w:rPr>
        <w:t>- Folyamatosan figyeli a gyermekek által használt berendezéseket, gyermekbútorokat, játékokat és a veszélyessé váló tárgyakat eltávolítja.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  <w:r w:rsidRPr="00852F41">
        <w:rPr>
          <w:rFonts w:ascii="Times New Roman" w:hAnsi="Times New Roman" w:cs="Times New Roman"/>
          <w:bCs/>
          <w:szCs w:val="24"/>
        </w:rPr>
        <w:t>- Gondoskodik arról, hogy a pelenka, a gyermekruházat és más textília tárolásának, kezelésének közegészségügyi előírásai betartásra kerüljenek.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  <w:r w:rsidRPr="00852F41">
        <w:rPr>
          <w:rFonts w:ascii="Times New Roman" w:hAnsi="Times New Roman" w:cs="Times New Roman"/>
          <w:bCs/>
          <w:szCs w:val="24"/>
        </w:rPr>
        <w:t>- Betartatja</w:t>
      </w:r>
    </w:p>
    <w:p w:rsidR="00852F41" w:rsidRPr="00852F41" w:rsidRDefault="00852F41" w:rsidP="00852F4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Cs w:val="24"/>
        </w:rPr>
      </w:pPr>
      <w:r w:rsidRPr="00852F41">
        <w:rPr>
          <w:rFonts w:ascii="Times New Roman" w:hAnsi="Times New Roman" w:cs="Times New Roman"/>
          <w:bCs/>
          <w:szCs w:val="24"/>
        </w:rPr>
        <w:t>- az edények használatára vonatkozó közegészségügyi szabályokat,</w:t>
      </w:r>
    </w:p>
    <w:p w:rsidR="00852F41" w:rsidRPr="00852F41" w:rsidRDefault="00852F41" w:rsidP="00852F4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Cs w:val="24"/>
        </w:rPr>
      </w:pPr>
      <w:r w:rsidRPr="00852F41">
        <w:rPr>
          <w:rFonts w:ascii="Times New Roman" w:hAnsi="Times New Roman" w:cs="Times New Roman"/>
          <w:bCs/>
          <w:szCs w:val="24"/>
        </w:rPr>
        <w:t>- a tisztítószerek vegyszerek tárolásának szabályait.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  <w:r w:rsidRPr="00852F41">
        <w:rPr>
          <w:rFonts w:ascii="Times New Roman" w:hAnsi="Times New Roman" w:cs="Times New Roman"/>
          <w:bCs/>
          <w:szCs w:val="24"/>
        </w:rPr>
        <w:t>- Szükség esetén megszervezi a gyermekek mentését.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A veszélyeztetettséget észlelő és jelző rendszerrel kapcsolatos feladatok</w:t>
      </w:r>
    </w:p>
    <w:p w:rsidR="00852F41" w:rsidRPr="00852F41" w:rsidRDefault="00852F41" w:rsidP="00852F41">
      <w:pPr>
        <w:pStyle w:val="Cmsor1"/>
        <w:keepNext w:val="0"/>
        <w:autoSpaceDE w:val="0"/>
        <w:autoSpaceDN w:val="0"/>
        <w:adjustRightInd w:val="0"/>
        <w:spacing w:after="0"/>
        <w:jc w:val="both"/>
        <w:rPr>
          <w:b w:val="0"/>
          <w:bCs/>
          <w:sz w:val="24"/>
          <w:szCs w:val="24"/>
        </w:rPr>
      </w:pPr>
      <w:r w:rsidRPr="00852F41">
        <w:rPr>
          <w:b w:val="0"/>
          <w:bCs/>
          <w:iCs/>
          <w:sz w:val="24"/>
          <w:szCs w:val="24"/>
        </w:rPr>
        <w:t>- Részt vesz a gyermekjóléti szolgálat által működtetett v</w:t>
      </w:r>
      <w:r w:rsidRPr="00852F41">
        <w:rPr>
          <w:b w:val="0"/>
          <w:bCs/>
          <w:sz w:val="24"/>
          <w:szCs w:val="24"/>
        </w:rPr>
        <w:t>eszélyeztetettséget észlelő és jelző rendszerben, amely lehetővé teszi a gyermekeket általában veszélyeztető okok feltárását, valamint az egyes gyermek veszélyeztetettségének időben történő felismerését. Ennek érdekében figyelemmel kíséri az intézményben lévő gyermekek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- életkörülményeit és szociális helyzetét,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- gyermekjóléti és egyéb szociális ellátások iránti szükségét,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- gyermekvédelmi vagy egyéb hatósági beavatkozást igénylő helyzetét.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Veszélyeztetettség észlelése esetén értesíti az intézményvezetőt az észlelt veszélyről.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A gyermek szüleivel, valamint a munkatársakkal való kapcsolattartással kapcsolatos feladatok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A felvétel után a szülőktől, az intézményvezetőtől információkat szerez be a gyermekről, melyeket a gondozás során felhasznál.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Folyamatosan tájékoztatja a szülőt a gyermek napközbeni hangulatáról, viselkedéséről, érdeklődéséről úgy, hogy az a szülő-gyermek kapcsolat elmélyítését szolgálja.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- Figyelembe veszi a szülő tájékoztatását a </w:t>
      </w:r>
      <w:proofErr w:type="gramStart"/>
      <w:r w:rsidRPr="00852F41">
        <w:rPr>
          <w:rFonts w:ascii="Times New Roman" w:hAnsi="Times New Roman" w:cs="Times New Roman"/>
          <w:szCs w:val="24"/>
        </w:rPr>
        <w:t>gyermek napi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ellátásához.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Segíti a szülőt a gyermek viselkedésének megértésében, konkrét megoldási lehetőségek átgondolásában, a gondozásával, nevelésével kapcsolatos nehézségek megoldásában.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Megosztja a munkatársaival a napi munka során észlelt megfigyeléseit, illetve felhasználja saját munkájában munkatársainak a gyermekcsoportban végzett munkája közben szerzett tapasztalatait.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Sérült, speciális gondozást igénylő gyermekek megfelelő ellátása érdekében folyamatosan konzultál az orvossal, gyógypedagógussal, és betartja a fenti szakemberek utasítását.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Az adminisztrációval kapcsolatos feladatok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iCs/>
          <w:szCs w:val="24"/>
        </w:rPr>
      </w:pPr>
      <w:r w:rsidRPr="00852F41">
        <w:rPr>
          <w:rFonts w:ascii="Times New Roman" w:hAnsi="Times New Roman" w:cs="Times New Roman"/>
          <w:bCs/>
          <w:iCs/>
          <w:szCs w:val="24"/>
        </w:rPr>
        <w:t>- Vezeti a bölcsődei dokumentációt. Kitölti a fejlődési táblát, vezeti a gyermek egészségügyi törzslapját és más dokumentumokat.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iCs/>
          <w:szCs w:val="24"/>
        </w:rPr>
      </w:pPr>
      <w:r w:rsidRPr="00852F41">
        <w:rPr>
          <w:rFonts w:ascii="Times New Roman" w:hAnsi="Times New Roman" w:cs="Times New Roman"/>
          <w:bCs/>
          <w:iCs/>
          <w:szCs w:val="24"/>
        </w:rPr>
        <w:t>- Szükség szerint írásos összefoglalást készít a gyermek fejlődéséről, aktuális napirendjéről, állapotáról, egyéni szokásairól és érdeklődéséről.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iCs/>
          <w:szCs w:val="24"/>
        </w:rPr>
      </w:pPr>
      <w:r w:rsidRPr="00852F41">
        <w:rPr>
          <w:rFonts w:ascii="Times New Roman" w:hAnsi="Times New Roman" w:cs="Times New Roman"/>
          <w:bCs/>
          <w:iCs/>
          <w:szCs w:val="24"/>
        </w:rPr>
        <w:lastRenderedPageBreak/>
        <w:t>- Különböző megfigyeléseket végez, az észlelteket írásban rögzíti, a megfigyelés eredményeit elemzi, értékeli, illetve nevelői gyakorlatában felhasználja.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A gyermek óvodába történő átadásával kapcsolatos feladatok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iCs/>
          <w:szCs w:val="24"/>
        </w:rPr>
      </w:pPr>
      <w:r w:rsidRPr="00852F41">
        <w:rPr>
          <w:rFonts w:ascii="Times New Roman" w:hAnsi="Times New Roman" w:cs="Times New Roman"/>
          <w:bCs/>
          <w:iCs/>
          <w:szCs w:val="24"/>
        </w:rPr>
        <w:t>- Az óvodába történő átadáskor együttműködik az intézményvezetővel, a szülőkkel, az intézmény orvosával, az óvoda vezetőjével, illetve az óvónőkkel.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iCs/>
          <w:szCs w:val="24"/>
        </w:rPr>
      </w:pP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Egyéb feladatok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Folyamatosan fejleszti ismereteit.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Munkavégzése során betartja a tűz- és balesetvédelmi szabályokat.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Részt vesz az intézményvezető által szervezett megbeszéléseken, továbbképzéseken.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Részt vesz az éves munkaterv és beszámoló készítésében.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- Az éves munkaterv megvalósításában vállalt feladatait maradéktalanul végrehajtja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Záradék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munkaköri leírást a mai napon átvettem, az abban foglaltakat magamra nézve kötelezőnek ismerem el.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tabs>
          <w:tab w:val="right" w:leader="dot" w:pos="5103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Kelt: </w:t>
      </w:r>
      <w:r w:rsidRPr="00852F41">
        <w:rPr>
          <w:rFonts w:ascii="Times New Roman" w:hAnsi="Times New Roman" w:cs="Times New Roman"/>
          <w:szCs w:val="24"/>
        </w:rPr>
        <w:tab/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6"/>
        <w:gridCol w:w="4606"/>
      </w:tblGrid>
      <w:tr w:rsidR="00852F41" w:rsidRPr="00852F41" w:rsidTr="00E11FAD">
        <w:trPr>
          <w:jc w:val="center"/>
        </w:trPr>
        <w:tc>
          <w:tcPr>
            <w:tcW w:w="4606" w:type="dxa"/>
            <w:vAlign w:val="bottom"/>
          </w:tcPr>
          <w:p w:rsidR="00852F41" w:rsidRPr="00852F41" w:rsidRDefault="00852F41" w:rsidP="00852F41">
            <w:pPr>
              <w:tabs>
                <w:tab w:val="right" w:leader="do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ab/>
            </w:r>
          </w:p>
        </w:tc>
        <w:tc>
          <w:tcPr>
            <w:tcW w:w="4606" w:type="dxa"/>
            <w:vAlign w:val="bottom"/>
          </w:tcPr>
          <w:p w:rsidR="00852F41" w:rsidRPr="00852F41" w:rsidRDefault="00852F41" w:rsidP="00852F41">
            <w:pPr>
              <w:tabs>
                <w:tab w:val="right" w:leader="do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ab/>
            </w:r>
          </w:p>
        </w:tc>
      </w:tr>
      <w:tr w:rsidR="00852F41" w:rsidRPr="00852F41" w:rsidTr="00E11FAD">
        <w:trPr>
          <w:jc w:val="center"/>
        </w:trPr>
        <w:tc>
          <w:tcPr>
            <w:tcW w:w="4606" w:type="dxa"/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átadó</w:t>
            </w:r>
          </w:p>
        </w:tc>
        <w:tc>
          <w:tcPr>
            <w:tcW w:w="4606" w:type="dxa"/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átvevő</w:t>
            </w:r>
          </w:p>
        </w:tc>
      </w:tr>
    </w:tbl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Pr="00852F41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52F41">
        <w:rPr>
          <w:rFonts w:ascii="Times New Roman" w:hAnsi="Times New Roman"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D1918F" wp14:editId="28C9F371">
                <wp:simplePos x="0" y="0"/>
                <wp:positionH relativeFrom="column">
                  <wp:posOffset>2057400</wp:posOffset>
                </wp:positionH>
                <wp:positionV relativeFrom="paragraph">
                  <wp:posOffset>0</wp:posOffset>
                </wp:positionV>
                <wp:extent cx="3771900" cy="800100"/>
                <wp:effectExtent l="5715" t="8255" r="13335" b="10795"/>
                <wp:wrapNone/>
                <wp:docPr id="10" name="Szövegdoboz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1FAD" w:rsidRPr="00B04BF0" w:rsidRDefault="00E11FAD" w:rsidP="00852F41">
                            <w:pPr>
                              <w:jc w:val="center"/>
                              <w:rPr>
                                <w:rFonts w:ascii="Monotype Corsiva" w:hAnsi="Monotype Corsiva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B04BF0">
                              <w:rPr>
                                <w:rFonts w:ascii="Monotype Corsiva" w:hAnsi="Monotype Corsiva" w:cs="Arial"/>
                                <w:b/>
                                <w:bCs/>
                                <w:sz w:val="20"/>
                                <w:szCs w:val="20"/>
                              </w:rPr>
                              <w:t>Tiszavasvári Bölcsőde</w:t>
                            </w:r>
                          </w:p>
                          <w:p w:rsidR="00E11FAD" w:rsidRPr="00B04BF0" w:rsidRDefault="00E11FAD" w:rsidP="00852F41">
                            <w:pPr>
                              <w:jc w:val="center"/>
                              <w:rPr>
                                <w:rFonts w:ascii="Monotype Corsiva" w:hAnsi="Monotype Corsiva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B04BF0">
                              <w:rPr>
                                <w:rFonts w:ascii="Monotype Corsiva" w:hAnsi="Monotype Corsiva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4440 Tiszavasvári </w:t>
                            </w:r>
                            <w:proofErr w:type="spellStart"/>
                            <w:r w:rsidRPr="00B04BF0">
                              <w:rPr>
                                <w:rFonts w:ascii="Monotype Corsiva" w:hAnsi="Monotype Corsiva" w:cs="Arial"/>
                                <w:b/>
                                <w:bCs/>
                                <w:sz w:val="20"/>
                                <w:szCs w:val="20"/>
                              </w:rPr>
                              <w:t>Vöröshadsereg</w:t>
                            </w:r>
                            <w:proofErr w:type="spellEnd"/>
                            <w:r w:rsidRPr="00B04BF0">
                              <w:rPr>
                                <w:rFonts w:ascii="Monotype Corsiva" w:hAnsi="Monotype Corsiva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út 10</w:t>
                            </w:r>
                          </w:p>
                          <w:p w:rsidR="00E11FAD" w:rsidRPr="00B04BF0" w:rsidRDefault="00E11FAD" w:rsidP="00852F41">
                            <w:pPr>
                              <w:jc w:val="center"/>
                              <w:rPr>
                                <w:rFonts w:ascii="Monotype Corsiva" w:hAnsi="Monotype Corsiva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B04BF0">
                              <w:rPr>
                                <w:rFonts w:ascii="Monotype Corsiva" w:hAnsi="Monotype Corsiva" w:cs="Arial"/>
                                <w:b/>
                                <w:bCs/>
                                <w:sz w:val="20"/>
                                <w:szCs w:val="20"/>
                              </w:rPr>
                              <w:t>Tel: 42 275-671 0630 30 22 199 e-mail: cseperedok@tiszavasvari.hu</w:t>
                            </w:r>
                          </w:p>
                          <w:p w:rsidR="00E11FAD" w:rsidRDefault="00E11FAD" w:rsidP="00852F41"/>
                          <w:p w:rsidR="00E11FAD" w:rsidRDefault="00E11FAD" w:rsidP="00852F41"/>
                          <w:p w:rsidR="00E11FAD" w:rsidRDefault="00E11FAD" w:rsidP="00852F4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zövegdoboz 10" o:spid="_x0000_s1027" type="#_x0000_t202" style="position:absolute;left:0;text-align:left;margin-left:162pt;margin-top:0;width:297pt;height:6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">
                <v:textbox>
                  <w:txbxContent>
                    <w:p w:rsidR="00E11FAD" w:rsidRPr="00B04BF0" w:rsidRDefault="00E11FAD" w:rsidP="00852F41">
                      <w:pPr>
                        <w:jc w:val="center"/>
                        <w:rPr>
                          <w:rFonts w:ascii="Monotype Corsiva" w:hAnsi="Monotype Corsiva" w:cs="Arial"/>
                          <w:b/>
                          <w:bCs/>
                          <w:sz w:val="20"/>
                          <w:szCs w:val="20"/>
                        </w:rPr>
                      </w:pPr>
                      <w:r w:rsidRPr="00B04BF0">
                        <w:rPr>
                          <w:rFonts w:ascii="Monotype Corsiva" w:hAnsi="Monotype Corsiva" w:cs="Arial"/>
                          <w:b/>
                          <w:bCs/>
                          <w:sz w:val="20"/>
                          <w:szCs w:val="20"/>
                        </w:rPr>
                        <w:t>Tiszavasvári Bölcsőde</w:t>
                      </w:r>
                    </w:p>
                    <w:p w:rsidR="00E11FAD" w:rsidRPr="00B04BF0" w:rsidRDefault="00E11FAD" w:rsidP="00852F41">
                      <w:pPr>
                        <w:jc w:val="center"/>
                        <w:rPr>
                          <w:rFonts w:ascii="Monotype Corsiva" w:hAnsi="Monotype Corsiva" w:cs="Arial"/>
                          <w:b/>
                          <w:bCs/>
                          <w:sz w:val="20"/>
                          <w:szCs w:val="20"/>
                        </w:rPr>
                      </w:pPr>
                      <w:r w:rsidRPr="00B04BF0">
                        <w:rPr>
                          <w:rFonts w:ascii="Monotype Corsiva" w:hAnsi="Monotype Corsiva" w:cs="Arial"/>
                          <w:b/>
                          <w:bCs/>
                          <w:sz w:val="20"/>
                          <w:szCs w:val="20"/>
                        </w:rPr>
                        <w:t xml:space="preserve">4440 Tiszavasvári </w:t>
                      </w:r>
                      <w:proofErr w:type="spellStart"/>
                      <w:r w:rsidRPr="00B04BF0">
                        <w:rPr>
                          <w:rFonts w:ascii="Monotype Corsiva" w:hAnsi="Monotype Corsiva" w:cs="Arial"/>
                          <w:b/>
                          <w:bCs/>
                          <w:sz w:val="20"/>
                          <w:szCs w:val="20"/>
                        </w:rPr>
                        <w:t>Vöröshadsereg</w:t>
                      </w:r>
                      <w:proofErr w:type="spellEnd"/>
                      <w:r w:rsidRPr="00B04BF0">
                        <w:rPr>
                          <w:rFonts w:ascii="Monotype Corsiva" w:hAnsi="Monotype Corsiva" w:cs="Arial"/>
                          <w:b/>
                          <w:bCs/>
                          <w:sz w:val="20"/>
                          <w:szCs w:val="20"/>
                        </w:rPr>
                        <w:t xml:space="preserve"> út 10</w:t>
                      </w:r>
                    </w:p>
                    <w:p w:rsidR="00E11FAD" w:rsidRPr="00B04BF0" w:rsidRDefault="00E11FAD" w:rsidP="00852F41">
                      <w:pPr>
                        <w:jc w:val="center"/>
                        <w:rPr>
                          <w:rFonts w:ascii="Monotype Corsiva" w:hAnsi="Monotype Corsiva" w:cs="Arial"/>
                          <w:b/>
                          <w:bCs/>
                          <w:sz w:val="20"/>
                          <w:szCs w:val="20"/>
                        </w:rPr>
                      </w:pPr>
                      <w:r w:rsidRPr="00B04BF0">
                        <w:rPr>
                          <w:rFonts w:ascii="Monotype Corsiva" w:hAnsi="Monotype Corsiva" w:cs="Arial"/>
                          <w:b/>
                          <w:bCs/>
                          <w:sz w:val="20"/>
                          <w:szCs w:val="20"/>
                        </w:rPr>
                        <w:t>Tel: 42 275-671 0630 30 22 199 e-mail: cseperedok@tiszavasvari.hu</w:t>
                      </w:r>
                    </w:p>
                    <w:p w:rsidR="00E11FAD" w:rsidRDefault="00E11FAD" w:rsidP="00852F41"/>
                    <w:p w:rsidR="00E11FAD" w:rsidRDefault="00E11FAD" w:rsidP="00852F41"/>
                    <w:p w:rsidR="00E11FAD" w:rsidRDefault="00E11FAD" w:rsidP="00852F41"/>
                  </w:txbxContent>
                </v:textbox>
              </v:shape>
            </w:pict>
          </mc:Fallback>
        </mc:AlternateContent>
      </w:r>
      <w:r w:rsidRPr="00852F41">
        <w:rPr>
          <w:rFonts w:ascii="Times New Roman" w:hAnsi="Times New Roman" w:cs="Times New Roman"/>
          <w:noProof/>
          <w:lang w:eastAsia="hu-HU"/>
        </w:rPr>
        <w:drawing>
          <wp:inline distT="0" distB="0" distL="0" distR="0" wp14:anchorId="668CFD61" wp14:editId="49E16F71">
            <wp:extent cx="1704975" cy="781050"/>
            <wp:effectExtent l="0" t="0" r="9525" b="0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Kisgyermek nevelő munkaköri leírása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Munkavállaló neve: </w:t>
      </w:r>
    </w:p>
    <w:p w:rsidR="00852F41" w:rsidRPr="00852F41" w:rsidRDefault="00852F41" w:rsidP="00852F41">
      <w:pPr>
        <w:tabs>
          <w:tab w:val="left" w:pos="6120"/>
          <w:tab w:val="right" w:leader="dot" w:pos="9072"/>
        </w:tabs>
        <w:spacing w:before="120"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Munkakör megnevezése</w:t>
      </w:r>
      <w:r w:rsidRPr="00852F41">
        <w:rPr>
          <w:rFonts w:ascii="Times New Roman" w:hAnsi="Times New Roman" w:cs="Times New Roman"/>
          <w:szCs w:val="24"/>
        </w:rPr>
        <w:t>: Kisgyermek nevelő</w:t>
      </w:r>
    </w:p>
    <w:p w:rsidR="00852F41" w:rsidRPr="00852F41" w:rsidRDefault="00852F41" w:rsidP="00B04BF0">
      <w:pPr>
        <w:tabs>
          <w:tab w:val="right" w:leader="dot" w:pos="9072"/>
        </w:tabs>
        <w:spacing w:before="120"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A munkakör felett a munkáltatói jogkör gyakorlója: </w:t>
      </w:r>
      <w:r w:rsidRPr="00852F41">
        <w:rPr>
          <w:rFonts w:ascii="Times New Roman" w:hAnsi="Times New Roman" w:cs="Times New Roman"/>
          <w:szCs w:val="24"/>
        </w:rPr>
        <w:t>intézményvezető</w:t>
      </w:r>
    </w:p>
    <w:p w:rsidR="00852F41" w:rsidRPr="00852F41" w:rsidRDefault="00852F41" w:rsidP="00852F41">
      <w:pPr>
        <w:tabs>
          <w:tab w:val="right" w:leader="dot" w:pos="9072"/>
        </w:tabs>
        <w:spacing w:before="120"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A munkakör szakmai irányítója: </w:t>
      </w:r>
      <w:r w:rsidRPr="00852F41">
        <w:rPr>
          <w:rFonts w:ascii="Times New Roman" w:hAnsi="Times New Roman" w:cs="Times New Roman"/>
          <w:szCs w:val="24"/>
        </w:rPr>
        <w:t>intézményvezető</w:t>
      </w:r>
    </w:p>
    <w:p w:rsidR="00852F41" w:rsidRPr="00852F41" w:rsidRDefault="00852F41" w:rsidP="00852F41">
      <w:pPr>
        <w:tabs>
          <w:tab w:val="right" w:leader="dot" w:pos="9072"/>
        </w:tabs>
        <w:spacing w:before="120"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A munkakör betöltéséhez előírt legmagasabb iskolai végzettség</w:t>
      </w:r>
      <w:r w:rsidRPr="00852F41">
        <w:rPr>
          <w:rFonts w:ascii="Times New Roman" w:hAnsi="Times New Roman" w:cs="Times New Roman"/>
          <w:szCs w:val="24"/>
        </w:rPr>
        <w:t>: felsőfokú csecsemő és kisgyermekgondozó végzettség</w:t>
      </w:r>
    </w:p>
    <w:p w:rsidR="00852F41" w:rsidRPr="00852F41" w:rsidRDefault="00852F41" w:rsidP="00852F41">
      <w:pPr>
        <w:spacing w:before="120"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A munkakörnek alárendelt munkakörök</w:t>
      </w:r>
      <w:r w:rsidRPr="00852F41">
        <w:rPr>
          <w:rFonts w:ascii="Times New Roman" w:hAnsi="Times New Roman" w:cs="Times New Roman"/>
          <w:szCs w:val="24"/>
        </w:rPr>
        <w:t>: nincsenek</w:t>
      </w:r>
    </w:p>
    <w:p w:rsidR="00852F41" w:rsidRPr="00852F41" w:rsidRDefault="00852F41" w:rsidP="00852F41">
      <w:pPr>
        <w:spacing w:before="120"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A munkakör célja: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bölcsődei ellátás körébe tartozó tevékenységek, gondozási, nevelési feladatok ellátása.</w:t>
      </w:r>
    </w:p>
    <w:p w:rsidR="00852F41" w:rsidRPr="00852F41" w:rsidRDefault="00852F41" w:rsidP="00852F41">
      <w:pPr>
        <w:spacing w:before="120"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Helyettesítés rendje: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- a munkakör az alábbi munkaköröket helyettesítheti: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</w:r>
      <w:r w:rsidRPr="00852F41">
        <w:rPr>
          <w:rFonts w:ascii="Times New Roman" w:hAnsi="Times New Roman" w:cs="Times New Roman"/>
          <w:szCs w:val="24"/>
        </w:rPr>
        <w:tab/>
        <w:t>- kisgyermeknevelő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- a munkakört az alábbi munkakörök helyettesíthetik: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</w:r>
      <w:r w:rsidRPr="00852F41">
        <w:rPr>
          <w:rFonts w:ascii="Times New Roman" w:hAnsi="Times New Roman" w:cs="Times New Roman"/>
          <w:szCs w:val="24"/>
        </w:rPr>
        <w:tab/>
        <w:t>- kisgyermeknevelő</w:t>
      </w:r>
    </w:p>
    <w:p w:rsidR="00852F41" w:rsidRPr="00852F41" w:rsidRDefault="00852F41" w:rsidP="00852F41">
      <w:pPr>
        <w:spacing w:before="120"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A munkakörre vonatkozó legfontosabb előírások: </w:t>
      </w:r>
    </w:p>
    <w:p w:rsidR="00852F41" w:rsidRPr="00852F41" w:rsidRDefault="00852F41" w:rsidP="00852F41">
      <w:pPr>
        <w:spacing w:after="0" w:line="240" w:lineRule="auto"/>
        <w:ind w:firstLine="72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- 1997. évi XXXI. törvény</w:t>
      </w:r>
    </w:p>
    <w:p w:rsidR="00852F41" w:rsidRPr="00852F41" w:rsidRDefault="00852F41" w:rsidP="00852F41">
      <w:pPr>
        <w:spacing w:after="0" w:line="240" w:lineRule="auto"/>
        <w:ind w:firstLine="72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- 259/2002. (XII. 18.) </w:t>
      </w:r>
      <w:proofErr w:type="gramStart"/>
      <w:r w:rsidRPr="00852F41">
        <w:rPr>
          <w:rFonts w:ascii="Times New Roman" w:hAnsi="Times New Roman" w:cs="Times New Roman"/>
          <w:szCs w:val="24"/>
        </w:rPr>
        <w:t>Kormány rendelet</w:t>
      </w:r>
      <w:proofErr w:type="gramEnd"/>
    </w:p>
    <w:p w:rsidR="00852F41" w:rsidRPr="00852F41" w:rsidRDefault="00852F41" w:rsidP="00852F41">
      <w:pPr>
        <w:spacing w:after="0" w:line="240" w:lineRule="auto"/>
        <w:ind w:firstLine="72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- 15/1998. (IV. 30.) NM rendelet</w:t>
      </w:r>
    </w:p>
    <w:p w:rsidR="00852F41" w:rsidRPr="00852F41" w:rsidRDefault="00852F41" w:rsidP="00852F41">
      <w:pPr>
        <w:spacing w:after="0" w:line="240" w:lineRule="auto"/>
        <w:ind w:firstLine="72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- 235/1997. (XII. 17.) </w:t>
      </w:r>
      <w:proofErr w:type="gramStart"/>
      <w:r w:rsidRPr="00852F41">
        <w:rPr>
          <w:rFonts w:ascii="Times New Roman" w:hAnsi="Times New Roman" w:cs="Times New Roman"/>
          <w:szCs w:val="24"/>
        </w:rPr>
        <w:t>Kormány rendelet</w:t>
      </w:r>
      <w:proofErr w:type="gramEnd"/>
    </w:p>
    <w:p w:rsidR="00852F41" w:rsidRPr="00852F41" w:rsidRDefault="00852F41" w:rsidP="00852F41">
      <w:pPr>
        <w:spacing w:before="120"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A munkahely megnevezése:</w:t>
      </w:r>
      <w:r w:rsidRPr="00852F41">
        <w:rPr>
          <w:rFonts w:ascii="Times New Roman" w:hAnsi="Times New Roman" w:cs="Times New Roman"/>
          <w:szCs w:val="24"/>
        </w:rPr>
        <w:t xml:space="preserve"> Tiszavasvári Bölcsőde</w:t>
      </w:r>
    </w:p>
    <w:p w:rsidR="00852F41" w:rsidRPr="00852F41" w:rsidRDefault="00852F41" w:rsidP="00852F41">
      <w:pPr>
        <w:spacing w:before="120"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A munkaidő</w:t>
      </w:r>
      <w:r w:rsidRPr="00852F41">
        <w:rPr>
          <w:rFonts w:ascii="Times New Roman" w:hAnsi="Times New Roman" w:cs="Times New Roman"/>
          <w:szCs w:val="24"/>
        </w:rPr>
        <w:t xml:space="preserve">: Heti 40 óra  </w:t>
      </w:r>
      <w:proofErr w:type="gramStart"/>
      <w:r w:rsidRPr="00852F41">
        <w:rPr>
          <w:rFonts w:ascii="Times New Roman" w:hAnsi="Times New Roman" w:cs="Times New Roman"/>
          <w:szCs w:val="24"/>
        </w:rPr>
        <w:t>A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teljes napi munkaidőből 7 órát kell a munkahelyen eltölteni a bölcsődében foglalkoztatott gondozónak és kisgyermeknevelőnek 257/2000 (XII. 26) Korm. Rend. 7§ (1)</w:t>
      </w:r>
    </w:p>
    <w:p w:rsidR="00852F41" w:rsidRPr="00852F41" w:rsidRDefault="00852F41" w:rsidP="00852F41">
      <w:pPr>
        <w:spacing w:before="120"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A kapcsolattartás terjedelme és módja: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- </w:t>
      </w:r>
      <w:r w:rsidRPr="00852F41">
        <w:rPr>
          <w:rFonts w:ascii="Times New Roman" w:hAnsi="Times New Roman" w:cs="Times New Roman"/>
          <w:b/>
          <w:szCs w:val="24"/>
        </w:rPr>
        <w:t>belső kapcsolattartás</w:t>
      </w:r>
      <w:r w:rsidRPr="00852F41">
        <w:rPr>
          <w:rFonts w:ascii="Times New Roman" w:hAnsi="Times New Roman" w:cs="Times New Roman"/>
          <w:szCs w:val="24"/>
        </w:rPr>
        <w:t>: A munkakör kapcsolatot tart fenn az intézményvezetővel, a csoportvezető kisgyermeknevelőkkel, más beosztott kisgyermeknevelőkkel, és az intézmény más munkatársaival. A kapcsolattartás módjai: utasítás, beszámolás, megbeszélés.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- </w:t>
      </w:r>
      <w:r w:rsidRPr="00852F41">
        <w:rPr>
          <w:rFonts w:ascii="Times New Roman" w:hAnsi="Times New Roman" w:cs="Times New Roman"/>
          <w:b/>
          <w:szCs w:val="24"/>
        </w:rPr>
        <w:t>külső kapcsolattartás</w:t>
      </w:r>
      <w:r w:rsidRPr="00852F41">
        <w:rPr>
          <w:rFonts w:ascii="Times New Roman" w:hAnsi="Times New Roman" w:cs="Times New Roman"/>
          <w:szCs w:val="24"/>
        </w:rPr>
        <w:t>: Együttműködik a fenntartóval, a gyermekjóléti alap és gyermekvédelmi szakellátást nyújtó intézményekkel, az illetékes gyámhivatallal és a veszélyeztetettséget észlelő és jelző rendszert működtető szervekkel. A kapcsolattartás módja: fenntartó utasítása, esetmegbeszélés, jelzésadás, tanácskozás.</w:t>
      </w:r>
    </w:p>
    <w:p w:rsidR="00852F41" w:rsidRPr="00852F41" w:rsidRDefault="00852F41" w:rsidP="00852F41">
      <w:pPr>
        <w:spacing w:before="120"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Felelősségi kör:</w:t>
      </w:r>
    </w:p>
    <w:p w:rsidR="00852F41" w:rsidRPr="00852F41" w:rsidRDefault="00852F41" w:rsidP="00EA749C">
      <w:pPr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feladatkörébe tartozó tevékenységekért közvetlen felelősség terheli.</w:t>
      </w:r>
    </w:p>
    <w:p w:rsidR="00852F41" w:rsidRPr="00852F41" w:rsidRDefault="00852F41" w:rsidP="00EA749C">
      <w:pPr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kezelésében lévő vagyontárgyakért személyes felelősség terheli.</w:t>
      </w:r>
    </w:p>
    <w:p w:rsidR="00852F41" w:rsidRPr="00852F41" w:rsidRDefault="00852F41" w:rsidP="00EA749C">
      <w:pPr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vagyonvédelmi rendszer személyes aktiválása esetén számára felróható indokolatlan riasztáskor a kiszállási költség személyesen terheli.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lastRenderedPageBreak/>
        <w:t xml:space="preserve">A kisgyermeknevelő a munkaköri leírásában foglaltakat </w:t>
      </w:r>
      <w:proofErr w:type="gramStart"/>
      <w:r w:rsidRPr="00852F41">
        <w:rPr>
          <w:rFonts w:ascii="Times New Roman" w:hAnsi="Times New Roman" w:cs="Times New Roman"/>
          <w:b/>
          <w:szCs w:val="24"/>
        </w:rPr>
        <w:t>személyesen  -</w:t>
      </w:r>
      <w:proofErr w:type="gramEnd"/>
      <w:r w:rsidRPr="00852F41">
        <w:rPr>
          <w:rFonts w:ascii="Times New Roman" w:hAnsi="Times New Roman" w:cs="Times New Roman"/>
          <w:b/>
          <w:szCs w:val="24"/>
        </w:rPr>
        <w:t xml:space="preserve"> a felettese, felettesei -  utasításával látja el.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A munkakör tartalma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  <w:u w:val="single"/>
        </w:rPr>
      </w:pPr>
      <w:r w:rsidRPr="00852F41">
        <w:rPr>
          <w:rFonts w:ascii="Times New Roman" w:hAnsi="Times New Roman" w:cs="Times New Roman"/>
          <w:b/>
          <w:szCs w:val="24"/>
          <w:u w:val="single"/>
        </w:rPr>
        <w:t>Szakmai feladatok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  <w:u w:val="single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I. Általános feladatok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Végzi a családban nevelkedő, három éven aluli gyermek napközbeni ellátását, szakszerű gondozását és nevelését.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A szakmai tevékenységével hozzájárul a gyermek testi, értelmi, érzelmi és erkölcsi fejlődésének, jólétének, a családban történő nevelésének elősegítéséhez.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ind w:hanging="54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Tevékenységét jó munkaszervezéssel, ésszerűen végzi.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Megismeri az intézmény alapdokumentumainak körét, ezen belül az egyes dokumentumok funkcióját, tartalmát, főbb összefüggéseit.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Munkáját az alapdokumentumokban megfogalmazott elvek, célok szerint a meghatározott szervezeti és működési keretekhez igazodva, a bennük rögzített jogok és kötelezettségek figyelembevételével végzi.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Mindennapi tevékenységét az intézmény gazdálkodási lehetőségeinek ismeretében szervezi és végzi.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A személyes gondoskodás során a gyermeki és szülői jogok tiszteletben tartásával, azok érvényesülését biztosítva jár el.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Betartja a személyes adatok védelméről és a közérdekű adatok védelméről szóló, valamint az egészségügyi adatkezelésre vonatkozó törvényt.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II. Részletes szakmai feladatok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A gyermek szükségleteit figyelembe vevő gondozási-nevelési tevékenységgel kapcsolatos feladatok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- </w:t>
      </w:r>
      <w:r w:rsidRPr="00852F41">
        <w:rPr>
          <w:rFonts w:ascii="Times New Roman" w:hAnsi="Times New Roman" w:cs="Times New Roman"/>
          <w:b/>
          <w:szCs w:val="24"/>
        </w:rPr>
        <w:t>A gyermek szocializációjához kapcsolódó feladatok: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segítséget nyújt a bölcsődébe kerüléssel járó nehézségek megelőzésében, illetve csökkentésében, az átélt nehézségek feldolgozásában,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segíti az egyéni szükségletek kielégítését,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bensőséges kapcsolatot alakít ki a gyermekkel,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segíti az én-tudat egészséges fejlődését,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a gyermeket fejlettségi szintjének megfelelően tájékoztatja, a vele kapcsolatos eseményekről,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a gyermek érdeklődését követve beszélget a gyermek élményeiről, örömeiről, nehézségeiről,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a nyelvtanilag helyes, választékos beszédtechnikára tanítja,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segíti a társas kapcsolatok alakulását, az együttélési szabályok elfogadását, a másik iránti nyitottság, empátia és tolerancia fejlődését,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a gyermek viselkedéseinek pozitívumaira, belátására építve elfogadtatja a szociális szabályokat.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- </w:t>
      </w:r>
      <w:r w:rsidRPr="00852F41">
        <w:rPr>
          <w:rFonts w:ascii="Times New Roman" w:hAnsi="Times New Roman" w:cs="Times New Roman"/>
          <w:b/>
          <w:szCs w:val="24"/>
        </w:rPr>
        <w:t>A gyermek étkezése terén jelentkező feladatok</w:t>
      </w:r>
      <w:r w:rsidRPr="00852F41">
        <w:rPr>
          <w:rFonts w:ascii="Times New Roman" w:hAnsi="Times New Roman" w:cs="Times New Roman"/>
          <w:szCs w:val="24"/>
        </w:rPr>
        <w:t>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- kialakítja és fenntartja a gyermek étkezéséhez szükséges környezetet,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- a csecsemőt szakszerűen megeteti,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- segíti a mellről, illetve a cumiról való elválasztás folyamatát,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- támogatja az önálló étkezés elsajátításának folyamatát, az étkezéssel kapcsolatos szabályok megtanulását – figyelemmel a kisgyermekek egyéni különbségeire,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olyan eljárásokat alkalmaz, amelyek segítségével megszüntethetők, illetve enyhíthetők az étel erőszakolásának negatív hatásai.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- </w:t>
      </w:r>
      <w:r w:rsidRPr="00852F41">
        <w:rPr>
          <w:rFonts w:ascii="Times New Roman" w:hAnsi="Times New Roman" w:cs="Times New Roman"/>
          <w:b/>
          <w:szCs w:val="24"/>
        </w:rPr>
        <w:t>A fürdetés, pelenkázás, öltöztetés terén jelentkező feladatok</w:t>
      </w:r>
      <w:r w:rsidRPr="00852F41">
        <w:rPr>
          <w:rFonts w:ascii="Times New Roman" w:hAnsi="Times New Roman" w:cs="Times New Roman"/>
          <w:szCs w:val="24"/>
        </w:rPr>
        <w:t>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- berendezi a fürdőszobát vagy a gondozási sarkot,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- szakszerűen megfürdeti a csecsemőket, kisgyermekeket,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lastRenderedPageBreak/>
        <w:t>- biztosítja, hogy a gyermek örömmel vegyen részt a gondozási műveletekben, örömét lelje önállóságában, fejlődésében,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a gyermek öltöztetése, fürdetése közben beszéddel követi a gyermek érdeklődését és ezzel elősegíti ismereteinek gazdagodását,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alkalmazza a felnőtt magatartásának azokat az elemeit, melyek segítik a gyermeket abban, hogy partnernek érezhesse magát a gondozó-gyermek kapcsolatban.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- </w:t>
      </w:r>
      <w:r w:rsidRPr="00852F41">
        <w:rPr>
          <w:rFonts w:ascii="Times New Roman" w:hAnsi="Times New Roman" w:cs="Times New Roman"/>
          <w:b/>
          <w:szCs w:val="24"/>
        </w:rPr>
        <w:t>Szobatisztaság kialakítása terén jelentkező feladatok: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felismeri a gyermek egyéni szükségleteit, és önállóságának tiszteletben tartása mellett segíti a szobatisztaság kialakulásának folyamatát,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a szobatisztaság zavarainak megelőzésére, szükség esetén a szülőkkel való szoros együttműködés révén, korrektív beavatkozást végez.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- </w:t>
      </w:r>
      <w:r w:rsidRPr="00852F41">
        <w:rPr>
          <w:rFonts w:ascii="Times New Roman" w:hAnsi="Times New Roman" w:cs="Times New Roman"/>
          <w:b/>
          <w:szCs w:val="24"/>
        </w:rPr>
        <w:t>Speciális nevelési feladatok megoldásával kapcsolatos tevékenységek: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együttérzéssel és szeretetteljes támogatással biztonságérzetet ad a nehezen nevelhető gyermekek számára,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kiválasztja a megfelelő bánásmódot a szorongással, nyugtalansággal, agresszivitással küzdő gyermek neveléséhez,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alkalmazza a nevelési nehézségek leküzdését szolgáló módszereket.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A gyermek egészséges, tevékeny életmódjának kialakításához kapcsolódó feladatok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iCs/>
          <w:szCs w:val="24"/>
        </w:rPr>
      </w:pPr>
      <w:r w:rsidRPr="00852F41">
        <w:rPr>
          <w:rFonts w:ascii="Times New Roman" w:hAnsi="Times New Roman" w:cs="Times New Roman"/>
          <w:bCs/>
          <w:iCs/>
          <w:szCs w:val="24"/>
        </w:rPr>
        <w:t>- Részt vesz a napirend kialakításában, melynek folyamán tekintettel van mind a gyermekek egyéni igényeire, mind a csoport érdekeire.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iCs/>
          <w:szCs w:val="24"/>
        </w:rPr>
      </w:pPr>
      <w:r w:rsidRPr="00852F41">
        <w:rPr>
          <w:rFonts w:ascii="Times New Roman" w:hAnsi="Times New Roman" w:cs="Times New Roman"/>
          <w:bCs/>
          <w:iCs/>
          <w:szCs w:val="24"/>
        </w:rPr>
        <w:t>- A napirend kialakításakor figyelembe veszi az évszakok változását, a gyermekek érkezésének, távozásának idejét.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iCs/>
          <w:szCs w:val="24"/>
        </w:rPr>
      </w:pPr>
      <w:r w:rsidRPr="00852F41">
        <w:rPr>
          <w:rFonts w:ascii="Times New Roman" w:hAnsi="Times New Roman" w:cs="Times New Roman"/>
          <w:bCs/>
          <w:iCs/>
          <w:szCs w:val="24"/>
        </w:rPr>
        <w:t>- Az évszak, az időjárás és a hőmérséklet figyelembevételével dönt a levegőzés időtartamáról.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iCs/>
          <w:szCs w:val="24"/>
        </w:rPr>
      </w:pPr>
      <w:r w:rsidRPr="00852F41">
        <w:rPr>
          <w:rFonts w:ascii="Times New Roman" w:hAnsi="Times New Roman" w:cs="Times New Roman"/>
          <w:bCs/>
          <w:iCs/>
          <w:szCs w:val="24"/>
        </w:rPr>
        <w:t>- A helyes öltözék megválasztásával biztosítja a gyermek mozgását, aktív tevékenységét.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  <w:r w:rsidRPr="00852F41">
        <w:rPr>
          <w:rFonts w:ascii="Times New Roman" w:hAnsi="Times New Roman" w:cs="Times New Roman"/>
          <w:bCs/>
          <w:szCs w:val="24"/>
        </w:rPr>
        <w:t>- Megvédi a gyermekeket a napozás, a kánikula, a köd, az eső, a hideg ártó hatásaitól.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  <w:r w:rsidRPr="00852F41">
        <w:rPr>
          <w:rFonts w:ascii="Times New Roman" w:hAnsi="Times New Roman" w:cs="Times New Roman"/>
          <w:bCs/>
          <w:szCs w:val="24"/>
        </w:rPr>
        <w:t>- Javaslatot tesz, illetve az intézményvezető utasítására kiválasztja a szabad levegőn, az udvarban, a kertben használható felszerelési tárgyakat, mozgást segítő eszközöket.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  <w:r w:rsidRPr="00852F41">
        <w:rPr>
          <w:rFonts w:ascii="Times New Roman" w:hAnsi="Times New Roman" w:cs="Times New Roman"/>
          <w:bCs/>
          <w:szCs w:val="24"/>
        </w:rPr>
        <w:t>- Az alvásigény egyéni különbségeinek megfelelően, megteremti az alvás tárgyi feltételeit, biztosítja a nyugodt elalvás, alvás körülményeit.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  <w:r w:rsidRPr="00852F41">
        <w:rPr>
          <w:rFonts w:ascii="Times New Roman" w:hAnsi="Times New Roman" w:cs="Times New Roman"/>
          <w:bCs/>
          <w:szCs w:val="24"/>
        </w:rPr>
        <w:t>- Megszervezi és elvégzi a szobában, illetve a szabad levegőn altatással kapcsolatos teendőket, valamint biztosítja a speciális feltételeket.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  <w:r w:rsidRPr="00852F41">
        <w:rPr>
          <w:rFonts w:ascii="Times New Roman" w:hAnsi="Times New Roman" w:cs="Times New Roman"/>
          <w:bCs/>
          <w:szCs w:val="24"/>
        </w:rPr>
        <w:t>- A gyermek mozgásfejlettségi szintjének és igényének megfelelően, biztosítja a különböző mozgások begyakorlásához szükséges helyet, időt és egyéb feltételeket.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  <w:r w:rsidRPr="00852F41">
        <w:rPr>
          <w:rFonts w:ascii="Times New Roman" w:hAnsi="Times New Roman" w:cs="Times New Roman"/>
          <w:bCs/>
          <w:szCs w:val="24"/>
        </w:rPr>
        <w:t>- Követi a gyermek mozgásfejlődését, és szükség szerint változtatásokat alkalmaz a gyermek mozgásszabadságának, mozgásfejlődésének elősegítése érdekében.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Kiválasztja az életkornak, helyzetnek, tevékenységnek megfelelő játékeszközöket, a játékra alkalmas egyéb tárgyakat, amelyek a gyermek személyiségfejlődését elősegítik.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Megteremti a nyugodt, elmélyült, aktív játéktevékenység feltételeit.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Szerepet vállal a játékban és támogatja a gyermek kreativitását.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Alkalmazza az életkor sajátosságainak megfelelő dal-, mondóka- és gyermekvers-repertoárt.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Figyelemmel kíséri, szükség esetén ötletekkel, tanáccsal segíti a gyermek játékát, tevékenységét.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Az egészségmegőrzéssel kapcsolatos feladatok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  <w:r w:rsidRPr="00852F41">
        <w:rPr>
          <w:rFonts w:ascii="Times New Roman" w:hAnsi="Times New Roman" w:cs="Times New Roman"/>
          <w:bCs/>
          <w:iCs/>
          <w:szCs w:val="24"/>
        </w:rPr>
        <w:t xml:space="preserve">- </w:t>
      </w:r>
      <w:r w:rsidRPr="00852F41">
        <w:rPr>
          <w:rFonts w:ascii="Times New Roman" w:hAnsi="Times New Roman" w:cs="Times New Roman"/>
          <w:bCs/>
          <w:szCs w:val="24"/>
        </w:rPr>
        <w:t>A szülő vagy az orvos megérkezéséig szakszerűen ellátja a megbetegedett gyermeket.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  <w:r w:rsidRPr="00852F41">
        <w:rPr>
          <w:rFonts w:ascii="Times New Roman" w:hAnsi="Times New Roman" w:cs="Times New Roman"/>
          <w:bCs/>
          <w:szCs w:val="24"/>
        </w:rPr>
        <w:t>- Elvégzi az alapvető otthoni ápolásban is előforduló ápolási feladatokat, segítséget nyújt ezekben a szülőnek.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  <w:r w:rsidRPr="00852F41">
        <w:rPr>
          <w:rFonts w:ascii="Times New Roman" w:hAnsi="Times New Roman" w:cs="Times New Roman"/>
          <w:bCs/>
          <w:szCs w:val="24"/>
        </w:rPr>
        <w:t>- A gyermek megbetegedéséről azonnal értesíti az intézményvezetőt.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  <w:r w:rsidRPr="00852F41">
        <w:rPr>
          <w:rFonts w:ascii="Times New Roman" w:hAnsi="Times New Roman" w:cs="Times New Roman"/>
          <w:bCs/>
          <w:szCs w:val="24"/>
        </w:rPr>
        <w:t>- Az előforduló gyermekbaleseteket elsősegély szintjén ellátja, megnyugtatja a gyermeket.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  <w:r w:rsidRPr="00852F41">
        <w:rPr>
          <w:rFonts w:ascii="Times New Roman" w:hAnsi="Times New Roman" w:cs="Times New Roman"/>
          <w:bCs/>
          <w:szCs w:val="24"/>
        </w:rPr>
        <w:t>- Az orvos utasításait betartva szakszerűen segédkezik az orvosi vizsgálatoknál, beavatkozásoknál.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  <w:r w:rsidRPr="00852F41">
        <w:rPr>
          <w:rFonts w:ascii="Times New Roman" w:hAnsi="Times New Roman" w:cs="Times New Roman"/>
          <w:bCs/>
          <w:szCs w:val="24"/>
        </w:rPr>
        <w:t>- Szakszerűen beadja a különböző gyógyszereket.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  <w:r w:rsidRPr="00852F41">
        <w:rPr>
          <w:rFonts w:ascii="Times New Roman" w:hAnsi="Times New Roman" w:cs="Times New Roman"/>
          <w:bCs/>
          <w:szCs w:val="24"/>
        </w:rPr>
        <w:t>- Láz esetén alkalmazza a lázcsillapítás módjait.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  <w:r w:rsidRPr="00852F41">
        <w:rPr>
          <w:rFonts w:ascii="Times New Roman" w:hAnsi="Times New Roman" w:cs="Times New Roman"/>
          <w:bCs/>
          <w:szCs w:val="24"/>
        </w:rPr>
        <w:t>- Balesetmentes környezetet alakít ki, és tart fenn.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  <w:r w:rsidRPr="00852F41">
        <w:rPr>
          <w:rFonts w:ascii="Times New Roman" w:hAnsi="Times New Roman" w:cs="Times New Roman"/>
          <w:bCs/>
          <w:szCs w:val="24"/>
        </w:rPr>
        <w:t>- Folyamatosan figyeli a gyermekek által használt berendezéseket, gyermekbútorokat, játékokat és a veszélyessé váló tárgyakat eltávolítja.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  <w:r w:rsidRPr="00852F41">
        <w:rPr>
          <w:rFonts w:ascii="Times New Roman" w:hAnsi="Times New Roman" w:cs="Times New Roman"/>
          <w:bCs/>
          <w:szCs w:val="24"/>
        </w:rPr>
        <w:lastRenderedPageBreak/>
        <w:t>- Gondoskodik arról, hogy a pelenka, a gyermekruházat és más textília tárolásának, kezelésének közegészségügyi előírásai betartásra kerüljenek.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  <w:r w:rsidRPr="00852F41">
        <w:rPr>
          <w:rFonts w:ascii="Times New Roman" w:hAnsi="Times New Roman" w:cs="Times New Roman"/>
          <w:bCs/>
          <w:szCs w:val="24"/>
        </w:rPr>
        <w:t>- Betartja</w:t>
      </w:r>
    </w:p>
    <w:p w:rsidR="00852F41" w:rsidRPr="00852F41" w:rsidRDefault="00852F41" w:rsidP="00852F4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Cs w:val="24"/>
        </w:rPr>
      </w:pPr>
      <w:r w:rsidRPr="00852F41">
        <w:rPr>
          <w:rFonts w:ascii="Times New Roman" w:hAnsi="Times New Roman" w:cs="Times New Roman"/>
          <w:bCs/>
        </w:rPr>
        <w:t xml:space="preserve">- </w:t>
      </w:r>
      <w:r w:rsidRPr="00852F41">
        <w:rPr>
          <w:rFonts w:ascii="Times New Roman" w:hAnsi="Times New Roman" w:cs="Times New Roman"/>
          <w:bCs/>
          <w:szCs w:val="24"/>
        </w:rPr>
        <w:t>az edények használatára vonatkozó közegészségügyi szabályokat,</w:t>
      </w:r>
    </w:p>
    <w:p w:rsidR="00852F41" w:rsidRPr="00852F41" w:rsidRDefault="00852F41" w:rsidP="00852F4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Cs w:val="24"/>
        </w:rPr>
      </w:pPr>
      <w:r w:rsidRPr="00852F41">
        <w:rPr>
          <w:rFonts w:ascii="Times New Roman" w:hAnsi="Times New Roman" w:cs="Times New Roman"/>
          <w:bCs/>
          <w:szCs w:val="24"/>
        </w:rPr>
        <w:t>- a tisztítószerek vegyszerek tárolásának szabályait.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  <w:r w:rsidRPr="00852F41">
        <w:rPr>
          <w:rFonts w:ascii="Times New Roman" w:hAnsi="Times New Roman" w:cs="Times New Roman"/>
          <w:bCs/>
          <w:szCs w:val="24"/>
        </w:rPr>
        <w:t>- Szükség esetén megszervezi a gyermekek mentését, illetve részt vesz a mentésben.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A veszélyeztetettséget észlelő és jelző rendszerrel kapcsolatos feladatok</w:t>
      </w:r>
    </w:p>
    <w:p w:rsidR="00852F41" w:rsidRPr="00852F41" w:rsidRDefault="00852F41" w:rsidP="00852F41">
      <w:pPr>
        <w:pStyle w:val="Cmsor1"/>
        <w:keepNext w:val="0"/>
        <w:autoSpaceDE w:val="0"/>
        <w:autoSpaceDN w:val="0"/>
        <w:adjustRightInd w:val="0"/>
        <w:spacing w:after="0"/>
        <w:jc w:val="both"/>
        <w:rPr>
          <w:b w:val="0"/>
          <w:bCs/>
          <w:sz w:val="24"/>
          <w:szCs w:val="24"/>
        </w:rPr>
      </w:pPr>
      <w:r w:rsidRPr="00852F41">
        <w:rPr>
          <w:b w:val="0"/>
          <w:bCs/>
          <w:iCs/>
          <w:sz w:val="24"/>
          <w:szCs w:val="24"/>
        </w:rPr>
        <w:t>- Részt vesz a gyermekjóléti szolgálat által működtetett v</w:t>
      </w:r>
      <w:r w:rsidRPr="00852F41">
        <w:rPr>
          <w:b w:val="0"/>
          <w:bCs/>
          <w:sz w:val="24"/>
          <w:szCs w:val="24"/>
        </w:rPr>
        <w:t>eszélyeztetettséget észlelő és jelző rendszerben, amely lehetővé teszi a gyermekeket általában veszélyeztető okok feltárását, valamint az egyes gyermek veszélyeztetettségének időben történő felismerését. Ennek érdekében figyelemmel kíséri az intézményben lévő gyermekek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- életkörülményeit és szociális helyzetét,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- gyermekjóléti és egyéb szociális ellátások iránti szükségét,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- gyermekvédelmi vagy egyéb hatósági beavatkozást igénylő helyzetét.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Veszélyeztetettség észlelése esetén értesíti az intézményvezetőt az észlelt veszélyről.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A gyermek szüleivel, valamint a munkatársakkal való kapcsolattartással kapcsolatos feladatok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A felvétel után a szülőktől, az intézményvezetőtől információkat szerez be a gyermekről, melyeket a gondozás során felhasznál.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Folyamatosan tájékoztatja a szülőt a gyermek napközbeni hangulatáról, viselkedéséről, érdeklődéséről úgy, hogy az a szülő-gyermek kapcsolat elmélyítését szolgálja.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- Figyelembe veszi a szülő tájékoztatását a </w:t>
      </w:r>
      <w:proofErr w:type="gramStart"/>
      <w:r w:rsidRPr="00852F41">
        <w:rPr>
          <w:rFonts w:ascii="Times New Roman" w:hAnsi="Times New Roman" w:cs="Times New Roman"/>
          <w:szCs w:val="24"/>
        </w:rPr>
        <w:t>gyermek napi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ellátásához.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Segíti a szülőt a gyermek viselkedésének megértésében, konkrét megoldási lehetőségek átgondolásában, a gondozásával, nevelésével kapcsolatos nehézségek megoldásában.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Megosztja a munkatársaival a napi munka során észlelt megfigyeléseit, illetve felhasználja saját munkájában munkatársainak a gyermekcsoportban végzett munkája közbeni szerzet szerzett tapasztalatait.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Sérült, speciális gondozást igénylő gyermekek megfelelő ellátása érdekében folyamatosan konzultál az orvossal, gyógypedagógussal, és betartja a fenti szakemberek utasítását.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Az adminisztrációval kapcsolatos feladatok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iCs/>
          <w:szCs w:val="24"/>
        </w:rPr>
      </w:pPr>
      <w:r w:rsidRPr="00852F41">
        <w:rPr>
          <w:rFonts w:ascii="Times New Roman" w:hAnsi="Times New Roman" w:cs="Times New Roman"/>
          <w:bCs/>
          <w:iCs/>
          <w:szCs w:val="24"/>
        </w:rPr>
        <w:t xml:space="preserve">- Vezeti a bölcsődei dokumentációt.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iCs/>
          <w:szCs w:val="24"/>
        </w:rPr>
      </w:pPr>
      <w:r w:rsidRPr="00852F41">
        <w:rPr>
          <w:rFonts w:ascii="Times New Roman" w:hAnsi="Times New Roman" w:cs="Times New Roman"/>
          <w:bCs/>
          <w:iCs/>
          <w:szCs w:val="24"/>
        </w:rPr>
        <w:t>- Szükség szerint írásos összefoglalást készít a gyermek fejlődéséről, aktuális napirendjéről, állapotáról, egyéni szokásairól és érdeklődéséről.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iCs/>
          <w:szCs w:val="24"/>
        </w:rPr>
      </w:pPr>
      <w:r w:rsidRPr="00852F41">
        <w:rPr>
          <w:rFonts w:ascii="Times New Roman" w:hAnsi="Times New Roman" w:cs="Times New Roman"/>
          <w:bCs/>
          <w:iCs/>
          <w:szCs w:val="24"/>
        </w:rPr>
        <w:t>- Különböző megfigyeléseket végez, az észlelteket írásban rögzíti, a megfigyelés eredményeit elemzi, értékeli, illetve nevelői gyakorlatában felhasználja.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A gyermek óvodába történő átadásával kapcsolatos feladatok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iCs/>
          <w:szCs w:val="24"/>
        </w:rPr>
      </w:pPr>
      <w:r w:rsidRPr="00852F41">
        <w:rPr>
          <w:rFonts w:ascii="Times New Roman" w:hAnsi="Times New Roman" w:cs="Times New Roman"/>
          <w:bCs/>
          <w:iCs/>
          <w:szCs w:val="24"/>
        </w:rPr>
        <w:t>- Az óvodába történő átadáskor együttműködik az intézményvezetővel, a szülőkkel, az intézmény orvosával, az óvoda vezetőjével, illetve az óvónőkkel.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iCs/>
          <w:szCs w:val="24"/>
        </w:rPr>
      </w:pP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Egyéb feladatok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Folyamatosan fejleszti ismereteit.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Munkavégzése során betartja a tűz- és balesetvédelmi szabályokat.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Részt vesz az intézményvezető által szervezett megbeszéléseken, továbbképzéseken.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Részt vesz az éves munkaterv és beszámoló készítésében.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Az éves munkaterv megvalósításában vállalt feladatait maradéktalanul végrehajtja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Záradék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lastRenderedPageBreak/>
        <w:t>A munkaköri leírást a mai napon átvettem, az abban foglaltakat magamra nézve kötelezőnek ismerem el.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tabs>
          <w:tab w:val="right" w:leader="dot" w:pos="5103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Kelt: </w:t>
      </w:r>
      <w:r w:rsidRPr="00852F41">
        <w:rPr>
          <w:rFonts w:ascii="Times New Roman" w:hAnsi="Times New Roman" w:cs="Times New Roman"/>
          <w:szCs w:val="24"/>
        </w:rPr>
        <w:tab/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6"/>
        <w:gridCol w:w="4606"/>
      </w:tblGrid>
      <w:tr w:rsidR="00852F41" w:rsidRPr="00852F41" w:rsidTr="00E11FAD">
        <w:trPr>
          <w:jc w:val="center"/>
        </w:trPr>
        <w:tc>
          <w:tcPr>
            <w:tcW w:w="4606" w:type="dxa"/>
            <w:vAlign w:val="bottom"/>
          </w:tcPr>
          <w:p w:rsidR="00852F41" w:rsidRPr="00852F41" w:rsidRDefault="00852F41" w:rsidP="00852F41">
            <w:pPr>
              <w:tabs>
                <w:tab w:val="right" w:leader="do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ab/>
            </w:r>
          </w:p>
        </w:tc>
        <w:tc>
          <w:tcPr>
            <w:tcW w:w="4606" w:type="dxa"/>
            <w:vAlign w:val="bottom"/>
          </w:tcPr>
          <w:p w:rsidR="00852F41" w:rsidRPr="00852F41" w:rsidRDefault="00852F41" w:rsidP="00852F41">
            <w:pPr>
              <w:tabs>
                <w:tab w:val="right" w:leader="do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ab/>
            </w:r>
          </w:p>
        </w:tc>
      </w:tr>
      <w:tr w:rsidR="00852F41" w:rsidRPr="00852F41" w:rsidTr="00E11FAD">
        <w:trPr>
          <w:jc w:val="center"/>
        </w:trPr>
        <w:tc>
          <w:tcPr>
            <w:tcW w:w="4606" w:type="dxa"/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átadó</w:t>
            </w:r>
          </w:p>
        </w:tc>
        <w:tc>
          <w:tcPr>
            <w:tcW w:w="4606" w:type="dxa"/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átvevő</w:t>
            </w:r>
          </w:p>
        </w:tc>
      </w:tr>
    </w:tbl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Példányok: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1. pld. munkáltató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2. pld. munkavállaló személyi anyag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3. pld. irattár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52F41">
        <w:rPr>
          <w:rFonts w:ascii="Times New Roman" w:hAnsi="Times New Roman" w:cs="Times New Roman"/>
        </w:rPr>
        <w:t xml:space="preserve">       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368BA" w:rsidRPr="00852F41" w:rsidRDefault="00B368BA" w:rsidP="00B368B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368BA" w:rsidRPr="00852F41" w:rsidRDefault="00B368BA" w:rsidP="00B368B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52F41">
        <w:rPr>
          <w:rFonts w:ascii="Times New Roman" w:hAnsi="Times New Roman"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8B9CCB" wp14:editId="300AF3AF">
                <wp:simplePos x="0" y="0"/>
                <wp:positionH relativeFrom="column">
                  <wp:posOffset>1714500</wp:posOffset>
                </wp:positionH>
                <wp:positionV relativeFrom="paragraph">
                  <wp:posOffset>0</wp:posOffset>
                </wp:positionV>
                <wp:extent cx="3771900" cy="800100"/>
                <wp:effectExtent l="0" t="0" r="3810" b="1270"/>
                <wp:wrapNone/>
                <wp:docPr id="13" name="Szövegdoboz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1FAD" w:rsidRPr="00B04BF0" w:rsidRDefault="00E11FAD" w:rsidP="00B368BA">
                            <w:pPr>
                              <w:jc w:val="center"/>
                              <w:rPr>
                                <w:rFonts w:ascii="Monotype Corsiva" w:hAnsi="Monotype Corsiva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B04BF0">
                              <w:rPr>
                                <w:rFonts w:ascii="Monotype Corsiva" w:hAnsi="Monotype Corsiva" w:cs="Arial"/>
                                <w:b/>
                                <w:bCs/>
                                <w:sz w:val="20"/>
                                <w:szCs w:val="20"/>
                              </w:rPr>
                              <w:t>Tiszavasvári Bölcsőde</w:t>
                            </w:r>
                          </w:p>
                          <w:p w:rsidR="00E11FAD" w:rsidRPr="00B04BF0" w:rsidRDefault="00E11FAD" w:rsidP="00B368BA">
                            <w:pPr>
                              <w:jc w:val="center"/>
                              <w:rPr>
                                <w:rFonts w:ascii="Monotype Corsiva" w:hAnsi="Monotype Corsiva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B04BF0">
                              <w:rPr>
                                <w:rFonts w:ascii="Monotype Corsiva" w:hAnsi="Monotype Corsiva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4440 Tiszavasvári </w:t>
                            </w:r>
                            <w:proofErr w:type="spellStart"/>
                            <w:r w:rsidRPr="00B04BF0">
                              <w:rPr>
                                <w:rFonts w:ascii="Monotype Corsiva" w:hAnsi="Monotype Corsiva" w:cs="Arial"/>
                                <w:b/>
                                <w:bCs/>
                                <w:sz w:val="20"/>
                                <w:szCs w:val="20"/>
                              </w:rPr>
                              <w:t>Vöröshadsereg</w:t>
                            </w:r>
                            <w:proofErr w:type="spellEnd"/>
                            <w:r w:rsidRPr="00B04BF0">
                              <w:rPr>
                                <w:rFonts w:ascii="Monotype Corsiva" w:hAnsi="Monotype Corsiva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út 10</w:t>
                            </w:r>
                          </w:p>
                          <w:p w:rsidR="00E11FAD" w:rsidRDefault="00E11FAD" w:rsidP="00B368BA">
                            <w:pPr>
                              <w:pBdr>
                                <w:bottom w:val="single" w:sz="6" w:space="1" w:color="auto"/>
                              </w:pBdr>
                              <w:jc w:val="center"/>
                              <w:rPr>
                                <w:rFonts w:ascii="Monotype Corsiva" w:hAnsi="Monotype Corsiva" w:cs="Arial"/>
                                <w:b/>
                                <w:bCs/>
                              </w:rPr>
                            </w:pPr>
                            <w:r w:rsidRPr="00B04BF0">
                              <w:rPr>
                                <w:rFonts w:ascii="Monotype Corsiva" w:hAnsi="Monotype Corsiva" w:cs="Arial"/>
                                <w:b/>
                                <w:bCs/>
                                <w:sz w:val="20"/>
                                <w:szCs w:val="20"/>
                              </w:rPr>
                              <w:t>Tel: 42/</w:t>
                            </w:r>
                            <w:proofErr w:type="gramStart"/>
                            <w:r w:rsidRPr="00B04BF0">
                              <w:rPr>
                                <w:rFonts w:ascii="Monotype Corsiva" w:hAnsi="Monotype Corsiva" w:cs="Arial"/>
                                <w:b/>
                                <w:bCs/>
                                <w:sz w:val="20"/>
                                <w:szCs w:val="20"/>
                              </w:rPr>
                              <w:t>275-671  Mobil</w:t>
                            </w:r>
                            <w:proofErr w:type="gramEnd"/>
                            <w:r w:rsidRPr="00B04BF0">
                              <w:rPr>
                                <w:rFonts w:ascii="Monotype Corsiva" w:hAnsi="Monotype Corsiva" w:cs="Arial"/>
                                <w:b/>
                                <w:bCs/>
                                <w:sz w:val="20"/>
                                <w:szCs w:val="20"/>
                              </w:rPr>
                              <w:t>: 06/30 3022199  E-mail:</w:t>
                            </w:r>
                            <w:r>
                              <w:rPr>
                                <w:rFonts w:ascii="Monotype Corsiva" w:hAnsi="Monotype Corsiva" w:cs="Arial"/>
                                <w:b/>
                                <w:bCs/>
                              </w:rPr>
                              <w:t xml:space="preserve"> cseperedok@tiszavasvari.hu</w:t>
                            </w:r>
                          </w:p>
                          <w:p w:rsidR="00E11FAD" w:rsidRDefault="00E11FAD" w:rsidP="00B368B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zövegdoboz 13" o:spid="_x0000_s1028" type="#_x0000_t202" style="position:absolute;left:0;text-align:left;margin-left:135pt;margin-top:0;width:297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" filled="f" stroked="f">
                <v:textbox>
                  <w:txbxContent>
                    <w:p w:rsidR="00E11FAD" w:rsidRPr="00B04BF0" w:rsidRDefault="00E11FAD" w:rsidP="00B368BA">
                      <w:pPr>
                        <w:jc w:val="center"/>
                        <w:rPr>
                          <w:rFonts w:ascii="Monotype Corsiva" w:hAnsi="Monotype Corsiva" w:cs="Arial"/>
                          <w:b/>
                          <w:bCs/>
                          <w:sz w:val="20"/>
                          <w:szCs w:val="20"/>
                        </w:rPr>
                      </w:pPr>
                      <w:r w:rsidRPr="00B04BF0">
                        <w:rPr>
                          <w:rFonts w:ascii="Monotype Corsiva" w:hAnsi="Monotype Corsiva" w:cs="Arial"/>
                          <w:b/>
                          <w:bCs/>
                          <w:sz w:val="20"/>
                          <w:szCs w:val="20"/>
                        </w:rPr>
                        <w:t>Tiszavasvári Bölcsőde</w:t>
                      </w:r>
                    </w:p>
                    <w:p w:rsidR="00E11FAD" w:rsidRPr="00B04BF0" w:rsidRDefault="00E11FAD" w:rsidP="00B368BA">
                      <w:pPr>
                        <w:jc w:val="center"/>
                        <w:rPr>
                          <w:rFonts w:ascii="Monotype Corsiva" w:hAnsi="Monotype Corsiva" w:cs="Arial"/>
                          <w:b/>
                          <w:bCs/>
                          <w:sz w:val="20"/>
                          <w:szCs w:val="20"/>
                        </w:rPr>
                      </w:pPr>
                      <w:r w:rsidRPr="00B04BF0">
                        <w:rPr>
                          <w:rFonts w:ascii="Monotype Corsiva" w:hAnsi="Monotype Corsiva" w:cs="Arial"/>
                          <w:b/>
                          <w:bCs/>
                          <w:sz w:val="20"/>
                          <w:szCs w:val="20"/>
                        </w:rPr>
                        <w:t xml:space="preserve">4440 Tiszavasvári </w:t>
                      </w:r>
                      <w:proofErr w:type="spellStart"/>
                      <w:r w:rsidRPr="00B04BF0">
                        <w:rPr>
                          <w:rFonts w:ascii="Monotype Corsiva" w:hAnsi="Monotype Corsiva" w:cs="Arial"/>
                          <w:b/>
                          <w:bCs/>
                          <w:sz w:val="20"/>
                          <w:szCs w:val="20"/>
                        </w:rPr>
                        <w:t>Vöröshadsereg</w:t>
                      </w:r>
                      <w:proofErr w:type="spellEnd"/>
                      <w:r w:rsidRPr="00B04BF0">
                        <w:rPr>
                          <w:rFonts w:ascii="Monotype Corsiva" w:hAnsi="Monotype Corsiva" w:cs="Arial"/>
                          <w:b/>
                          <w:bCs/>
                          <w:sz w:val="20"/>
                          <w:szCs w:val="20"/>
                        </w:rPr>
                        <w:t xml:space="preserve"> út 10</w:t>
                      </w:r>
                    </w:p>
                    <w:p w:rsidR="00E11FAD" w:rsidRDefault="00E11FAD" w:rsidP="00B368BA">
                      <w:pPr>
                        <w:pBdr>
                          <w:bottom w:val="single" w:sz="6" w:space="1" w:color="auto"/>
                        </w:pBdr>
                        <w:jc w:val="center"/>
                        <w:rPr>
                          <w:rFonts w:ascii="Monotype Corsiva" w:hAnsi="Monotype Corsiva" w:cs="Arial"/>
                          <w:b/>
                          <w:bCs/>
                        </w:rPr>
                      </w:pPr>
                      <w:r w:rsidRPr="00B04BF0">
                        <w:rPr>
                          <w:rFonts w:ascii="Monotype Corsiva" w:hAnsi="Monotype Corsiva" w:cs="Arial"/>
                          <w:b/>
                          <w:bCs/>
                          <w:sz w:val="20"/>
                          <w:szCs w:val="20"/>
                        </w:rPr>
                        <w:t>Tel: 42/</w:t>
                      </w:r>
                      <w:proofErr w:type="gramStart"/>
                      <w:r w:rsidRPr="00B04BF0">
                        <w:rPr>
                          <w:rFonts w:ascii="Monotype Corsiva" w:hAnsi="Monotype Corsiva" w:cs="Arial"/>
                          <w:b/>
                          <w:bCs/>
                          <w:sz w:val="20"/>
                          <w:szCs w:val="20"/>
                        </w:rPr>
                        <w:t>275-671  Mobil</w:t>
                      </w:r>
                      <w:proofErr w:type="gramEnd"/>
                      <w:r w:rsidRPr="00B04BF0">
                        <w:rPr>
                          <w:rFonts w:ascii="Monotype Corsiva" w:hAnsi="Monotype Corsiva" w:cs="Arial"/>
                          <w:b/>
                          <w:bCs/>
                          <w:sz w:val="20"/>
                          <w:szCs w:val="20"/>
                        </w:rPr>
                        <w:t>: 06/30 3022199  E-mail:</w:t>
                      </w:r>
                      <w:r>
                        <w:rPr>
                          <w:rFonts w:ascii="Monotype Corsiva" w:hAnsi="Monotype Corsiva" w:cs="Arial"/>
                          <w:b/>
                          <w:bCs/>
                        </w:rPr>
                        <w:t xml:space="preserve"> cseperedok@tiszavasvari.hu</w:t>
                      </w:r>
                    </w:p>
                    <w:p w:rsidR="00E11FAD" w:rsidRDefault="00E11FAD" w:rsidP="00B368BA"/>
                  </w:txbxContent>
                </v:textbox>
              </v:shape>
            </w:pict>
          </mc:Fallback>
        </mc:AlternateContent>
      </w:r>
      <w:r w:rsidRPr="00852F41">
        <w:rPr>
          <w:rFonts w:ascii="Times New Roman" w:hAnsi="Times New Roman" w:cs="Times New Roman"/>
          <w:noProof/>
          <w:lang w:eastAsia="hu-HU"/>
        </w:rPr>
        <w:drawing>
          <wp:inline distT="0" distB="0" distL="0" distR="0" wp14:anchorId="2F33558B" wp14:editId="5F658E96">
            <wp:extent cx="1704975" cy="781050"/>
            <wp:effectExtent l="0" t="0" r="9525" b="0"/>
            <wp:docPr id="14" name="Kép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Bölcsődei takarítónő munkaköri leírása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Munkavállaló neve: </w:t>
      </w:r>
    </w:p>
    <w:p w:rsidR="00852F41" w:rsidRPr="00852F41" w:rsidRDefault="00852F41" w:rsidP="00852F41">
      <w:pPr>
        <w:tabs>
          <w:tab w:val="left" w:pos="6120"/>
          <w:tab w:val="right" w:leader="dot" w:pos="9072"/>
        </w:tabs>
        <w:spacing w:before="120"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Munkakör megnevezése</w:t>
      </w:r>
      <w:r w:rsidRPr="00852F41">
        <w:rPr>
          <w:rFonts w:ascii="Times New Roman" w:hAnsi="Times New Roman" w:cs="Times New Roman"/>
          <w:szCs w:val="24"/>
        </w:rPr>
        <w:t>: Takarítónő</w:t>
      </w:r>
      <w:r w:rsidRPr="00852F41">
        <w:rPr>
          <w:rFonts w:ascii="Times New Roman" w:hAnsi="Times New Roman" w:cs="Times New Roman"/>
          <w:szCs w:val="24"/>
        </w:rPr>
        <w:tab/>
        <w:t xml:space="preserve"> </w:t>
      </w:r>
    </w:p>
    <w:p w:rsidR="00852F41" w:rsidRPr="00852F41" w:rsidRDefault="00852F41" w:rsidP="00852F41">
      <w:pPr>
        <w:tabs>
          <w:tab w:val="right" w:leader="dot" w:pos="9072"/>
        </w:tabs>
        <w:spacing w:before="120" w:after="0" w:line="240" w:lineRule="auto"/>
        <w:ind w:hanging="72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A munkakör felett a munkáltatói jogkör gyakorlója: </w:t>
      </w:r>
      <w:r w:rsidRPr="00852F41">
        <w:rPr>
          <w:rFonts w:ascii="Times New Roman" w:hAnsi="Times New Roman" w:cs="Times New Roman"/>
          <w:szCs w:val="24"/>
        </w:rPr>
        <w:t>intézményvezető</w:t>
      </w:r>
    </w:p>
    <w:p w:rsidR="00852F41" w:rsidRPr="00852F41" w:rsidRDefault="00852F41" w:rsidP="00852F41">
      <w:pPr>
        <w:tabs>
          <w:tab w:val="right" w:leader="dot" w:pos="9072"/>
        </w:tabs>
        <w:spacing w:before="120"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A munkakör irányítója: </w:t>
      </w:r>
      <w:r w:rsidRPr="00852F41">
        <w:rPr>
          <w:rFonts w:ascii="Times New Roman" w:hAnsi="Times New Roman" w:cs="Times New Roman"/>
          <w:szCs w:val="24"/>
        </w:rPr>
        <w:t>intézményvezető</w:t>
      </w:r>
    </w:p>
    <w:p w:rsidR="00852F41" w:rsidRPr="00852F41" w:rsidRDefault="00852F41" w:rsidP="00852F41">
      <w:pPr>
        <w:tabs>
          <w:tab w:val="right" w:leader="dot" w:pos="9072"/>
        </w:tabs>
        <w:spacing w:before="120"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A munkakör betöltéséhez előírt legmagasabb iskolai végzettség</w:t>
      </w:r>
      <w:r w:rsidRPr="00852F41">
        <w:rPr>
          <w:rFonts w:ascii="Times New Roman" w:hAnsi="Times New Roman" w:cs="Times New Roman"/>
          <w:szCs w:val="24"/>
        </w:rPr>
        <w:t>: -----------</w:t>
      </w:r>
    </w:p>
    <w:p w:rsidR="00852F41" w:rsidRPr="00852F41" w:rsidRDefault="00852F41" w:rsidP="00852F41">
      <w:pPr>
        <w:spacing w:before="120"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A munkakörnek alárendelt munkakörök</w:t>
      </w:r>
      <w:r w:rsidRPr="00852F41">
        <w:rPr>
          <w:rFonts w:ascii="Times New Roman" w:hAnsi="Times New Roman" w:cs="Times New Roman"/>
          <w:szCs w:val="24"/>
        </w:rPr>
        <w:t>: nincsenek</w:t>
      </w:r>
    </w:p>
    <w:p w:rsidR="00852F41" w:rsidRPr="00852F41" w:rsidRDefault="00852F41" w:rsidP="00852F41">
      <w:pPr>
        <w:spacing w:before="120"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A munkakör célja: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A bölcsőde épületének és környezetének rendben tartása, a higiénés szabályok biztosítása </w:t>
      </w:r>
    </w:p>
    <w:p w:rsidR="00852F41" w:rsidRPr="00852F41" w:rsidRDefault="00852F41" w:rsidP="00852F41">
      <w:pPr>
        <w:spacing w:before="120"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Helyettesítés rendje: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- a munkakör az alábbi munkaköröket helyettesítheti: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</w:r>
      <w:r w:rsidRPr="00852F41">
        <w:rPr>
          <w:rFonts w:ascii="Times New Roman" w:hAnsi="Times New Roman" w:cs="Times New Roman"/>
          <w:szCs w:val="24"/>
        </w:rPr>
        <w:tab/>
        <w:t>- konyhai kisegítő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- a munkakört az alábbi munkakörök helyettesíthetik: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</w:r>
      <w:r w:rsidRPr="00852F41">
        <w:rPr>
          <w:rFonts w:ascii="Times New Roman" w:hAnsi="Times New Roman" w:cs="Times New Roman"/>
          <w:szCs w:val="24"/>
        </w:rPr>
        <w:tab/>
        <w:t>- konyhai kisegítő</w:t>
      </w:r>
    </w:p>
    <w:p w:rsidR="00852F41" w:rsidRPr="00852F41" w:rsidRDefault="00852F41" w:rsidP="00852F41">
      <w:pPr>
        <w:spacing w:before="120"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A munkahely megnevezése:</w:t>
      </w:r>
      <w:r w:rsidRPr="00852F41">
        <w:rPr>
          <w:rFonts w:ascii="Times New Roman" w:hAnsi="Times New Roman" w:cs="Times New Roman"/>
          <w:szCs w:val="24"/>
        </w:rPr>
        <w:t xml:space="preserve"> Tiszavasvári Bölcsőde</w:t>
      </w:r>
    </w:p>
    <w:p w:rsidR="00852F41" w:rsidRPr="00852F41" w:rsidRDefault="00852F41" w:rsidP="00852F41">
      <w:pPr>
        <w:spacing w:before="120"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A munkaidő</w:t>
      </w:r>
      <w:r w:rsidRPr="00852F41">
        <w:rPr>
          <w:rFonts w:ascii="Times New Roman" w:hAnsi="Times New Roman" w:cs="Times New Roman"/>
          <w:szCs w:val="24"/>
        </w:rPr>
        <w:t xml:space="preserve">: Heti 40 óra </w:t>
      </w:r>
    </w:p>
    <w:p w:rsidR="00852F41" w:rsidRPr="00852F41" w:rsidRDefault="00852F41" w:rsidP="00852F41">
      <w:pPr>
        <w:spacing w:before="120"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A kapcsolattartás terjedelme és módja: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- </w:t>
      </w:r>
      <w:r w:rsidRPr="00852F41">
        <w:rPr>
          <w:rFonts w:ascii="Times New Roman" w:hAnsi="Times New Roman" w:cs="Times New Roman"/>
          <w:b/>
          <w:szCs w:val="24"/>
        </w:rPr>
        <w:t>belső kapcsolattartás</w:t>
      </w:r>
      <w:r w:rsidRPr="00852F41">
        <w:rPr>
          <w:rFonts w:ascii="Times New Roman" w:hAnsi="Times New Roman" w:cs="Times New Roman"/>
          <w:szCs w:val="24"/>
        </w:rPr>
        <w:t>: A munkakör kapcsolatot tart fenn az intézményvezetővel, a csoportvezető szakgondozókkal, más beosztott gondozókkal, és az intézmény más munkatársaival. A kapcsolattartás módjai: utasítás, beszámolás, megbeszélés.</w:t>
      </w:r>
    </w:p>
    <w:p w:rsidR="00852F41" w:rsidRPr="00852F41" w:rsidRDefault="00852F41" w:rsidP="00852F41">
      <w:pPr>
        <w:spacing w:before="120"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Felelősségi kör:</w:t>
      </w:r>
    </w:p>
    <w:p w:rsidR="00852F41" w:rsidRPr="00852F41" w:rsidRDefault="00852F41" w:rsidP="00EA749C">
      <w:pPr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feladatkörébe tartozó tevékenységekért közvetlen felelősség terheli.</w:t>
      </w:r>
    </w:p>
    <w:p w:rsidR="00852F41" w:rsidRPr="00852F41" w:rsidRDefault="00852F41" w:rsidP="00EA749C">
      <w:pPr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kezelésében lévő vagyontárgyakért személyes felelősség terheli.</w:t>
      </w:r>
    </w:p>
    <w:p w:rsidR="00852F41" w:rsidRPr="00852F41" w:rsidRDefault="00852F41" w:rsidP="00EA749C">
      <w:pPr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vagyonvédelmi rendszer személyes aktiválása esetén számára felróható indokolatlan riasztáskor a kiszállási költség személyesen terheli.</w:t>
      </w:r>
    </w:p>
    <w:p w:rsidR="00852F41" w:rsidRPr="00852F41" w:rsidRDefault="00852F41" w:rsidP="00EA749C">
      <w:pPr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Köteles ismerni, és betartani a reá vonatkozó, munkájához tartozó ÁNTSZ előírásokat</w:t>
      </w:r>
    </w:p>
    <w:p w:rsidR="00852F41" w:rsidRPr="00852F41" w:rsidRDefault="00852F41" w:rsidP="00EA749C">
      <w:pPr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Köteles betartani a reá vonatkozó munkavédelmi és tűzvédelmi előírásokat</w:t>
      </w:r>
    </w:p>
    <w:p w:rsidR="00852F41" w:rsidRPr="00852F41" w:rsidRDefault="00852F41" w:rsidP="00EA749C">
      <w:pPr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A számára kiadott vegyi anyagok megfelelő tárolásáért és felhasználásáért, és a kezelésében lévő leltári tárgyakért </w:t>
      </w:r>
      <w:proofErr w:type="gramStart"/>
      <w:r w:rsidRPr="00852F41">
        <w:rPr>
          <w:rFonts w:ascii="Times New Roman" w:hAnsi="Times New Roman" w:cs="Times New Roman"/>
          <w:szCs w:val="24"/>
        </w:rPr>
        <w:t>felelőséggel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tartozik. </w:t>
      </w:r>
    </w:p>
    <w:p w:rsidR="00852F41" w:rsidRPr="00852F41" w:rsidRDefault="00852F41" w:rsidP="00EA749C">
      <w:pPr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A kezelésében lévő gépeket előírásnak megfelelően használja, amennyiben meghibásodást </w:t>
      </w:r>
      <w:proofErr w:type="gramStart"/>
      <w:r w:rsidRPr="00852F41">
        <w:rPr>
          <w:rFonts w:ascii="Times New Roman" w:hAnsi="Times New Roman" w:cs="Times New Roman"/>
          <w:szCs w:val="24"/>
        </w:rPr>
        <w:t>észlel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azt jelenti a bölcsőde vezetőjének.</w:t>
      </w:r>
    </w:p>
    <w:p w:rsidR="00852F41" w:rsidRPr="00852F41" w:rsidRDefault="00852F41" w:rsidP="00EA749C">
      <w:pPr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i/>
          <w:szCs w:val="24"/>
        </w:rPr>
      </w:pPr>
      <w:proofErr w:type="gramStart"/>
      <w:r w:rsidRPr="00852F41">
        <w:rPr>
          <w:rFonts w:ascii="Times New Roman" w:hAnsi="Times New Roman" w:cs="Times New Roman"/>
          <w:b/>
          <w:szCs w:val="24"/>
        </w:rPr>
        <w:t>a</w:t>
      </w:r>
      <w:proofErr w:type="gramEnd"/>
      <w:r w:rsidRPr="00852F41">
        <w:rPr>
          <w:rFonts w:ascii="Times New Roman" w:hAnsi="Times New Roman" w:cs="Times New Roman"/>
          <w:b/>
          <w:szCs w:val="24"/>
        </w:rPr>
        <w:t xml:space="preserve"> munkaköri leírásában foglaltakat személyesen  - a felettese, felettesei -  utasításával látja el.</w:t>
      </w:r>
    </w:p>
    <w:p w:rsidR="00B368BA" w:rsidRDefault="00B368BA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B368BA" w:rsidRPr="00852F41" w:rsidRDefault="00B368BA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A munkakör tartalma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  <w:u w:val="single"/>
        </w:rPr>
      </w:pPr>
      <w:r w:rsidRPr="00852F41">
        <w:rPr>
          <w:rFonts w:ascii="Times New Roman" w:hAnsi="Times New Roman" w:cs="Times New Roman"/>
          <w:b/>
          <w:szCs w:val="24"/>
          <w:u w:val="single"/>
        </w:rPr>
        <w:t>Napi feladatok: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i/>
          <w:szCs w:val="24"/>
        </w:rPr>
      </w:pPr>
      <w:r w:rsidRPr="00852F41">
        <w:rPr>
          <w:rFonts w:ascii="Times New Roman" w:hAnsi="Times New Roman" w:cs="Times New Roman"/>
          <w:b/>
          <w:i/>
          <w:szCs w:val="24"/>
        </w:rPr>
        <w:t xml:space="preserve">Délelőttös műszakban </w:t>
      </w:r>
      <w:proofErr w:type="gramStart"/>
      <w:r w:rsidRPr="00852F41">
        <w:rPr>
          <w:rFonts w:ascii="Times New Roman" w:hAnsi="Times New Roman" w:cs="Times New Roman"/>
          <w:b/>
          <w:i/>
          <w:szCs w:val="24"/>
        </w:rPr>
        <w:t>( munkakezdés</w:t>
      </w:r>
      <w:proofErr w:type="gramEnd"/>
      <w:r w:rsidRPr="00852F41">
        <w:rPr>
          <w:rFonts w:ascii="Times New Roman" w:hAnsi="Times New Roman" w:cs="Times New Roman"/>
          <w:b/>
          <w:i/>
          <w:szCs w:val="24"/>
        </w:rPr>
        <w:t xml:space="preserve"> 6.00 óra munkaidő vége 15.00 óra)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i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6.00-tól 8.00-ig</w:t>
      </w:r>
    </w:p>
    <w:p w:rsidR="00852F41" w:rsidRPr="00852F41" w:rsidRDefault="00852F41" w:rsidP="00EA749C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lastRenderedPageBreak/>
        <w:t xml:space="preserve">Szükség esetén feltölti az </w:t>
      </w:r>
      <w:proofErr w:type="spellStart"/>
      <w:r w:rsidRPr="00852F41">
        <w:rPr>
          <w:rFonts w:ascii="Times New Roman" w:hAnsi="Times New Roman" w:cs="Times New Roman"/>
          <w:szCs w:val="24"/>
        </w:rPr>
        <w:t>autómata</w:t>
      </w:r>
      <w:proofErr w:type="spellEnd"/>
      <w:r w:rsidRPr="00852F41">
        <w:rPr>
          <w:rFonts w:ascii="Times New Roman" w:hAnsi="Times New Roman" w:cs="Times New Roman"/>
          <w:szCs w:val="24"/>
        </w:rPr>
        <w:t xml:space="preserve"> mosógépet</w:t>
      </w:r>
    </w:p>
    <w:p w:rsidR="00852F41" w:rsidRPr="00852F41" w:rsidRDefault="00852F41" w:rsidP="00EA749C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elkészíti a fürdőszobai fertőtlenítős vizet </w:t>
      </w:r>
      <w:proofErr w:type="gramStart"/>
      <w:r w:rsidRPr="00852F41">
        <w:rPr>
          <w:rFonts w:ascii="Times New Roman" w:hAnsi="Times New Roman" w:cs="Times New Roman"/>
          <w:szCs w:val="24"/>
        </w:rPr>
        <w:t>( egységenként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1-1 vödörrel)</w:t>
      </w:r>
    </w:p>
    <w:p w:rsidR="00852F41" w:rsidRPr="00852F41" w:rsidRDefault="00852F41" w:rsidP="00EA749C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elvégzi a napi takarítást, esedékes nagytakarítást egységenként az egyik teremben ( 1-es 3-as 5-ös csoport) </w:t>
      </w:r>
      <w:proofErr w:type="gramStart"/>
      <w:r w:rsidRPr="00852F41">
        <w:rPr>
          <w:rFonts w:ascii="Times New Roman" w:hAnsi="Times New Roman" w:cs="Times New Roman"/>
          <w:szCs w:val="24"/>
        </w:rPr>
        <w:t>A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takarítás tartalma: porszívózás, fertőtlenítő felmosás.</w:t>
      </w:r>
    </w:p>
    <w:p w:rsidR="00852F41" w:rsidRPr="00852F41" w:rsidRDefault="00852F41" w:rsidP="00EA749C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lesöpri a bejárati teraszokat, és a járdát az épület körül, kivéve a terasz</w:t>
      </w:r>
    </w:p>
    <w:p w:rsidR="00852F41" w:rsidRPr="00852F41" w:rsidRDefault="00852F41" w:rsidP="00EA749C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8.00-kor betolja a csoportokba a gyermekek reggelijét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8.15-től 10.00-ig</w:t>
      </w:r>
    </w:p>
    <w:p w:rsidR="00852F41" w:rsidRPr="00852F41" w:rsidRDefault="00852F41" w:rsidP="00EA749C">
      <w:pPr>
        <w:numPr>
          <w:ilvl w:val="0"/>
          <w:numId w:val="29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Kb. 8.40-től kitolja a reggeliző kocsikat </w:t>
      </w:r>
    </w:p>
    <w:p w:rsidR="00852F41" w:rsidRPr="00852F41" w:rsidRDefault="00852F41" w:rsidP="00EA749C">
      <w:pPr>
        <w:numPr>
          <w:ilvl w:val="0"/>
          <w:numId w:val="29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Amíg a gondozónők a gyermekekkel a fürdőszobát </w:t>
      </w:r>
      <w:proofErr w:type="gramStart"/>
      <w:r w:rsidRPr="00852F41">
        <w:rPr>
          <w:rFonts w:ascii="Times New Roman" w:hAnsi="Times New Roman" w:cs="Times New Roman"/>
          <w:szCs w:val="24"/>
        </w:rPr>
        <w:t>használják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kitakarít a reggeli után. Letörli az asztalokat szükség szerint a székeket fertőtlenítős oldattal, összesepreget, kiöntött folyadék esetén feltörli a padlót.</w:t>
      </w:r>
    </w:p>
    <w:p w:rsidR="00852F41" w:rsidRPr="00852F41" w:rsidRDefault="00852F41" w:rsidP="00EA749C">
      <w:pPr>
        <w:numPr>
          <w:ilvl w:val="0"/>
          <w:numId w:val="29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Beáztatja az előkéket és az asztalterítőket</w:t>
      </w:r>
    </w:p>
    <w:p w:rsidR="00852F41" w:rsidRPr="00852F41" w:rsidRDefault="00852F41" w:rsidP="00EA749C">
      <w:pPr>
        <w:numPr>
          <w:ilvl w:val="0"/>
          <w:numId w:val="29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Kitereget a mosógépből, és szükség szerint újra tölti</w:t>
      </w:r>
    </w:p>
    <w:p w:rsidR="00852F41" w:rsidRPr="00852F41" w:rsidRDefault="00852F41" w:rsidP="00EA749C">
      <w:pPr>
        <w:numPr>
          <w:ilvl w:val="0"/>
          <w:numId w:val="29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gyermekek fürdőszoba használatát követően összesöpör az átadókban, felmossa az átadókat, a fürdőszobákat. Kifertőtleníti a kézmosókat és a gyermek WC-ket, elmossa, és eltöröli a biliket.</w:t>
      </w:r>
    </w:p>
    <w:p w:rsidR="00852F41" w:rsidRPr="00852F41" w:rsidRDefault="00852F41" w:rsidP="00EA749C">
      <w:pPr>
        <w:numPr>
          <w:ilvl w:val="0"/>
          <w:numId w:val="29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Kiüríti a szennyes és pelenkás </w:t>
      </w:r>
      <w:proofErr w:type="spellStart"/>
      <w:r w:rsidRPr="00852F41">
        <w:rPr>
          <w:rFonts w:ascii="Times New Roman" w:hAnsi="Times New Roman" w:cs="Times New Roman"/>
          <w:szCs w:val="24"/>
        </w:rPr>
        <w:t>badellákat</w:t>
      </w:r>
      <w:proofErr w:type="spellEnd"/>
    </w:p>
    <w:p w:rsidR="00852F41" w:rsidRPr="00852F41" w:rsidRDefault="00852F41" w:rsidP="00EA749C">
      <w:pPr>
        <w:numPr>
          <w:ilvl w:val="0"/>
          <w:numId w:val="29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Fertőtleníti és kitakarítja minden egységben a felnőtt WC-ket </w:t>
      </w:r>
    </w:p>
    <w:p w:rsidR="00852F41" w:rsidRPr="00852F41" w:rsidRDefault="00852F41" w:rsidP="00EA749C">
      <w:pPr>
        <w:numPr>
          <w:ilvl w:val="0"/>
          <w:numId w:val="29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Felmossa a bejárati teraszokat</w:t>
      </w:r>
    </w:p>
    <w:p w:rsidR="00852F41" w:rsidRPr="00852F41" w:rsidRDefault="00852F41" w:rsidP="00EA749C">
      <w:pPr>
        <w:numPr>
          <w:ilvl w:val="0"/>
          <w:numId w:val="29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Felporszívózza, és felmossa az étkezőt, és felmossa a konyhai öltözőt, kifertőtleníti a konyhai WC-t és zuhanyozót, felporszívózza és felmossa a gondozónői öltözőt.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10. 00-tól 11.</w:t>
      </w:r>
      <w:proofErr w:type="gramStart"/>
      <w:r w:rsidRPr="00852F41">
        <w:rPr>
          <w:rFonts w:ascii="Times New Roman" w:hAnsi="Times New Roman" w:cs="Times New Roman"/>
          <w:szCs w:val="24"/>
        </w:rPr>
        <w:t>30-ig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amikor már a délutános is jelen van</w:t>
      </w:r>
    </w:p>
    <w:p w:rsidR="00852F41" w:rsidRPr="00852F41" w:rsidRDefault="00852F41" w:rsidP="00EA749C">
      <w:pPr>
        <w:numPr>
          <w:ilvl w:val="0"/>
          <w:numId w:val="30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Kiteregetnek a mosógépből, szükség szerint a forgótárcsás mosógéppel kimossák a szennyes textíliát</w:t>
      </w:r>
    </w:p>
    <w:p w:rsidR="00852F41" w:rsidRPr="00852F41" w:rsidRDefault="00852F41" w:rsidP="00EA749C">
      <w:pPr>
        <w:numPr>
          <w:ilvl w:val="0"/>
          <w:numId w:val="30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vasalást igénylő textíliát levasalják</w:t>
      </w:r>
    </w:p>
    <w:p w:rsidR="00852F41" w:rsidRPr="00852F41" w:rsidRDefault="00852F41" w:rsidP="00EA749C">
      <w:pPr>
        <w:numPr>
          <w:ilvl w:val="0"/>
          <w:numId w:val="30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Hétfőn, szerdán és pénteken letörlik az ablakpárkányokat</w:t>
      </w:r>
    </w:p>
    <w:p w:rsidR="00852F41" w:rsidRPr="00852F41" w:rsidRDefault="00852F41" w:rsidP="00EA749C">
      <w:pPr>
        <w:numPr>
          <w:ilvl w:val="0"/>
          <w:numId w:val="30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Lesöprik a teraszt</w:t>
      </w:r>
    </w:p>
    <w:p w:rsidR="00852F41" w:rsidRPr="00852F41" w:rsidRDefault="00852F41" w:rsidP="00EA749C">
      <w:pPr>
        <w:numPr>
          <w:ilvl w:val="0"/>
          <w:numId w:val="30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Beiktatják a nem naponta végzendő, időszakos feladatokat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11.30-tól 12.00-ig</w:t>
      </w:r>
    </w:p>
    <w:p w:rsidR="00852F41" w:rsidRPr="00852F41" w:rsidRDefault="00852F41" w:rsidP="00EA749C">
      <w:pPr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11.30-kor betolják a gyermekek ebédjét. A munkamegosztás: 1-es 2-es 3-as terem az egyik takarítónőé, 4-es 5-ös 6-os terem a másik takarítónőé.</w:t>
      </w:r>
    </w:p>
    <w:p w:rsidR="00852F41" w:rsidRPr="00852F41" w:rsidRDefault="00852F41" w:rsidP="00EA749C">
      <w:pPr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Míg a gyermekek </w:t>
      </w:r>
      <w:proofErr w:type="gramStart"/>
      <w:r w:rsidRPr="00852F41">
        <w:rPr>
          <w:rFonts w:ascii="Times New Roman" w:hAnsi="Times New Roman" w:cs="Times New Roman"/>
          <w:szCs w:val="24"/>
        </w:rPr>
        <w:t>ebédelnek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lerakják a fektetőket, a fent említett csoport megosztás szerint</w:t>
      </w:r>
    </w:p>
    <w:p w:rsidR="00852F41" w:rsidRPr="00852F41" w:rsidRDefault="00852F41" w:rsidP="00EA749C">
      <w:pPr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12.00-kor kitolják az étkező kocsit</w:t>
      </w:r>
    </w:p>
    <w:p w:rsidR="00852F41" w:rsidRPr="00852F41" w:rsidRDefault="00852F41" w:rsidP="00EA749C">
      <w:pPr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Elvégzik a szokásos étkezés utáni takarítást, asztalok, székek letörlése, sepregetés, szükség szerint a padló felmosása az asztalok alatt, munkamegosztás a fentiek szerint.</w:t>
      </w:r>
    </w:p>
    <w:p w:rsidR="00852F41" w:rsidRPr="00852F41" w:rsidRDefault="00852F41" w:rsidP="00EA749C">
      <w:pPr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Ezt követően összeszedik a szennyest, kiürítik a pelenkás </w:t>
      </w:r>
      <w:proofErr w:type="spellStart"/>
      <w:r w:rsidRPr="00852F41">
        <w:rPr>
          <w:rFonts w:ascii="Times New Roman" w:hAnsi="Times New Roman" w:cs="Times New Roman"/>
          <w:szCs w:val="24"/>
        </w:rPr>
        <w:t>badellát</w:t>
      </w:r>
      <w:proofErr w:type="spellEnd"/>
      <w:r w:rsidRPr="00852F41">
        <w:rPr>
          <w:rFonts w:ascii="Times New Roman" w:hAnsi="Times New Roman" w:cs="Times New Roman"/>
          <w:szCs w:val="24"/>
        </w:rPr>
        <w:t>.</w:t>
      </w:r>
    </w:p>
    <w:p w:rsidR="00852F41" w:rsidRPr="00852F41" w:rsidRDefault="00852F41" w:rsidP="00EA749C">
      <w:pPr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Felsöprik és felmossák az átadókat, és a gyermek WC-ket, elmossák és eltörlik a biliket. A munkamegosztásra a fürdőszoba esetén a fenti megbontás érvényes azzal a különbséggel, hogy a középső fürdőszoba takarítása közösen történik.</w:t>
      </w:r>
    </w:p>
    <w:p w:rsidR="00852F41" w:rsidRPr="00852F41" w:rsidRDefault="00852F41" w:rsidP="00EA749C">
      <w:pPr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Ezt követően a szennyest (előke, asztalterítő, pelenka) készítik elő a mosáshoz.</w:t>
      </w:r>
    </w:p>
    <w:p w:rsidR="00852F41" w:rsidRPr="00852F41" w:rsidRDefault="00852F41" w:rsidP="00EA749C">
      <w:pPr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Intézményi textília és orvosi textília mosása, vasalása történik a gyermekek alvásidejében.</w:t>
      </w:r>
    </w:p>
    <w:p w:rsidR="00852F41" w:rsidRPr="00852F41" w:rsidRDefault="00852F41" w:rsidP="00EA749C">
      <w:pPr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14.30-kor betolják az uzsonnát a csoportszobába. A munkamegosztás a fent említettek szerint.</w:t>
      </w:r>
    </w:p>
    <w:p w:rsidR="00852F41" w:rsidRPr="00852F41" w:rsidRDefault="00852F41" w:rsidP="00EA749C">
      <w:pPr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gyermekek uzsonna ideje alatt felrakják a fektetőket, a szokásos munkamegosztás alapján.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i/>
          <w:szCs w:val="24"/>
        </w:rPr>
      </w:pPr>
      <w:r w:rsidRPr="00852F41">
        <w:rPr>
          <w:rFonts w:ascii="Times New Roman" w:hAnsi="Times New Roman" w:cs="Times New Roman"/>
          <w:b/>
          <w:i/>
          <w:szCs w:val="24"/>
        </w:rPr>
        <w:t xml:space="preserve">Délutános műszakban </w:t>
      </w:r>
      <w:proofErr w:type="gramStart"/>
      <w:r w:rsidRPr="00852F41">
        <w:rPr>
          <w:rFonts w:ascii="Times New Roman" w:hAnsi="Times New Roman" w:cs="Times New Roman"/>
          <w:b/>
          <w:i/>
          <w:szCs w:val="24"/>
        </w:rPr>
        <w:t>( munkaidő</w:t>
      </w:r>
      <w:proofErr w:type="gramEnd"/>
      <w:r w:rsidRPr="00852F41">
        <w:rPr>
          <w:rFonts w:ascii="Times New Roman" w:hAnsi="Times New Roman" w:cs="Times New Roman"/>
          <w:b/>
          <w:i/>
          <w:szCs w:val="24"/>
        </w:rPr>
        <w:t xml:space="preserve"> 10.00-tól 17.00-ig)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i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15.00-tól 17.00-ig</w:t>
      </w:r>
    </w:p>
    <w:p w:rsidR="00852F41" w:rsidRPr="00852F41" w:rsidRDefault="00852F41" w:rsidP="00EA749C">
      <w:pPr>
        <w:numPr>
          <w:ilvl w:val="0"/>
          <w:numId w:val="32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Kiüríti a szennyes tartókat, a pelenkás </w:t>
      </w:r>
      <w:proofErr w:type="spellStart"/>
      <w:r w:rsidRPr="00852F41">
        <w:rPr>
          <w:rFonts w:ascii="Times New Roman" w:hAnsi="Times New Roman" w:cs="Times New Roman"/>
          <w:szCs w:val="24"/>
        </w:rPr>
        <w:t>badellát</w:t>
      </w:r>
      <w:proofErr w:type="spellEnd"/>
      <w:r w:rsidRPr="00852F41">
        <w:rPr>
          <w:rFonts w:ascii="Times New Roman" w:hAnsi="Times New Roman" w:cs="Times New Roman"/>
          <w:szCs w:val="24"/>
        </w:rPr>
        <w:t>, és a szemetes kukákat, ezeket a kiürítés után a tetejükkel együtt fertőtlenítős vízzel kimossa és kitörli.</w:t>
      </w:r>
    </w:p>
    <w:p w:rsidR="00852F41" w:rsidRPr="00852F41" w:rsidRDefault="00852F41" w:rsidP="00EA749C">
      <w:pPr>
        <w:numPr>
          <w:ilvl w:val="0"/>
          <w:numId w:val="32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Kitakarítja és fertőtleníti a gyermek WC-ket, a biliket és a fürdőszobákat. Az átadó helyiséget csak a műszak végén, mivel azt a szülők még használják.</w:t>
      </w:r>
    </w:p>
    <w:p w:rsidR="00852F41" w:rsidRPr="00852F41" w:rsidRDefault="00852F41" w:rsidP="00EA749C">
      <w:pPr>
        <w:numPr>
          <w:ilvl w:val="0"/>
          <w:numId w:val="32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szennyes textíliát előkészíti a mosásra, saját megítélése szerint kimoshatja, de a reggeli mosás idején is beterhelheti a mosógépbe.</w:t>
      </w:r>
    </w:p>
    <w:p w:rsidR="00852F41" w:rsidRPr="00852F41" w:rsidRDefault="00852F41" w:rsidP="00EA749C">
      <w:pPr>
        <w:numPr>
          <w:ilvl w:val="0"/>
          <w:numId w:val="32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Kitakarítja a vezetői és élelmezésvezetői irodát. Porszívózás, portörlés, mosatlan eltávolítása, padlózat feltörlése.</w:t>
      </w:r>
    </w:p>
    <w:p w:rsidR="00852F41" w:rsidRPr="00852F41" w:rsidRDefault="00852F41" w:rsidP="00EA749C">
      <w:pPr>
        <w:numPr>
          <w:ilvl w:val="0"/>
          <w:numId w:val="32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Amikor a gyermeklétszám már </w:t>
      </w:r>
      <w:proofErr w:type="gramStart"/>
      <w:r w:rsidRPr="00852F41">
        <w:rPr>
          <w:rFonts w:ascii="Times New Roman" w:hAnsi="Times New Roman" w:cs="Times New Roman"/>
          <w:szCs w:val="24"/>
        </w:rPr>
        <w:t>megengedi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elvégzi a napi takarítást egységenként az egyik csoportszobában. 2-es 4-es 6-os csoport ( porszívózás, </w:t>
      </w:r>
      <w:proofErr w:type="gramStart"/>
      <w:r w:rsidRPr="00852F41">
        <w:rPr>
          <w:rFonts w:ascii="Times New Roman" w:hAnsi="Times New Roman" w:cs="Times New Roman"/>
          <w:szCs w:val="24"/>
        </w:rPr>
        <w:t>padló fertőtlenítő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felmosása.</w:t>
      </w:r>
    </w:p>
    <w:p w:rsidR="00852F41" w:rsidRPr="00852F41" w:rsidRDefault="00852F41" w:rsidP="00EA749C">
      <w:pPr>
        <w:numPr>
          <w:ilvl w:val="0"/>
          <w:numId w:val="32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lastRenderedPageBreak/>
        <w:t>A szülők távozása után felsöpri az átadókat és a bejárati teraszokat, és felmossa azokat.</w:t>
      </w:r>
    </w:p>
    <w:p w:rsidR="00852F41" w:rsidRPr="00852F41" w:rsidRDefault="00852F41" w:rsidP="00EA749C">
      <w:pPr>
        <w:numPr>
          <w:ilvl w:val="0"/>
          <w:numId w:val="32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Kiüríti a bilik mosásához használt fertőtlenítős vizet és az edényt fedél nélkül száradni hagyja</w:t>
      </w:r>
    </w:p>
    <w:p w:rsidR="00852F41" w:rsidRPr="00852F41" w:rsidRDefault="00852F41" w:rsidP="00EA749C">
      <w:pPr>
        <w:numPr>
          <w:ilvl w:val="0"/>
          <w:numId w:val="32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szennyest kimosva, vagy beáztatva, a saját munkaterületét rendbe téve hagyhatja csak el az intézményt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  <w:u w:val="single"/>
        </w:rPr>
      </w:pPr>
      <w:r w:rsidRPr="00852F41">
        <w:rPr>
          <w:rFonts w:ascii="Times New Roman" w:hAnsi="Times New Roman" w:cs="Times New Roman"/>
          <w:b/>
          <w:szCs w:val="24"/>
          <w:u w:val="single"/>
        </w:rPr>
        <w:t>Heti rendszerességgel végzendő feladatok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  <w:u w:val="single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  </w:t>
      </w:r>
    </w:p>
    <w:p w:rsidR="00852F41" w:rsidRPr="00852F41" w:rsidRDefault="00852F41" w:rsidP="00EA749C">
      <w:pPr>
        <w:numPr>
          <w:ilvl w:val="0"/>
          <w:numId w:val="32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naponta 1 teremben nagytakarítást végeznek, a reggeli illetve délutáni takarítás idején, ez abból áll, hogy belülről letörlik az ablakpárkányt, a lambéria szegélyeket, felhajtják a szőnyeget, felseprik és felmossák az alját, elhúzzák a kis polcokat és alatta is feltörlik a padlót.</w:t>
      </w:r>
    </w:p>
    <w:p w:rsidR="00852F41" w:rsidRPr="00852F41" w:rsidRDefault="00852F41" w:rsidP="00EA749C">
      <w:pPr>
        <w:numPr>
          <w:ilvl w:val="1"/>
          <w:numId w:val="32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Ütemezés:</w:t>
      </w:r>
      <w:r w:rsidRPr="00852F41">
        <w:rPr>
          <w:rFonts w:ascii="Times New Roman" w:hAnsi="Times New Roman" w:cs="Times New Roman"/>
          <w:szCs w:val="24"/>
        </w:rPr>
        <w:t xml:space="preserve"> - hétfő reggel 1-es terem</w:t>
      </w:r>
    </w:p>
    <w:p w:rsidR="00852F41" w:rsidRPr="00852F41" w:rsidRDefault="00852F41" w:rsidP="00EA749C">
      <w:pPr>
        <w:numPr>
          <w:ilvl w:val="1"/>
          <w:numId w:val="32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Hétfő délután 4-es terem</w:t>
      </w:r>
    </w:p>
    <w:p w:rsidR="00852F41" w:rsidRPr="00852F41" w:rsidRDefault="00852F41" w:rsidP="00EA749C">
      <w:pPr>
        <w:numPr>
          <w:ilvl w:val="1"/>
          <w:numId w:val="32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Kedd reggel 2-es terem</w:t>
      </w:r>
    </w:p>
    <w:p w:rsidR="00852F41" w:rsidRPr="00852F41" w:rsidRDefault="00852F41" w:rsidP="00EA749C">
      <w:pPr>
        <w:numPr>
          <w:ilvl w:val="1"/>
          <w:numId w:val="32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Kedd délután 5-ös terem</w:t>
      </w:r>
    </w:p>
    <w:p w:rsidR="00852F41" w:rsidRPr="00852F41" w:rsidRDefault="00852F41" w:rsidP="00EA749C">
      <w:pPr>
        <w:numPr>
          <w:ilvl w:val="1"/>
          <w:numId w:val="32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Szerda reggel 3-as terem</w:t>
      </w:r>
    </w:p>
    <w:p w:rsidR="00852F41" w:rsidRPr="00852F41" w:rsidRDefault="00852F41" w:rsidP="00EA749C">
      <w:pPr>
        <w:numPr>
          <w:ilvl w:val="1"/>
          <w:numId w:val="32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Szerda délután 6-os terem</w:t>
      </w:r>
    </w:p>
    <w:p w:rsidR="00852F41" w:rsidRPr="00852F41" w:rsidRDefault="00852F41" w:rsidP="00EA749C">
      <w:pPr>
        <w:numPr>
          <w:ilvl w:val="0"/>
          <w:numId w:val="32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Hetente 2 szőnyeget szőnyegtisztítóval áttisztítanak</w:t>
      </w:r>
    </w:p>
    <w:p w:rsidR="00852F41" w:rsidRPr="00852F41" w:rsidRDefault="00852F41" w:rsidP="00EA749C">
      <w:pPr>
        <w:numPr>
          <w:ilvl w:val="1"/>
          <w:numId w:val="32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Ütemezés: </w:t>
      </w:r>
      <w:r w:rsidRPr="00852F41">
        <w:rPr>
          <w:rFonts w:ascii="Times New Roman" w:hAnsi="Times New Roman" w:cs="Times New Roman"/>
          <w:szCs w:val="24"/>
        </w:rPr>
        <w:t>csütörtök délután, és pénteken délután</w:t>
      </w:r>
    </w:p>
    <w:p w:rsidR="00852F41" w:rsidRPr="00852F41" w:rsidRDefault="00852F41" w:rsidP="00EA749C">
      <w:pPr>
        <w:numPr>
          <w:ilvl w:val="0"/>
          <w:numId w:val="32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hetente 1 </w:t>
      </w:r>
      <w:proofErr w:type="gramStart"/>
      <w:r w:rsidRPr="00852F41">
        <w:rPr>
          <w:rFonts w:ascii="Times New Roman" w:hAnsi="Times New Roman" w:cs="Times New Roman"/>
          <w:szCs w:val="24"/>
        </w:rPr>
        <w:t>alkalommal  a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gyermeköltözőkben a pólyázókat, öltöztető padokat fertőtlenítős vízzel áttörlik. Ütemezés: csütörtökön délelőtt, amikor mind a két takarító jelen van.</w:t>
      </w:r>
    </w:p>
    <w:p w:rsidR="00852F41" w:rsidRPr="00852F41" w:rsidRDefault="00852F41" w:rsidP="00EA749C">
      <w:pPr>
        <w:numPr>
          <w:ilvl w:val="0"/>
          <w:numId w:val="32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kéthetente pénteken gondoskodnak a gyermekek ágyneműjének lehúzásáról és haza adásáról, valamint a csecsemő csoportban az ágynemű lehúzásáról.</w:t>
      </w:r>
    </w:p>
    <w:p w:rsidR="00852F41" w:rsidRPr="00852F41" w:rsidRDefault="00852F41" w:rsidP="00EA749C">
      <w:pPr>
        <w:numPr>
          <w:ilvl w:val="0"/>
          <w:numId w:val="32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Gondoskodnak a vizeletes vagy székletes gyermek ruhák mosásáról, függetlenül attól, hogy sajátja </w:t>
      </w:r>
      <w:proofErr w:type="gramStart"/>
      <w:r w:rsidRPr="00852F41">
        <w:rPr>
          <w:rFonts w:ascii="Times New Roman" w:hAnsi="Times New Roman" w:cs="Times New Roman"/>
          <w:szCs w:val="24"/>
        </w:rPr>
        <w:t>e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a gyermeknek vagy sem.</w:t>
      </w:r>
    </w:p>
    <w:p w:rsidR="00852F41" w:rsidRPr="00852F41" w:rsidRDefault="00852F41" w:rsidP="00EA749C">
      <w:pPr>
        <w:numPr>
          <w:ilvl w:val="0"/>
          <w:numId w:val="32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Ha alvás közben bepisil a gyermek, az ágynemű teljes cseréje szükséges, a fehér takaró huzaté is, valamint a laticelt másnap vagy az nap, a mennyiségtől függően az </w:t>
      </w:r>
      <w:proofErr w:type="spellStart"/>
      <w:r w:rsidRPr="00852F41">
        <w:rPr>
          <w:rFonts w:ascii="Times New Roman" w:hAnsi="Times New Roman" w:cs="Times New Roman"/>
          <w:szCs w:val="24"/>
        </w:rPr>
        <w:t>autómata</w:t>
      </w:r>
      <w:proofErr w:type="spellEnd"/>
      <w:r w:rsidRPr="00852F41">
        <w:rPr>
          <w:rFonts w:ascii="Times New Roman" w:hAnsi="Times New Roman" w:cs="Times New Roman"/>
          <w:szCs w:val="24"/>
        </w:rPr>
        <w:t xml:space="preserve"> mosógépben ki kell mosni.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  <w:u w:val="single"/>
        </w:rPr>
      </w:pPr>
      <w:r w:rsidRPr="00852F41">
        <w:rPr>
          <w:rFonts w:ascii="Times New Roman" w:hAnsi="Times New Roman" w:cs="Times New Roman"/>
          <w:b/>
          <w:szCs w:val="24"/>
          <w:u w:val="single"/>
        </w:rPr>
        <w:t>Havi rendszerességgel végzendő feladatok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  <w:u w:val="single"/>
        </w:rPr>
      </w:pPr>
    </w:p>
    <w:p w:rsidR="00852F41" w:rsidRPr="00852F41" w:rsidRDefault="00852F41" w:rsidP="00EA749C">
      <w:pPr>
        <w:numPr>
          <w:ilvl w:val="0"/>
          <w:numId w:val="32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havonta 1 alkalommal a délutáni hazaadást követően, vagy a reggeli érkezés előtt fertőtlenítő oldattal kitörlik a gyermekek öltözőszekrényét.</w:t>
      </w:r>
    </w:p>
    <w:p w:rsidR="00852F41" w:rsidRPr="00852F41" w:rsidRDefault="00852F41" w:rsidP="00EA749C">
      <w:pPr>
        <w:numPr>
          <w:ilvl w:val="1"/>
          <w:numId w:val="32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Ütemezés: </w:t>
      </w:r>
      <w:r w:rsidRPr="00852F41">
        <w:rPr>
          <w:rFonts w:ascii="Times New Roman" w:hAnsi="Times New Roman" w:cs="Times New Roman"/>
          <w:szCs w:val="24"/>
        </w:rPr>
        <w:t xml:space="preserve">Minden hónap első munkanapján. Az akkor éppen délelőttös takarítónő az 1-2-3 csoport szekrényeit, az </w:t>
      </w:r>
      <w:proofErr w:type="gramStart"/>
      <w:r w:rsidRPr="00852F41">
        <w:rPr>
          <w:rFonts w:ascii="Times New Roman" w:hAnsi="Times New Roman" w:cs="Times New Roman"/>
          <w:szCs w:val="24"/>
        </w:rPr>
        <w:t>az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nap délutános takarítónő a 4-5-6 csoport szekrényeit</w:t>
      </w:r>
    </w:p>
    <w:p w:rsidR="00852F41" w:rsidRPr="00852F41" w:rsidRDefault="00852F41" w:rsidP="00EA749C">
      <w:pPr>
        <w:numPr>
          <w:ilvl w:val="0"/>
          <w:numId w:val="32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havonta 1 alkalommal a reggeli érkezés előtt a csoportszobákat le kell pókhálózni. Ugyanazon a napon délelőtt a fürdőszobákat, öltözőket, felnőtt WC-ket, ebédlőt, irodákat is le kell pókhálózni.</w:t>
      </w:r>
    </w:p>
    <w:p w:rsidR="00852F41" w:rsidRPr="00852F41" w:rsidRDefault="00852F41" w:rsidP="00EA749C">
      <w:pPr>
        <w:numPr>
          <w:ilvl w:val="1"/>
          <w:numId w:val="32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Ütemezés: </w:t>
      </w:r>
      <w:r w:rsidRPr="00852F41">
        <w:rPr>
          <w:rFonts w:ascii="Times New Roman" w:hAnsi="Times New Roman" w:cs="Times New Roman"/>
          <w:szCs w:val="24"/>
        </w:rPr>
        <w:t>minden hónap 2. munkahetének 1 napja</w:t>
      </w:r>
    </w:p>
    <w:p w:rsidR="00852F41" w:rsidRPr="00852F41" w:rsidRDefault="00852F41" w:rsidP="00EA749C">
      <w:pPr>
        <w:numPr>
          <w:ilvl w:val="0"/>
          <w:numId w:val="32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havonta 1 alkalommal az ajtókat fertőtlenítős vízzel áttörlik. Külső bejárati ajtókat és a belső ajtókat egyaránt.</w:t>
      </w:r>
    </w:p>
    <w:p w:rsidR="00852F41" w:rsidRPr="00852F41" w:rsidRDefault="00852F41" w:rsidP="00EA749C">
      <w:pPr>
        <w:numPr>
          <w:ilvl w:val="0"/>
          <w:numId w:val="32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Havonta 1 alkalommal az </w:t>
      </w:r>
      <w:proofErr w:type="spellStart"/>
      <w:r w:rsidRPr="00852F41">
        <w:rPr>
          <w:rFonts w:ascii="Times New Roman" w:hAnsi="Times New Roman" w:cs="Times New Roman"/>
          <w:szCs w:val="24"/>
        </w:rPr>
        <w:t>autómata</w:t>
      </w:r>
      <w:proofErr w:type="spellEnd"/>
      <w:r w:rsidRPr="00852F41">
        <w:rPr>
          <w:rFonts w:ascii="Times New Roman" w:hAnsi="Times New Roman" w:cs="Times New Roman"/>
          <w:szCs w:val="24"/>
        </w:rPr>
        <w:t xml:space="preserve"> mosógépben kimossák a csoportszobai babaruhákat.</w:t>
      </w:r>
    </w:p>
    <w:p w:rsidR="00852F41" w:rsidRPr="00852F41" w:rsidRDefault="00852F41" w:rsidP="00EA749C">
      <w:pPr>
        <w:numPr>
          <w:ilvl w:val="1"/>
          <w:numId w:val="32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Ütemezés: </w:t>
      </w:r>
      <w:r w:rsidRPr="00852F41">
        <w:rPr>
          <w:rFonts w:ascii="Times New Roman" w:hAnsi="Times New Roman" w:cs="Times New Roman"/>
          <w:szCs w:val="24"/>
        </w:rPr>
        <w:t>minden hónap 3. munkahetének 1 napja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  <w:u w:val="single"/>
        </w:rPr>
      </w:pPr>
      <w:r w:rsidRPr="00852F41">
        <w:rPr>
          <w:rFonts w:ascii="Times New Roman" w:hAnsi="Times New Roman" w:cs="Times New Roman"/>
          <w:b/>
          <w:szCs w:val="24"/>
          <w:u w:val="single"/>
        </w:rPr>
        <w:t>Egyéb nem rendszeres feladatok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  <w:u w:val="single"/>
        </w:rPr>
      </w:pPr>
    </w:p>
    <w:p w:rsidR="00852F41" w:rsidRPr="00852F41" w:rsidRDefault="00852F41" w:rsidP="00EA749C">
      <w:pPr>
        <w:numPr>
          <w:ilvl w:val="0"/>
          <w:numId w:val="32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ablaktisztítás</w:t>
      </w:r>
    </w:p>
    <w:p w:rsidR="00852F41" w:rsidRPr="00852F41" w:rsidRDefault="00852F41" w:rsidP="00EA749C">
      <w:pPr>
        <w:numPr>
          <w:ilvl w:val="1"/>
          <w:numId w:val="32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Ütemezés: </w:t>
      </w:r>
      <w:proofErr w:type="gramStart"/>
      <w:r w:rsidRPr="00852F41">
        <w:rPr>
          <w:rFonts w:ascii="Times New Roman" w:hAnsi="Times New Roman" w:cs="Times New Roman"/>
          <w:szCs w:val="24"/>
        </w:rPr>
        <w:t>olyankor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amikor mind a két takarító jelen van. Ideje: karácsony előtt és március végén. </w:t>
      </w:r>
    </w:p>
    <w:p w:rsidR="00852F41" w:rsidRPr="00852F41" w:rsidRDefault="00852F41" w:rsidP="00EA749C">
      <w:pPr>
        <w:numPr>
          <w:ilvl w:val="0"/>
          <w:numId w:val="32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proofErr w:type="gramStart"/>
      <w:r w:rsidRPr="00852F41">
        <w:rPr>
          <w:rFonts w:ascii="Times New Roman" w:hAnsi="Times New Roman" w:cs="Times New Roman"/>
          <w:szCs w:val="24"/>
        </w:rPr>
        <w:t>Függöny mosás</w:t>
      </w:r>
      <w:proofErr w:type="gramEnd"/>
    </w:p>
    <w:p w:rsidR="00852F41" w:rsidRPr="00852F41" w:rsidRDefault="00852F41" w:rsidP="00EA749C">
      <w:pPr>
        <w:numPr>
          <w:ilvl w:val="1"/>
          <w:numId w:val="32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márciusi ablaktisztításkor esedékes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Záradék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lastRenderedPageBreak/>
        <w:t>A munkaköri leírást a mai napon átvettem, az abban foglaltakat magamra nézve kötelezőnek ismerem el.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tabs>
          <w:tab w:val="right" w:leader="dot" w:pos="5103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Kelt: </w:t>
      </w:r>
      <w:r w:rsidRPr="00852F41">
        <w:rPr>
          <w:rFonts w:ascii="Times New Roman" w:hAnsi="Times New Roman" w:cs="Times New Roman"/>
          <w:szCs w:val="24"/>
        </w:rPr>
        <w:tab/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6"/>
        <w:gridCol w:w="4606"/>
      </w:tblGrid>
      <w:tr w:rsidR="00852F41" w:rsidRPr="00852F41" w:rsidTr="00E11FAD">
        <w:trPr>
          <w:jc w:val="center"/>
        </w:trPr>
        <w:tc>
          <w:tcPr>
            <w:tcW w:w="4606" w:type="dxa"/>
            <w:vAlign w:val="bottom"/>
          </w:tcPr>
          <w:p w:rsidR="00852F41" w:rsidRPr="00852F41" w:rsidRDefault="00852F41" w:rsidP="00852F41">
            <w:pPr>
              <w:tabs>
                <w:tab w:val="right" w:leader="do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ab/>
            </w:r>
          </w:p>
        </w:tc>
        <w:tc>
          <w:tcPr>
            <w:tcW w:w="4606" w:type="dxa"/>
            <w:vAlign w:val="bottom"/>
          </w:tcPr>
          <w:p w:rsidR="00852F41" w:rsidRPr="00852F41" w:rsidRDefault="00852F41" w:rsidP="00852F41">
            <w:pPr>
              <w:tabs>
                <w:tab w:val="right" w:leader="do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ab/>
            </w:r>
          </w:p>
        </w:tc>
      </w:tr>
      <w:tr w:rsidR="00852F41" w:rsidRPr="00852F41" w:rsidTr="00E11FAD">
        <w:trPr>
          <w:jc w:val="center"/>
        </w:trPr>
        <w:tc>
          <w:tcPr>
            <w:tcW w:w="4606" w:type="dxa"/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átadó</w:t>
            </w:r>
          </w:p>
        </w:tc>
        <w:tc>
          <w:tcPr>
            <w:tcW w:w="4606" w:type="dxa"/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átvevő</w:t>
            </w:r>
          </w:p>
        </w:tc>
      </w:tr>
    </w:tbl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Példányok: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1. pld. munkáltató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2. pld. munkavállaló személyi anyag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3. pld. irattár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368BA" w:rsidRDefault="00B368BA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368BA" w:rsidRDefault="00B368BA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368BA" w:rsidRDefault="00B368BA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52F41">
        <w:rPr>
          <w:rFonts w:ascii="Times New Roman" w:hAnsi="Times New Roman" w:cs="Times New Roman"/>
          <w:noProof/>
          <w:lang w:eastAsia="hu-H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7D2FE5" wp14:editId="25A348F9">
                <wp:simplePos x="0" y="0"/>
                <wp:positionH relativeFrom="column">
                  <wp:posOffset>1714500</wp:posOffset>
                </wp:positionH>
                <wp:positionV relativeFrom="paragraph">
                  <wp:posOffset>0</wp:posOffset>
                </wp:positionV>
                <wp:extent cx="3771900" cy="800100"/>
                <wp:effectExtent l="0" t="0" r="3810" b="1270"/>
                <wp:wrapNone/>
                <wp:docPr id="9" name="Szövegdoboz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1FAD" w:rsidRPr="00B04BF0" w:rsidRDefault="00E11FAD" w:rsidP="00852F41">
                            <w:pPr>
                              <w:jc w:val="center"/>
                              <w:rPr>
                                <w:rFonts w:ascii="Monotype Corsiva" w:hAnsi="Monotype Corsiva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B04BF0">
                              <w:rPr>
                                <w:rFonts w:ascii="Monotype Corsiva" w:hAnsi="Monotype Corsiva" w:cs="Arial"/>
                                <w:b/>
                                <w:bCs/>
                                <w:sz w:val="20"/>
                                <w:szCs w:val="20"/>
                              </w:rPr>
                              <w:t>Tiszavasvári Bölcsőde</w:t>
                            </w:r>
                          </w:p>
                          <w:p w:rsidR="00E11FAD" w:rsidRPr="00B04BF0" w:rsidRDefault="00E11FAD" w:rsidP="00852F41">
                            <w:pPr>
                              <w:jc w:val="center"/>
                              <w:rPr>
                                <w:rFonts w:ascii="Monotype Corsiva" w:hAnsi="Monotype Corsiva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B04BF0">
                              <w:rPr>
                                <w:rFonts w:ascii="Monotype Corsiva" w:hAnsi="Monotype Corsiva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4440 Tiszavasvári </w:t>
                            </w:r>
                            <w:proofErr w:type="spellStart"/>
                            <w:r w:rsidRPr="00B04BF0">
                              <w:rPr>
                                <w:rFonts w:ascii="Monotype Corsiva" w:hAnsi="Monotype Corsiva" w:cs="Arial"/>
                                <w:b/>
                                <w:bCs/>
                                <w:sz w:val="20"/>
                                <w:szCs w:val="20"/>
                              </w:rPr>
                              <w:t>Vöröshadsereg</w:t>
                            </w:r>
                            <w:proofErr w:type="spellEnd"/>
                            <w:r w:rsidRPr="00B04BF0">
                              <w:rPr>
                                <w:rFonts w:ascii="Monotype Corsiva" w:hAnsi="Monotype Corsiva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út 10</w:t>
                            </w:r>
                          </w:p>
                          <w:p w:rsidR="00E11FAD" w:rsidRDefault="00E11FAD" w:rsidP="00852F41">
                            <w:pPr>
                              <w:pBdr>
                                <w:bottom w:val="single" w:sz="6" w:space="1" w:color="auto"/>
                              </w:pBdr>
                              <w:jc w:val="center"/>
                              <w:rPr>
                                <w:rFonts w:ascii="Monotype Corsiva" w:hAnsi="Monotype Corsiva" w:cs="Arial"/>
                                <w:b/>
                                <w:bCs/>
                              </w:rPr>
                            </w:pPr>
                            <w:r w:rsidRPr="00B04BF0">
                              <w:rPr>
                                <w:rFonts w:ascii="Monotype Corsiva" w:hAnsi="Monotype Corsiva" w:cs="Arial"/>
                                <w:b/>
                                <w:bCs/>
                                <w:sz w:val="20"/>
                                <w:szCs w:val="20"/>
                              </w:rPr>
                              <w:t>Tel: 42/</w:t>
                            </w:r>
                            <w:proofErr w:type="gramStart"/>
                            <w:r w:rsidRPr="00B04BF0">
                              <w:rPr>
                                <w:rFonts w:ascii="Monotype Corsiva" w:hAnsi="Monotype Corsiva" w:cs="Arial"/>
                                <w:b/>
                                <w:bCs/>
                                <w:sz w:val="20"/>
                                <w:szCs w:val="20"/>
                              </w:rPr>
                              <w:t>275-671  Mobil</w:t>
                            </w:r>
                            <w:proofErr w:type="gramEnd"/>
                            <w:r w:rsidRPr="00B04BF0">
                              <w:rPr>
                                <w:rFonts w:ascii="Monotype Corsiva" w:hAnsi="Monotype Corsiva" w:cs="Arial"/>
                                <w:b/>
                                <w:bCs/>
                                <w:sz w:val="20"/>
                                <w:szCs w:val="20"/>
                              </w:rPr>
                              <w:t>: 06/30 3022199  E-mail:</w:t>
                            </w:r>
                            <w:r>
                              <w:rPr>
                                <w:rFonts w:ascii="Monotype Corsiva" w:hAnsi="Monotype Corsiva" w:cs="Arial"/>
                                <w:b/>
                                <w:bCs/>
                              </w:rPr>
                              <w:t xml:space="preserve"> cseperedok@tiszavasvari.hu</w:t>
                            </w:r>
                          </w:p>
                          <w:p w:rsidR="00E11FAD" w:rsidRDefault="00E11FAD" w:rsidP="00852F4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zövegdoboz 9" o:spid="_x0000_s1029" type="#_x0000_t202" style="position:absolute;left:0;text-align:left;margin-left:135pt;margin-top:0;width:297pt;height:6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" filled="f" stroked="f">
                <v:textbox>
                  <w:txbxContent>
                    <w:p w:rsidR="00E11FAD" w:rsidRPr="00B04BF0" w:rsidRDefault="00E11FAD" w:rsidP="00852F41">
                      <w:pPr>
                        <w:jc w:val="center"/>
                        <w:rPr>
                          <w:rFonts w:ascii="Monotype Corsiva" w:hAnsi="Monotype Corsiva" w:cs="Arial"/>
                          <w:b/>
                          <w:bCs/>
                          <w:sz w:val="20"/>
                          <w:szCs w:val="20"/>
                        </w:rPr>
                      </w:pPr>
                      <w:r w:rsidRPr="00B04BF0">
                        <w:rPr>
                          <w:rFonts w:ascii="Monotype Corsiva" w:hAnsi="Monotype Corsiva" w:cs="Arial"/>
                          <w:b/>
                          <w:bCs/>
                          <w:sz w:val="20"/>
                          <w:szCs w:val="20"/>
                        </w:rPr>
                        <w:t>Tiszavasvári Bölcsőde</w:t>
                      </w:r>
                    </w:p>
                    <w:p w:rsidR="00E11FAD" w:rsidRPr="00B04BF0" w:rsidRDefault="00E11FAD" w:rsidP="00852F41">
                      <w:pPr>
                        <w:jc w:val="center"/>
                        <w:rPr>
                          <w:rFonts w:ascii="Monotype Corsiva" w:hAnsi="Monotype Corsiva" w:cs="Arial"/>
                          <w:b/>
                          <w:bCs/>
                          <w:sz w:val="20"/>
                          <w:szCs w:val="20"/>
                        </w:rPr>
                      </w:pPr>
                      <w:r w:rsidRPr="00B04BF0">
                        <w:rPr>
                          <w:rFonts w:ascii="Monotype Corsiva" w:hAnsi="Monotype Corsiva" w:cs="Arial"/>
                          <w:b/>
                          <w:bCs/>
                          <w:sz w:val="20"/>
                          <w:szCs w:val="20"/>
                        </w:rPr>
                        <w:t xml:space="preserve">4440 Tiszavasvári </w:t>
                      </w:r>
                      <w:proofErr w:type="spellStart"/>
                      <w:r w:rsidRPr="00B04BF0">
                        <w:rPr>
                          <w:rFonts w:ascii="Monotype Corsiva" w:hAnsi="Monotype Corsiva" w:cs="Arial"/>
                          <w:b/>
                          <w:bCs/>
                          <w:sz w:val="20"/>
                          <w:szCs w:val="20"/>
                        </w:rPr>
                        <w:t>Vöröshadsereg</w:t>
                      </w:r>
                      <w:proofErr w:type="spellEnd"/>
                      <w:r w:rsidRPr="00B04BF0">
                        <w:rPr>
                          <w:rFonts w:ascii="Monotype Corsiva" w:hAnsi="Monotype Corsiva" w:cs="Arial"/>
                          <w:b/>
                          <w:bCs/>
                          <w:sz w:val="20"/>
                          <w:szCs w:val="20"/>
                        </w:rPr>
                        <w:t xml:space="preserve"> út 10</w:t>
                      </w:r>
                    </w:p>
                    <w:p w:rsidR="00E11FAD" w:rsidRDefault="00E11FAD" w:rsidP="00852F41">
                      <w:pPr>
                        <w:pBdr>
                          <w:bottom w:val="single" w:sz="6" w:space="1" w:color="auto"/>
                        </w:pBdr>
                        <w:jc w:val="center"/>
                        <w:rPr>
                          <w:rFonts w:ascii="Monotype Corsiva" w:hAnsi="Monotype Corsiva" w:cs="Arial"/>
                          <w:b/>
                          <w:bCs/>
                        </w:rPr>
                      </w:pPr>
                      <w:r w:rsidRPr="00B04BF0">
                        <w:rPr>
                          <w:rFonts w:ascii="Monotype Corsiva" w:hAnsi="Monotype Corsiva" w:cs="Arial"/>
                          <w:b/>
                          <w:bCs/>
                          <w:sz w:val="20"/>
                          <w:szCs w:val="20"/>
                        </w:rPr>
                        <w:t>Tel: 42/</w:t>
                      </w:r>
                      <w:proofErr w:type="gramStart"/>
                      <w:r w:rsidRPr="00B04BF0">
                        <w:rPr>
                          <w:rFonts w:ascii="Monotype Corsiva" w:hAnsi="Monotype Corsiva" w:cs="Arial"/>
                          <w:b/>
                          <w:bCs/>
                          <w:sz w:val="20"/>
                          <w:szCs w:val="20"/>
                        </w:rPr>
                        <w:t>275-671  Mobil</w:t>
                      </w:r>
                      <w:proofErr w:type="gramEnd"/>
                      <w:r w:rsidRPr="00B04BF0">
                        <w:rPr>
                          <w:rFonts w:ascii="Monotype Corsiva" w:hAnsi="Monotype Corsiva" w:cs="Arial"/>
                          <w:b/>
                          <w:bCs/>
                          <w:sz w:val="20"/>
                          <w:szCs w:val="20"/>
                        </w:rPr>
                        <w:t>: 06/30 3022199  E-mail:</w:t>
                      </w:r>
                      <w:r>
                        <w:rPr>
                          <w:rFonts w:ascii="Monotype Corsiva" w:hAnsi="Monotype Corsiva" w:cs="Arial"/>
                          <w:b/>
                          <w:bCs/>
                        </w:rPr>
                        <w:t xml:space="preserve"> cseperedok@tiszavasvari.hu</w:t>
                      </w:r>
                    </w:p>
                    <w:p w:rsidR="00E11FAD" w:rsidRDefault="00E11FAD" w:rsidP="00852F41"/>
                  </w:txbxContent>
                </v:textbox>
              </v:shape>
            </w:pict>
          </mc:Fallback>
        </mc:AlternateContent>
      </w:r>
      <w:r w:rsidRPr="00852F41">
        <w:rPr>
          <w:rFonts w:ascii="Times New Roman" w:hAnsi="Times New Roman" w:cs="Times New Roman"/>
          <w:noProof/>
          <w:lang w:eastAsia="hu-HU"/>
        </w:rPr>
        <w:drawing>
          <wp:inline distT="0" distB="0" distL="0" distR="0" wp14:anchorId="043337B3" wp14:editId="3BEC8D31">
            <wp:extent cx="1704975" cy="781050"/>
            <wp:effectExtent l="0" t="0" r="9525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Munkavállaló neve: </w:t>
      </w:r>
    </w:p>
    <w:p w:rsidR="00852F41" w:rsidRPr="00852F41" w:rsidRDefault="00852F41" w:rsidP="00852F41">
      <w:pPr>
        <w:tabs>
          <w:tab w:val="left" w:pos="6120"/>
          <w:tab w:val="right" w:leader="dot" w:pos="9072"/>
        </w:tabs>
        <w:spacing w:before="120"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Munkakör megnevezése</w:t>
      </w:r>
      <w:r w:rsidRPr="00852F41">
        <w:rPr>
          <w:rFonts w:ascii="Times New Roman" w:hAnsi="Times New Roman" w:cs="Times New Roman"/>
          <w:szCs w:val="24"/>
        </w:rPr>
        <w:t>: élelmezésvezető</w:t>
      </w:r>
      <w:r w:rsidRPr="00852F41">
        <w:rPr>
          <w:rFonts w:ascii="Times New Roman" w:hAnsi="Times New Roman" w:cs="Times New Roman"/>
          <w:szCs w:val="24"/>
        </w:rPr>
        <w:tab/>
        <w:t xml:space="preserve"> </w:t>
      </w:r>
    </w:p>
    <w:p w:rsidR="00852F41" w:rsidRPr="00852F41" w:rsidRDefault="00852F41" w:rsidP="00852F41">
      <w:pPr>
        <w:tabs>
          <w:tab w:val="right" w:leader="dot" w:pos="9072"/>
        </w:tabs>
        <w:spacing w:before="120" w:after="0" w:line="240" w:lineRule="auto"/>
        <w:ind w:hanging="72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A munkakör felett a munkáltatói jogkör gyakorlója: </w:t>
      </w:r>
      <w:r w:rsidRPr="00852F41">
        <w:rPr>
          <w:rFonts w:ascii="Times New Roman" w:hAnsi="Times New Roman" w:cs="Times New Roman"/>
          <w:szCs w:val="24"/>
        </w:rPr>
        <w:t>intézményvezető</w:t>
      </w:r>
    </w:p>
    <w:p w:rsidR="00852F41" w:rsidRPr="00852F41" w:rsidRDefault="00852F41" w:rsidP="00852F41">
      <w:pPr>
        <w:tabs>
          <w:tab w:val="right" w:leader="dot" w:pos="9072"/>
        </w:tabs>
        <w:spacing w:before="120"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A munkakör irányítója: </w:t>
      </w:r>
      <w:r w:rsidRPr="00852F41">
        <w:rPr>
          <w:rFonts w:ascii="Times New Roman" w:hAnsi="Times New Roman" w:cs="Times New Roman"/>
          <w:szCs w:val="24"/>
        </w:rPr>
        <w:t>intézményvezető, gazdasági vezető</w:t>
      </w:r>
    </w:p>
    <w:p w:rsidR="00852F41" w:rsidRPr="00852F41" w:rsidRDefault="00852F41" w:rsidP="00852F41">
      <w:pPr>
        <w:tabs>
          <w:tab w:val="right" w:leader="dot" w:pos="9072"/>
        </w:tabs>
        <w:spacing w:before="120"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A munkakör betöltéséhez előírt legmagasabb iskolai végzettség</w:t>
      </w:r>
      <w:proofErr w:type="gramStart"/>
      <w:r w:rsidRPr="00852F41">
        <w:rPr>
          <w:rFonts w:ascii="Times New Roman" w:hAnsi="Times New Roman" w:cs="Times New Roman"/>
          <w:szCs w:val="24"/>
        </w:rPr>
        <w:t>:  érettségi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és felsőfokú </w:t>
      </w:r>
      <w:proofErr w:type="spellStart"/>
      <w:r w:rsidRPr="00852F41">
        <w:rPr>
          <w:rFonts w:ascii="Times New Roman" w:hAnsi="Times New Roman" w:cs="Times New Roman"/>
          <w:szCs w:val="24"/>
        </w:rPr>
        <w:t>szairányú</w:t>
      </w:r>
      <w:proofErr w:type="spellEnd"/>
      <w:r w:rsidRPr="00852F41">
        <w:rPr>
          <w:rFonts w:ascii="Times New Roman" w:hAnsi="Times New Roman" w:cs="Times New Roman"/>
          <w:szCs w:val="24"/>
        </w:rPr>
        <w:t xml:space="preserve"> szakképesítés</w:t>
      </w:r>
    </w:p>
    <w:p w:rsidR="00852F41" w:rsidRPr="00852F41" w:rsidRDefault="00852F41" w:rsidP="00852F41">
      <w:pPr>
        <w:tabs>
          <w:tab w:val="right" w:leader="dot" w:pos="9072"/>
        </w:tabs>
        <w:spacing w:before="120"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before="120"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A munkakörnek alárendelt munkakörök</w:t>
      </w:r>
      <w:r w:rsidRPr="00852F41">
        <w:rPr>
          <w:rFonts w:ascii="Times New Roman" w:hAnsi="Times New Roman" w:cs="Times New Roman"/>
          <w:szCs w:val="24"/>
        </w:rPr>
        <w:t xml:space="preserve">: </w:t>
      </w:r>
    </w:p>
    <w:p w:rsidR="00852F41" w:rsidRPr="00852F41" w:rsidRDefault="00852F41" w:rsidP="00852F41">
      <w:pPr>
        <w:spacing w:before="120"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szakácsnő</w:t>
      </w:r>
    </w:p>
    <w:p w:rsidR="00852F41" w:rsidRPr="00852F41" w:rsidRDefault="00852F41" w:rsidP="00852F41">
      <w:pPr>
        <w:spacing w:before="120"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konyhalány</w:t>
      </w:r>
    </w:p>
    <w:p w:rsidR="00852F41" w:rsidRPr="00852F41" w:rsidRDefault="00852F41" w:rsidP="00852F41">
      <w:pPr>
        <w:spacing w:before="120"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before="120"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A munkakör célja: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Az élelmezésvezető rendeletileg szabályozott" feladata: a HACCP rendszer bevezetése és működésének irányítása és ellenőrzése az élelmezés területén. Irányítja és ellenőrzi az élelmezési üzem munkáját.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Alkalmazza a külön jogszabályban meghatározott napi energia- és tápanyag-beviteli, illetve élelmiszer-felhasználási ajánlásokat.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Étlapot tervez, figyelembe véve a napi étkezések számát, a tárgyi és személyi feltételeket, a rendelkezésre álló pénzkeretet, a változatosságot és az idényszerséget.</w:t>
      </w:r>
    </w:p>
    <w:p w:rsidR="00852F41" w:rsidRPr="00852F41" w:rsidRDefault="00852F41" w:rsidP="00852F41">
      <w:pPr>
        <w:spacing w:before="120"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Elvégzi az elírt ügyviteli adminisztrációs feladatokat. Árurendelést végez, raktári készletet kezel, utalványoz, élelmezési költségelszámolást végez.</w:t>
      </w:r>
    </w:p>
    <w:p w:rsidR="00852F41" w:rsidRPr="00852F41" w:rsidRDefault="00852F41" w:rsidP="00852F41">
      <w:pPr>
        <w:spacing w:before="120"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spacing w:before="120"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Helyettesítés rendje: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- a munkakör az alábbi munkaköröket helyettesítheti: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</w:r>
      <w:r w:rsidRPr="00852F41">
        <w:rPr>
          <w:rFonts w:ascii="Times New Roman" w:hAnsi="Times New Roman" w:cs="Times New Roman"/>
          <w:szCs w:val="24"/>
        </w:rPr>
        <w:tab/>
        <w:t>- konyhai kisegítő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- a munkakört az alábbi munkakörök helyettesíthetik: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</w:r>
      <w:r w:rsidRPr="00852F41">
        <w:rPr>
          <w:rFonts w:ascii="Times New Roman" w:hAnsi="Times New Roman" w:cs="Times New Roman"/>
          <w:szCs w:val="24"/>
        </w:rPr>
        <w:tab/>
        <w:t>- szakácsnő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before="120"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A munkahely megnevezése</w:t>
      </w:r>
      <w:proofErr w:type="gramStart"/>
      <w:r w:rsidRPr="00852F41">
        <w:rPr>
          <w:rFonts w:ascii="Times New Roman" w:hAnsi="Times New Roman" w:cs="Times New Roman"/>
          <w:b/>
          <w:szCs w:val="24"/>
        </w:rPr>
        <w:t>:</w:t>
      </w:r>
      <w:r w:rsidRPr="00852F41">
        <w:rPr>
          <w:rFonts w:ascii="Times New Roman" w:hAnsi="Times New Roman" w:cs="Times New Roman"/>
          <w:szCs w:val="24"/>
        </w:rPr>
        <w:t xml:space="preserve">  Tiszavasvári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Bölcsőde</w:t>
      </w:r>
    </w:p>
    <w:p w:rsidR="00852F41" w:rsidRPr="00852F41" w:rsidRDefault="00852F41" w:rsidP="00852F41">
      <w:pPr>
        <w:spacing w:before="120"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A munkaidő</w:t>
      </w:r>
      <w:r w:rsidRPr="00852F41">
        <w:rPr>
          <w:rFonts w:ascii="Times New Roman" w:hAnsi="Times New Roman" w:cs="Times New Roman"/>
          <w:szCs w:val="24"/>
        </w:rPr>
        <w:t xml:space="preserve">: Heti 40 óra </w:t>
      </w:r>
    </w:p>
    <w:p w:rsidR="00852F41" w:rsidRPr="00852F41" w:rsidRDefault="00852F41" w:rsidP="00852F41">
      <w:pPr>
        <w:spacing w:before="120"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before="120"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A kapcsolattartás terjedelme és módja:</w:t>
      </w:r>
    </w:p>
    <w:p w:rsidR="00852F41" w:rsidRPr="00852F41" w:rsidRDefault="00852F41" w:rsidP="00852F4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Munkáját a bölcsődevezető irányításával látja el, de szükség szerint együttműködik, más élelmezési szakemberekkel, a gazdasági hivatal alkalmazottaival, bölcsődeorvossal és a szakácsnővel.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Ellenőrzi és irányítja az alárendelt munkakörökben dolgozók munkáját.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Feladatköre: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EA749C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lastRenderedPageBreak/>
        <w:t>Az élelmezéssel kapcsolatos ügyviteli feladatok ellátása, az előírt nyilvántartások vezetése, a különböző élelmiszerek beszerzése.</w:t>
      </w:r>
    </w:p>
    <w:p w:rsidR="00852F41" w:rsidRPr="00852F41" w:rsidRDefault="00852F41" w:rsidP="00EA749C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Végzi az élelmezés nyersanyag szükségletének megtervezését, beszerzését, könyvelését, gondoskodik az élelmiszerek szakszerű tárolásáról. Vezeti az élelmezéssel kapcsolatos nyilvántartásokat.</w:t>
      </w:r>
    </w:p>
    <w:p w:rsidR="00852F41" w:rsidRPr="00852F41" w:rsidRDefault="00852F41" w:rsidP="00EA749C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Figyelemmel követi az áruk szavatossági idejét, és vezeti az aktuális kimutatást.</w:t>
      </w:r>
    </w:p>
    <w:p w:rsidR="00852F41" w:rsidRPr="00852F41" w:rsidRDefault="00852F41" w:rsidP="00EA749C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Összeállítja a külső </w:t>
      </w:r>
      <w:proofErr w:type="gramStart"/>
      <w:r w:rsidRPr="00852F41">
        <w:rPr>
          <w:rFonts w:ascii="Times New Roman" w:hAnsi="Times New Roman" w:cs="Times New Roman"/>
          <w:szCs w:val="24"/>
        </w:rPr>
        <w:t>étkezők  étrendjét</w:t>
      </w:r>
      <w:proofErr w:type="gramEnd"/>
      <w:r w:rsidRPr="00852F41">
        <w:rPr>
          <w:rFonts w:ascii="Times New Roman" w:hAnsi="Times New Roman" w:cs="Times New Roman"/>
          <w:szCs w:val="24"/>
        </w:rPr>
        <w:t>.</w:t>
      </w:r>
    </w:p>
    <w:p w:rsidR="00852F41" w:rsidRPr="00852F41" w:rsidRDefault="00852F41" w:rsidP="00EA749C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szakácsnővel és a bölcsődevezetővel közösen elkészíti a gyermekek étlapját.</w:t>
      </w:r>
    </w:p>
    <w:p w:rsidR="00852F41" w:rsidRPr="00852F41" w:rsidRDefault="00852F41" w:rsidP="00EA749C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Az étlapok készítésénél az élelmezéssel kapcsolatos aktuális törvényi szabályozást minden esetben figyelemmel követi.</w:t>
      </w:r>
    </w:p>
    <w:p w:rsidR="00852F41" w:rsidRPr="00852F41" w:rsidRDefault="00852F41" w:rsidP="00EA749C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Havonta egy alkalommal elvégzi a gyermekétkeztetés élelmi anyag számítását, és az eredménynek megfelelően végzi a további tervezést.</w:t>
      </w:r>
    </w:p>
    <w:p w:rsidR="00852F41" w:rsidRPr="00852F41" w:rsidRDefault="00852F41" w:rsidP="00EA749C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Figyelemmel kíséri a modern táplálkozástudomány eredményeit, és azokat a felnőttek és a gyermekek élelmezésében alkalmazza.</w:t>
      </w:r>
    </w:p>
    <w:p w:rsidR="00852F41" w:rsidRPr="00852F41" w:rsidRDefault="00852F41" w:rsidP="00EA749C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Felelős az élelmezéssel kapcsolatos közegészségügyi szabályok betartásáért.</w:t>
      </w:r>
    </w:p>
    <w:p w:rsidR="00852F41" w:rsidRPr="00852F41" w:rsidRDefault="00852F41" w:rsidP="00EA749C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Felelős a HACCP rendszer élelmezés területén való működésért, az abban meghatározott feladatok, nyilvántartások vezetéséért, és a feladatok konyhai dolgozók általi végrehajtását felügyeli.</w:t>
      </w:r>
    </w:p>
    <w:p w:rsidR="00852F41" w:rsidRPr="00852F41" w:rsidRDefault="00852F41" w:rsidP="00EA749C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Feladata az ételek korszerű elkészítésének, szállításának megszervezése, irányítása, és ellenőrzése.</w:t>
      </w:r>
    </w:p>
    <w:p w:rsidR="00852F41" w:rsidRPr="00852F41" w:rsidRDefault="00852F41" w:rsidP="00EA749C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Felelős azért, hogy a felszolgált étel minőségileg és mennyiségileg az előírásnak megfelelő legyen</w:t>
      </w:r>
    </w:p>
    <w:p w:rsidR="00852F41" w:rsidRPr="00852F41" w:rsidRDefault="00852F41" w:rsidP="00EA749C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Figyelemmel követi az élelmezési nyersanyagnorma felhasználását, és a bölcsődevezetőt havonta tájékoztatja a norma felhasználásáról.</w:t>
      </w:r>
    </w:p>
    <w:p w:rsidR="00852F41" w:rsidRPr="00852F41" w:rsidRDefault="00852F41" w:rsidP="00EA749C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Cs w:val="24"/>
        </w:rPr>
      </w:pPr>
      <w:proofErr w:type="gramStart"/>
      <w:r w:rsidRPr="00852F41">
        <w:rPr>
          <w:rFonts w:ascii="Times New Roman" w:hAnsi="Times New Roman" w:cs="Times New Roman"/>
          <w:szCs w:val="24"/>
        </w:rPr>
        <w:t>Betartja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és a munkakörében betartatja a munkavédelmi és tűvédelmi előírásokat.</w:t>
      </w:r>
    </w:p>
    <w:p w:rsidR="00852F41" w:rsidRPr="00852F41" w:rsidRDefault="00852F41" w:rsidP="00EA749C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Büntetőjogi felelősséggel tartozik a raktárkészlet mennyiségi és </w:t>
      </w:r>
      <w:proofErr w:type="spellStart"/>
      <w:r w:rsidRPr="00852F41">
        <w:rPr>
          <w:rFonts w:ascii="Times New Roman" w:hAnsi="Times New Roman" w:cs="Times New Roman"/>
          <w:szCs w:val="24"/>
        </w:rPr>
        <w:t>értékbeni</w:t>
      </w:r>
      <w:proofErr w:type="spellEnd"/>
      <w:r w:rsidRPr="00852F41">
        <w:rPr>
          <w:rFonts w:ascii="Times New Roman" w:hAnsi="Times New Roman" w:cs="Times New Roman"/>
          <w:szCs w:val="24"/>
        </w:rPr>
        <w:t xml:space="preserve"> kezelésének pontosságáért, és a mindenkori készpénzkezelésért.</w:t>
      </w:r>
    </w:p>
    <w:p w:rsidR="00852F41" w:rsidRPr="00852F41" w:rsidRDefault="00852F41" w:rsidP="00EA749C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konyhai dolgozók kezelésében lévő gépekért, leltári tárgyakért felelősséggel tartozik. Ha gondatlanságával ezekben kárt okoz köteles azt megtéríteni.</w:t>
      </w:r>
    </w:p>
    <w:p w:rsidR="00852F41" w:rsidRPr="00852F41" w:rsidRDefault="00852F41" w:rsidP="00EA749C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napi rendszerességgel besegít a konyhai nyersanyag előkészítési munkáiba.</w:t>
      </w:r>
    </w:p>
    <w:p w:rsidR="00852F41" w:rsidRPr="00852F41" w:rsidRDefault="00852F41" w:rsidP="00EA749C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munkaterületén előforduló bármilyen megbetegedést jelenti a bölcsődevezetőnek</w:t>
      </w:r>
    </w:p>
    <w:p w:rsidR="00852F41" w:rsidRPr="00852F41" w:rsidRDefault="00852F41" w:rsidP="00EA749C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Köteles szakmai képzéseken, továbbképzéseken részt venni</w:t>
      </w:r>
    </w:p>
    <w:p w:rsidR="00852F41" w:rsidRPr="00852F41" w:rsidRDefault="00852F41" w:rsidP="00EA749C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Munkahelyét munkaidőben csak a bölcsődevezető engedélyével hagyhatja el</w:t>
      </w:r>
    </w:p>
    <w:p w:rsidR="00852F41" w:rsidRPr="00852F41" w:rsidRDefault="00852F41" w:rsidP="00EA749C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Egyéb jogai és kötelességei tekintetében a közalkalmazotti </w:t>
      </w:r>
      <w:proofErr w:type="gramStart"/>
      <w:r w:rsidRPr="00852F41">
        <w:rPr>
          <w:rFonts w:ascii="Times New Roman" w:hAnsi="Times New Roman" w:cs="Times New Roman"/>
          <w:szCs w:val="24"/>
        </w:rPr>
        <w:t>törvény vonatkozó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rendelkezései az irányadóak.</w:t>
      </w:r>
    </w:p>
    <w:p w:rsidR="00852F41" w:rsidRPr="00852F41" w:rsidRDefault="00852F41" w:rsidP="00EA749C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A munkavégzés helye: Tiszavasvári </w:t>
      </w:r>
      <w:proofErr w:type="spellStart"/>
      <w:r w:rsidRPr="00852F41">
        <w:rPr>
          <w:rFonts w:ascii="Times New Roman" w:hAnsi="Times New Roman" w:cs="Times New Roman"/>
          <w:szCs w:val="24"/>
        </w:rPr>
        <w:t>Vöröshadsereg</w:t>
      </w:r>
      <w:proofErr w:type="spellEnd"/>
      <w:r w:rsidRPr="00852F41">
        <w:rPr>
          <w:rFonts w:ascii="Times New Roman" w:hAnsi="Times New Roman" w:cs="Times New Roman"/>
          <w:szCs w:val="24"/>
        </w:rPr>
        <w:t xml:space="preserve"> út 10</w:t>
      </w:r>
    </w:p>
    <w:p w:rsidR="00852F41" w:rsidRPr="00852F41" w:rsidRDefault="00852F41" w:rsidP="00EA749C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Munkaideje: heti 40 óra</w:t>
      </w:r>
    </w:p>
    <w:p w:rsidR="00852F41" w:rsidRPr="00852F41" w:rsidRDefault="00852F41" w:rsidP="00EA749C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Naponta: 6.30-tól 14.30-ig 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Záradék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munkaköri leírást a mai napon átvettem, az abban foglaltakat magamra nézve kötelezőnek ismerem el.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tabs>
          <w:tab w:val="right" w:leader="dot" w:pos="5103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Kelt: </w:t>
      </w:r>
      <w:r w:rsidRPr="00852F41">
        <w:rPr>
          <w:rFonts w:ascii="Times New Roman" w:hAnsi="Times New Roman" w:cs="Times New Roman"/>
          <w:szCs w:val="24"/>
        </w:rPr>
        <w:tab/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6"/>
        <w:gridCol w:w="4606"/>
      </w:tblGrid>
      <w:tr w:rsidR="00852F41" w:rsidRPr="00852F41" w:rsidTr="00E11FAD">
        <w:trPr>
          <w:jc w:val="center"/>
        </w:trPr>
        <w:tc>
          <w:tcPr>
            <w:tcW w:w="4606" w:type="dxa"/>
            <w:vAlign w:val="bottom"/>
          </w:tcPr>
          <w:p w:rsidR="00852F41" w:rsidRPr="00852F41" w:rsidRDefault="00852F41" w:rsidP="00852F41">
            <w:pPr>
              <w:tabs>
                <w:tab w:val="right" w:leader="do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ab/>
            </w:r>
          </w:p>
        </w:tc>
        <w:tc>
          <w:tcPr>
            <w:tcW w:w="4606" w:type="dxa"/>
            <w:vAlign w:val="bottom"/>
          </w:tcPr>
          <w:p w:rsidR="00852F41" w:rsidRPr="00852F41" w:rsidRDefault="00852F41" w:rsidP="00852F41">
            <w:pPr>
              <w:tabs>
                <w:tab w:val="right" w:leader="do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ab/>
            </w:r>
          </w:p>
        </w:tc>
      </w:tr>
      <w:tr w:rsidR="00852F41" w:rsidRPr="00852F41" w:rsidTr="00E11FAD">
        <w:trPr>
          <w:jc w:val="center"/>
        </w:trPr>
        <w:tc>
          <w:tcPr>
            <w:tcW w:w="4606" w:type="dxa"/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átadó</w:t>
            </w:r>
          </w:p>
        </w:tc>
        <w:tc>
          <w:tcPr>
            <w:tcW w:w="4606" w:type="dxa"/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átvevő</w:t>
            </w:r>
          </w:p>
        </w:tc>
      </w:tr>
    </w:tbl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Példányok: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1. pld. munkáltató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2. pld. munkavállaló személyi anyag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3. pld. irattár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52F41">
        <w:rPr>
          <w:rFonts w:ascii="Times New Roman" w:hAnsi="Times New Roman"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CF16F5B" wp14:editId="5549FF1A">
                <wp:simplePos x="0" y="0"/>
                <wp:positionH relativeFrom="column">
                  <wp:posOffset>1714500</wp:posOffset>
                </wp:positionH>
                <wp:positionV relativeFrom="paragraph">
                  <wp:posOffset>0</wp:posOffset>
                </wp:positionV>
                <wp:extent cx="3771900" cy="800100"/>
                <wp:effectExtent l="0" t="3175" r="3810" b="0"/>
                <wp:wrapNone/>
                <wp:docPr id="8" name="Szövegdoboz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1FAD" w:rsidRPr="00B04BF0" w:rsidRDefault="00E11FAD" w:rsidP="00852F41">
                            <w:pPr>
                              <w:jc w:val="center"/>
                              <w:rPr>
                                <w:rFonts w:ascii="Monotype Corsiva" w:hAnsi="Monotype Corsiva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B04BF0">
                              <w:rPr>
                                <w:rFonts w:ascii="Monotype Corsiva" w:hAnsi="Monotype Corsiva" w:cs="Arial"/>
                                <w:b/>
                                <w:bCs/>
                                <w:sz w:val="20"/>
                                <w:szCs w:val="20"/>
                              </w:rPr>
                              <w:t>Tiszavasvári Bölcsőde</w:t>
                            </w:r>
                          </w:p>
                          <w:p w:rsidR="00E11FAD" w:rsidRPr="00B04BF0" w:rsidRDefault="00E11FAD" w:rsidP="00852F41">
                            <w:pPr>
                              <w:jc w:val="center"/>
                              <w:rPr>
                                <w:rFonts w:ascii="Monotype Corsiva" w:hAnsi="Monotype Corsiva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B04BF0">
                              <w:rPr>
                                <w:rFonts w:ascii="Monotype Corsiva" w:hAnsi="Monotype Corsiva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4440 Tiszavasvári </w:t>
                            </w:r>
                            <w:proofErr w:type="spellStart"/>
                            <w:r w:rsidRPr="00B04BF0">
                              <w:rPr>
                                <w:rFonts w:ascii="Monotype Corsiva" w:hAnsi="Monotype Corsiva" w:cs="Arial"/>
                                <w:b/>
                                <w:bCs/>
                                <w:sz w:val="20"/>
                                <w:szCs w:val="20"/>
                              </w:rPr>
                              <w:t>Vöröshadsereg</w:t>
                            </w:r>
                            <w:proofErr w:type="spellEnd"/>
                            <w:r w:rsidRPr="00B04BF0">
                              <w:rPr>
                                <w:rFonts w:ascii="Monotype Corsiva" w:hAnsi="Monotype Corsiva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út 10</w:t>
                            </w:r>
                          </w:p>
                          <w:p w:rsidR="00E11FAD" w:rsidRDefault="00E11FAD" w:rsidP="00852F41">
                            <w:pPr>
                              <w:pBdr>
                                <w:bottom w:val="single" w:sz="6" w:space="1" w:color="auto"/>
                              </w:pBdr>
                              <w:jc w:val="center"/>
                              <w:rPr>
                                <w:rFonts w:ascii="Monotype Corsiva" w:hAnsi="Monotype Corsiva" w:cs="Arial"/>
                                <w:b/>
                                <w:bCs/>
                              </w:rPr>
                            </w:pPr>
                            <w:r w:rsidRPr="00B04BF0">
                              <w:rPr>
                                <w:rFonts w:ascii="Monotype Corsiva" w:hAnsi="Monotype Corsiva" w:cs="Arial"/>
                                <w:b/>
                                <w:bCs/>
                                <w:sz w:val="20"/>
                                <w:szCs w:val="20"/>
                              </w:rPr>
                              <w:t>Tel: 42/</w:t>
                            </w:r>
                            <w:proofErr w:type="gramStart"/>
                            <w:r w:rsidRPr="00B04BF0">
                              <w:rPr>
                                <w:rFonts w:ascii="Monotype Corsiva" w:hAnsi="Monotype Corsiva" w:cs="Arial"/>
                                <w:b/>
                                <w:bCs/>
                                <w:sz w:val="20"/>
                                <w:szCs w:val="20"/>
                              </w:rPr>
                              <w:t>275-671  Mobil</w:t>
                            </w:r>
                            <w:proofErr w:type="gramEnd"/>
                            <w:r w:rsidRPr="00B04BF0">
                              <w:rPr>
                                <w:rFonts w:ascii="Monotype Corsiva" w:hAnsi="Monotype Corsiva" w:cs="Arial"/>
                                <w:b/>
                                <w:bCs/>
                                <w:sz w:val="20"/>
                                <w:szCs w:val="20"/>
                              </w:rPr>
                              <w:t>: 06/30 3022199  E-mail:</w:t>
                            </w:r>
                            <w:r>
                              <w:rPr>
                                <w:rFonts w:ascii="Monotype Corsiva" w:hAnsi="Monotype Corsiva" w:cs="Arial"/>
                                <w:b/>
                                <w:bCs/>
                              </w:rPr>
                              <w:t xml:space="preserve"> cseperedok@tiszavasvari.hu</w:t>
                            </w:r>
                          </w:p>
                          <w:p w:rsidR="00E11FAD" w:rsidRDefault="00E11FAD" w:rsidP="00852F4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zövegdoboz 8" o:spid="_x0000_s1030" type="#_x0000_t202" style="position:absolute;left:0;text-align:left;margin-left:135pt;margin-top:0;width:297pt;height:6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" filled="f" stroked="f">
                <v:textbox>
                  <w:txbxContent>
                    <w:p w:rsidR="00E11FAD" w:rsidRPr="00B04BF0" w:rsidRDefault="00E11FAD" w:rsidP="00852F41">
                      <w:pPr>
                        <w:jc w:val="center"/>
                        <w:rPr>
                          <w:rFonts w:ascii="Monotype Corsiva" w:hAnsi="Monotype Corsiva" w:cs="Arial"/>
                          <w:b/>
                          <w:bCs/>
                          <w:sz w:val="20"/>
                          <w:szCs w:val="20"/>
                        </w:rPr>
                      </w:pPr>
                      <w:r w:rsidRPr="00B04BF0">
                        <w:rPr>
                          <w:rFonts w:ascii="Monotype Corsiva" w:hAnsi="Monotype Corsiva" w:cs="Arial"/>
                          <w:b/>
                          <w:bCs/>
                          <w:sz w:val="20"/>
                          <w:szCs w:val="20"/>
                        </w:rPr>
                        <w:t>Tiszavasvári Bölcsőde</w:t>
                      </w:r>
                    </w:p>
                    <w:p w:rsidR="00E11FAD" w:rsidRPr="00B04BF0" w:rsidRDefault="00E11FAD" w:rsidP="00852F41">
                      <w:pPr>
                        <w:jc w:val="center"/>
                        <w:rPr>
                          <w:rFonts w:ascii="Monotype Corsiva" w:hAnsi="Monotype Corsiva" w:cs="Arial"/>
                          <w:b/>
                          <w:bCs/>
                          <w:sz w:val="20"/>
                          <w:szCs w:val="20"/>
                        </w:rPr>
                      </w:pPr>
                      <w:r w:rsidRPr="00B04BF0">
                        <w:rPr>
                          <w:rFonts w:ascii="Monotype Corsiva" w:hAnsi="Monotype Corsiva" w:cs="Arial"/>
                          <w:b/>
                          <w:bCs/>
                          <w:sz w:val="20"/>
                          <w:szCs w:val="20"/>
                        </w:rPr>
                        <w:t xml:space="preserve">4440 Tiszavasvári </w:t>
                      </w:r>
                      <w:proofErr w:type="spellStart"/>
                      <w:r w:rsidRPr="00B04BF0">
                        <w:rPr>
                          <w:rFonts w:ascii="Monotype Corsiva" w:hAnsi="Monotype Corsiva" w:cs="Arial"/>
                          <w:b/>
                          <w:bCs/>
                          <w:sz w:val="20"/>
                          <w:szCs w:val="20"/>
                        </w:rPr>
                        <w:t>Vöröshadsereg</w:t>
                      </w:r>
                      <w:proofErr w:type="spellEnd"/>
                      <w:r w:rsidRPr="00B04BF0">
                        <w:rPr>
                          <w:rFonts w:ascii="Monotype Corsiva" w:hAnsi="Monotype Corsiva" w:cs="Arial"/>
                          <w:b/>
                          <w:bCs/>
                          <w:sz w:val="20"/>
                          <w:szCs w:val="20"/>
                        </w:rPr>
                        <w:t xml:space="preserve"> út 10</w:t>
                      </w:r>
                    </w:p>
                    <w:p w:rsidR="00E11FAD" w:rsidRDefault="00E11FAD" w:rsidP="00852F41">
                      <w:pPr>
                        <w:pBdr>
                          <w:bottom w:val="single" w:sz="6" w:space="1" w:color="auto"/>
                        </w:pBdr>
                        <w:jc w:val="center"/>
                        <w:rPr>
                          <w:rFonts w:ascii="Monotype Corsiva" w:hAnsi="Monotype Corsiva" w:cs="Arial"/>
                          <w:b/>
                          <w:bCs/>
                        </w:rPr>
                      </w:pPr>
                      <w:r w:rsidRPr="00B04BF0">
                        <w:rPr>
                          <w:rFonts w:ascii="Monotype Corsiva" w:hAnsi="Monotype Corsiva" w:cs="Arial"/>
                          <w:b/>
                          <w:bCs/>
                          <w:sz w:val="20"/>
                          <w:szCs w:val="20"/>
                        </w:rPr>
                        <w:t>Tel: 42/</w:t>
                      </w:r>
                      <w:proofErr w:type="gramStart"/>
                      <w:r w:rsidRPr="00B04BF0">
                        <w:rPr>
                          <w:rFonts w:ascii="Monotype Corsiva" w:hAnsi="Monotype Corsiva" w:cs="Arial"/>
                          <w:b/>
                          <w:bCs/>
                          <w:sz w:val="20"/>
                          <w:szCs w:val="20"/>
                        </w:rPr>
                        <w:t>275-671  Mobil</w:t>
                      </w:r>
                      <w:proofErr w:type="gramEnd"/>
                      <w:r w:rsidRPr="00B04BF0">
                        <w:rPr>
                          <w:rFonts w:ascii="Monotype Corsiva" w:hAnsi="Monotype Corsiva" w:cs="Arial"/>
                          <w:b/>
                          <w:bCs/>
                          <w:sz w:val="20"/>
                          <w:szCs w:val="20"/>
                        </w:rPr>
                        <w:t>: 06/30 3022199  E-mail:</w:t>
                      </w:r>
                      <w:r>
                        <w:rPr>
                          <w:rFonts w:ascii="Monotype Corsiva" w:hAnsi="Monotype Corsiva" w:cs="Arial"/>
                          <w:b/>
                          <w:bCs/>
                        </w:rPr>
                        <w:t xml:space="preserve"> cseperedok@tiszavasvari.hu</w:t>
                      </w:r>
                    </w:p>
                    <w:p w:rsidR="00E11FAD" w:rsidRDefault="00E11FAD" w:rsidP="00852F41"/>
                  </w:txbxContent>
                </v:textbox>
              </v:shape>
            </w:pict>
          </mc:Fallback>
        </mc:AlternateContent>
      </w:r>
      <w:r w:rsidRPr="00852F41">
        <w:rPr>
          <w:rFonts w:ascii="Times New Roman" w:hAnsi="Times New Roman" w:cs="Times New Roman"/>
          <w:noProof/>
          <w:lang w:eastAsia="hu-HU"/>
        </w:rPr>
        <w:drawing>
          <wp:inline distT="0" distB="0" distL="0" distR="0" wp14:anchorId="12CC6AD4" wp14:editId="472B0D73">
            <wp:extent cx="1704975" cy="781050"/>
            <wp:effectExtent l="0" t="0" r="9525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Szakácsnő munkaköri leírása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Munkavállaló neve: </w:t>
      </w:r>
    </w:p>
    <w:p w:rsidR="00852F41" w:rsidRPr="00852F41" w:rsidRDefault="00852F41" w:rsidP="00852F41">
      <w:pPr>
        <w:tabs>
          <w:tab w:val="left" w:pos="6120"/>
          <w:tab w:val="right" w:leader="dot" w:pos="9072"/>
        </w:tabs>
        <w:spacing w:before="120"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Munkakör megnevezése</w:t>
      </w:r>
      <w:r w:rsidRPr="00852F41">
        <w:rPr>
          <w:rFonts w:ascii="Times New Roman" w:hAnsi="Times New Roman" w:cs="Times New Roman"/>
          <w:szCs w:val="24"/>
        </w:rPr>
        <w:t>: szakácsnő</w:t>
      </w:r>
      <w:r w:rsidRPr="00852F41">
        <w:rPr>
          <w:rFonts w:ascii="Times New Roman" w:hAnsi="Times New Roman" w:cs="Times New Roman"/>
          <w:szCs w:val="24"/>
        </w:rPr>
        <w:tab/>
        <w:t xml:space="preserve"> </w:t>
      </w:r>
    </w:p>
    <w:p w:rsidR="00852F41" w:rsidRPr="00852F41" w:rsidRDefault="00852F41" w:rsidP="00852F41">
      <w:pPr>
        <w:tabs>
          <w:tab w:val="right" w:leader="dot" w:pos="9072"/>
        </w:tabs>
        <w:spacing w:before="120" w:after="0" w:line="240" w:lineRule="auto"/>
        <w:ind w:hanging="72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A munkakör felett a munkáltatói jogkör gyakorlója: </w:t>
      </w:r>
      <w:r w:rsidRPr="00852F41">
        <w:rPr>
          <w:rFonts w:ascii="Times New Roman" w:hAnsi="Times New Roman" w:cs="Times New Roman"/>
          <w:szCs w:val="24"/>
        </w:rPr>
        <w:t>intézményvezető</w:t>
      </w:r>
    </w:p>
    <w:p w:rsidR="00852F41" w:rsidRPr="00852F41" w:rsidRDefault="00852F41" w:rsidP="00852F41">
      <w:pPr>
        <w:tabs>
          <w:tab w:val="right" w:leader="dot" w:pos="9072"/>
        </w:tabs>
        <w:spacing w:before="120"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A munkakör irányítója: </w:t>
      </w:r>
      <w:r w:rsidRPr="00852F41">
        <w:rPr>
          <w:rFonts w:ascii="Times New Roman" w:hAnsi="Times New Roman" w:cs="Times New Roman"/>
          <w:szCs w:val="24"/>
        </w:rPr>
        <w:t>élelmezésvezető</w:t>
      </w:r>
    </w:p>
    <w:p w:rsidR="00852F41" w:rsidRPr="00852F41" w:rsidRDefault="00852F41" w:rsidP="00852F41">
      <w:pPr>
        <w:tabs>
          <w:tab w:val="right" w:leader="dot" w:pos="9072"/>
        </w:tabs>
        <w:spacing w:before="120"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A munkakör betöltéséhez előírt legmagasabb iskolai végzettség</w:t>
      </w:r>
      <w:r w:rsidRPr="00852F41">
        <w:rPr>
          <w:rFonts w:ascii="Times New Roman" w:hAnsi="Times New Roman" w:cs="Times New Roman"/>
          <w:szCs w:val="24"/>
        </w:rPr>
        <w:t>: középiskola, szakiskola</w:t>
      </w:r>
    </w:p>
    <w:p w:rsidR="00852F41" w:rsidRPr="00852F41" w:rsidRDefault="00852F41" w:rsidP="00852F41">
      <w:pPr>
        <w:spacing w:before="120"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A munkakörnek alárendelt munkakörök</w:t>
      </w:r>
      <w:r w:rsidRPr="00852F41">
        <w:rPr>
          <w:rFonts w:ascii="Times New Roman" w:hAnsi="Times New Roman" w:cs="Times New Roman"/>
          <w:szCs w:val="24"/>
        </w:rPr>
        <w:t>: nincsenek</w:t>
      </w:r>
    </w:p>
    <w:p w:rsidR="00852F41" w:rsidRPr="00852F41" w:rsidRDefault="00852F41" w:rsidP="00852F41">
      <w:pPr>
        <w:spacing w:before="120"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A munkakör célja:</w:t>
      </w:r>
    </w:p>
    <w:p w:rsidR="00852F41" w:rsidRPr="00852F41" w:rsidRDefault="00852F41" w:rsidP="00852F41">
      <w:pPr>
        <w:spacing w:before="120"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spacing w:before="120"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Helyettesítés rendje: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- a munkakör az alábbi munkaköröket helyettesítheti: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</w:r>
      <w:r w:rsidRPr="00852F41">
        <w:rPr>
          <w:rFonts w:ascii="Times New Roman" w:hAnsi="Times New Roman" w:cs="Times New Roman"/>
          <w:szCs w:val="24"/>
        </w:rPr>
        <w:tab/>
        <w:t>- konyhai kisegítő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- a munkakört az alábbi munkakörök helyettesíthetik: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</w:r>
      <w:r w:rsidRPr="00852F41">
        <w:rPr>
          <w:rFonts w:ascii="Times New Roman" w:hAnsi="Times New Roman" w:cs="Times New Roman"/>
          <w:szCs w:val="24"/>
        </w:rPr>
        <w:tab/>
        <w:t>- konyhai kisegítő</w:t>
      </w:r>
    </w:p>
    <w:p w:rsidR="00852F41" w:rsidRPr="00852F41" w:rsidRDefault="00852F41" w:rsidP="00852F41">
      <w:pPr>
        <w:spacing w:before="120"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A munkahely megnevezése</w:t>
      </w:r>
      <w:proofErr w:type="gramStart"/>
      <w:r w:rsidRPr="00852F41">
        <w:rPr>
          <w:rFonts w:ascii="Times New Roman" w:hAnsi="Times New Roman" w:cs="Times New Roman"/>
          <w:b/>
          <w:szCs w:val="24"/>
        </w:rPr>
        <w:t>:</w:t>
      </w:r>
      <w:r w:rsidRPr="00852F41">
        <w:rPr>
          <w:rFonts w:ascii="Times New Roman" w:hAnsi="Times New Roman" w:cs="Times New Roman"/>
          <w:szCs w:val="24"/>
        </w:rPr>
        <w:t xml:space="preserve">  Tiszavasvári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Bölcsőde</w:t>
      </w:r>
    </w:p>
    <w:p w:rsidR="00852F41" w:rsidRPr="00852F41" w:rsidRDefault="00852F41" w:rsidP="00852F41">
      <w:pPr>
        <w:spacing w:before="120"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A munkaidő</w:t>
      </w:r>
      <w:r w:rsidRPr="00852F41">
        <w:rPr>
          <w:rFonts w:ascii="Times New Roman" w:hAnsi="Times New Roman" w:cs="Times New Roman"/>
          <w:szCs w:val="24"/>
        </w:rPr>
        <w:t xml:space="preserve">: Heti 40 óra </w:t>
      </w:r>
    </w:p>
    <w:p w:rsidR="00852F41" w:rsidRPr="00852F41" w:rsidRDefault="00852F41" w:rsidP="00852F41">
      <w:pPr>
        <w:spacing w:before="120"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A kapcsolattartás terjedelme és módja: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- </w:t>
      </w:r>
      <w:r w:rsidRPr="00852F41">
        <w:rPr>
          <w:rFonts w:ascii="Times New Roman" w:hAnsi="Times New Roman" w:cs="Times New Roman"/>
          <w:b/>
          <w:szCs w:val="24"/>
        </w:rPr>
        <w:t>belső kapcsolattartás</w:t>
      </w:r>
      <w:r w:rsidRPr="00852F41">
        <w:rPr>
          <w:rFonts w:ascii="Times New Roman" w:hAnsi="Times New Roman" w:cs="Times New Roman"/>
          <w:szCs w:val="24"/>
        </w:rPr>
        <w:t>: A munkakör kapcsolatot tart fenn az intézményvezetővel, a csoportvezetőkkel, az élelmezésvezetővel. A kapcsolattartás módjai: utasítás, beszámolás, megbeszélés.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szakácsnő munkáját a bölcsődevezető irányítja, de szükség esetén figyelembe kell vennie az élelmezésvezető javaslatait is. Munkáját a mindenkor érvényben lévő közegészségügyi és élelmezés egészségügyi szabályok betartásával végzi.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A munkakör tartalma:</w:t>
      </w:r>
    </w:p>
    <w:p w:rsidR="00852F41" w:rsidRPr="00852F41" w:rsidRDefault="00852F41" w:rsidP="00EA749C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Az előre elkészített étlaptól függően a napi étel, létszám függvényében való elkészítése, a </w:t>
      </w:r>
      <w:proofErr w:type="gramStart"/>
      <w:r w:rsidRPr="00852F41">
        <w:rPr>
          <w:rFonts w:ascii="Times New Roman" w:hAnsi="Times New Roman" w:cs="Times New Roman"/>
          <w:szCs w:val="24"/>
        </w:rPr>
        <w:t>kész étel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adagolása</w:t>
      </w:r>
    </w:p>
    <w:p w:rsidR="00852F41" w:rsidRPr="00852F41" w:rsidRDefault="00852F41" w:rsidP="00EA749C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nyersanyagot az élelmezésvezető adja ki a szakácsnő igénylését figyelembe véve</w:t>
      </w:r>
    </w:p>
    <w:p w:rsidR="00852F41" w:rsidRPr="00852F41" w:rsidRDefault="00852F41" w:rsidP="00EA749C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szakácsnő köteles az átvett nyersanyagok listáját minden esetben aláírásával igazolni, a fel nem használ nyersanyagot visszaadni</w:t>
      </w:r>
    </w:p>
    <w:p w:rsidR="00852F41" w:rsidRPr="00852F41" w:rsidRDefault="00852F41" w:rsidP="00EA749C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konyhai dolgozók munkáját az elvégzendő feladatok függvényében irányítja</w:t>
      </w:r>
    </w:p>
    <w:p w:rsidR="00852F41" w:rsidRPr="00852F41" w:rsidRDefault="00852F41" w:rsidP="00EA749C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Köteles az ételt kifogástalan minőségben, időre elkészíteni, és minden ételből mintát venni, melyet 48 óráig hűtőszekrényben tárol</w:t>
      </w:r>
    </w:p>
    <w:p w:rsidR="00852F41" w:rsidRPr="00852F41" w:rsidRDefault="00852F41" w:rsidP="00EA749C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Figyelemmel kell követnie az előkészítés során, hogy minél kevesebb legyen a tisztítási veszteség.</w:t>
      </w:r>
    </w:p>
    <w:p w:rsidR="00852F41" w:rsidRPr="00852F41" w:rsidRDefault="00852F41" w:rsidP="00EA749C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főzéstechnológiát úgy kell megválasztania, hogy az a lehető legkevésbé csökkentse az ételek vitamintartalmát</w:t>
      </w:r>
    </w:p>
    <w:p w:rsidR="00852F41" w:rsidRPr="00852F41" w:rsidRDefault="00852F41" w:rsidP="00EA749C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Gondoskodnia kell arról, hogy a takarítással, fertőtlenítéssel kapcsolatos HACCP előírásokat a munkaterületén betartsák </w:t>
      </w:r>
    </w:p>
    <w:p w:rsidR="00852F41" w:rsidRPr="00852F41" w:rsidRDefault="00852F41" w:rsidP="00EA749C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lastRenderedPageBreak/>
        <w:t>Kóstolatlanul ételt nem szolgálhat ki</w:t>
      </w:r>
    </w:p>
    <w:p w:rsidR="00852F41" w:rsidRPr="00852F41" w:rsidRDefault="00852F41" w:rsidP="00EA749C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Javaslataival segíti az élelmezésvezető munkáját</w:t>
      </w:r>
    </w:p>
    <w:p w:rsidR="00852F41" w:rsidRPr="00852F41" w:rsidRDefault="00852F41" w:rsidP="00EA749C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használatában lévő gépekért, eszközökért, vagyontárgyakért leltárilag felelős</w:t>
      </w:r>
    </w:p>
    <w:p w:rsidR="00852F41" w:rsidRPr="00852F41" w:rsidRDefault="00852F41" w:rsidP="00EA749C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Ha a gépek esetében </w:t>
      </w:r>
      <w:proofErr w:type="spellStart"/>
      <w:r w:rsidRPr="00852F41">
        <w:rPr>
          <w:rFonts w:ascii="Times New Roman" w:hAnsi="Times New Roman" w:cs="Times New Roman"/>
          <w:szCs w:val="24"/>
        </w:rPr>
        <w:t>hibásodást</w:t>
      </w:r>
      <w:proofErr w:type="spellEnd"/>
      <w:r w:rsidRPr="00852F41">
        <w:rPr>
          <w:rFonts w:ascii="Times New Roman" w:hAnsi="Times New Roman" w:cs="Times New Roman"/>
          <w:szCs w:val="24"/>
        </w:rPr>
        <w:t xml:space="preserve"> észlel, azt jelenti a bölcsőde vezetőjének</w:t>
      </w:r>
    </w:p>
    <w:p w:rsidR="00852F41" w:rsidRPr="00852F41" w:rsidRDefault="00852F41" w:rsidP="00EA749C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Köteles a munkavédelmi és tűzvédelmi előírások betartására</w:t>
      </w:r>
    </w:p>
    <w:p w:rsidR="00852F41" w:rsidRPr="00852F41" w:rsidRDefault="00852F41" w:rsidP="00EA749C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Munkahelyét, munkaidőben csak a bölcsődevezető engedélyével hagyhatja el</w:t>
      </w:r>
    </w:p>
    <w:p w:rsidR="00852F41" w:rsidRPr="00852F41" w:rsidRDefault="00852F41" w:rsidP="00EA749C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Munkavégzés helye Tiszavasvári </w:t>
      </w:r>
      <w:proofErr w:type="spellStart"/>
      <w:r w:rsidRPr="00852F41">
        <w:rPr>
          <w:rFonts w:ascii="Times New Roman" w:hAnsi="Times New Roman" w:cs="Times New Roman"/>
          <w:szCs w:val="24"/>
        </w:rPr>
        <w:t>Vöröshadsereg</w:t>
      </w:r>
      <w:proofErr w:type="spellEnd"/>
      <w:r w:rsidRPr="00852F41">
        <w:rPr>
          <w:rFonts w:ascii="Times New Roman" w:hAnsi="Times New Roman" w:cs="Times New Roman"/>
          <w:szCs w:val="24"/>
        </w:rPr>
        <w:t xml:space="preserve"> út 10</w:t>
      </w:r>
    </w:p>
    <w:p w:rsidR="00852F41" w:rsidRPr="00852F41" w:rsidRDefault="00852F41" w:rsidP="00EA749C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Munkaideje heti 40 óra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            Naponta 6.30 - 14.30</w:t>
      </w:r>
    </w:p>
    <w:p w:rsidR="00852F41" w:rsidRPr="00852F41" w:rsidRDefault="00852F41" w:rsidP="00EA749C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Jogai és egyéb kötelességei tekintetében a közalkalmazotti törvény rendelkezései az irányadóak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Záradék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munkaköri leírást a mai napon átvettem, az abban foglaltakat magamra nézve kötelezőnek ismerem el.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tabs>
          <w:tab w:val="right" w:leader="dot" w:pos="5103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Kelt: </w:t>
      </w:r>
      <w:r w:rsidRPr="00852F41">
        <w:rPr>
          <w:rFonts w:ascii="Times New Roman" w:hAnsi="Times New Roman" w:cs="Times New Roman"/>
          <w:szCs w:val="24"/>
        </w:rPr>
        <w:tab/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6"/>
        <w:gridCol w:w="4606"/>
      </w:tblGrid>
      <w:tr w:rsidR="00852F41" w:rsidRPr="00852F41" w:rsidTr="00E11FAD">
        <w:trPr>
          <w:jc w:val="center"/>
        </w:trPr>
        <w:tc>
          <w:tcPr>
            <w:tcW w:w="4606" w:type="dxa"/>
            <w:vAlign w:val="bottom"/>
          </w:tcPr>
          <w:p w:rsidR="00852F41" w:rsidRPr="00852F41" w:rsidRDefault="00852F41" w:rsidP="00852F41">
            <w:pPr>
              <w:tabs>
                <w:tab w:val="right" w:leader="do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ab/>
            </w:r>
          </w:p>
        </w:tc>
        <w:tc>
          <w:tcPr>
            <w:tcW w:w="4606" w:type="dxa"/>
            <w:vAlign w:val="bottom"/>
          </w:tcPr>
          <w:p w:rsidR="00852F41" w:rsidRPr="00852F41" w:rsidRDefault="00852F41" w:rsidP="00852F41">
            <w:pPr>
              <w:tabs>
                <w:tab w:val="right" w:leader="do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ab/>
            </w:r>
          </w:p>
        </w:tc>
      </w:tr>
      <w:tr w:rsidR="00852F41" w:rsidRPr="00852F41" w:rsidTr="00E11FAD">
        <w:trPr>
          <w:jc w:val="center"/>
        </w:trPr>
        <w:tc>
          <w:tcPr>
            <w:tcW w:w="4606" w:type="dxa"/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átadó</w:t>
            </w:r>
          </w:p>
        </w:tc>
        <w:tc>
          <w:tcPr>
            <w:tcW w:w="4606" w:type="dxa"/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átvevő</w:t>
            </w:r>
          </w:p>
        </w:tc>
      </w:tr>
    </w:tbl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Példányok: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1. pld. munkáltató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2. pld. munkavállaló személyi anyag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3. pld. irattár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B04BF0" w:rsidRDefault="00B04BF0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B04BF0" w:rsidRPr="00852F41" w:rsidRDefault="00B04BF0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52F41">
        <w:rPr>
          <w:rFonts w:ascii="Times New Roman" w:hAnsi="Times New Roman"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AFC4B9" wp14:editId="471AE624">
                <wp:simplePos x="0" y="0"/>
                <wp:positionH relativeFrom="column">
                  <wp:posOffset>1714500</wp:posOffset>
                </wp:positionH>
                <wp:positionV relativeFrom="paragraph">
                  <wp:posOffset>0</wp:posOffset>
                </wp:positionV>
                <wp:extent cx="3771900" cy="800100"/>
                <wp:effectExtent l="0" t="0" r="3810" b="1270"/>
                <wp:wrapNone/>
                <wp:docPr id="7" name="Szövegdoboz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1FAD" w:rsidRPr="00B04BF0" w:rsidRDefault="00E11FAD" w:rsidP="00852F41">
                            <w:pPr>
                              <w:jc w:val="center"/>
                              <w:rPr>
                                <w:rFonts w:ascii="Monotype Corsiva" w:hAnsi="Monotype Corsiva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B04BF0">
                              <w:rPr>
                                <w:rFonts w:ascii="Monotype Corsiva" w:hAnsi="Monotype Corsiva" w:cs="Arial"/>
                                <w:b/>
                                <w:bCs/>
                                <w:sz w:val="20"/>
                                <w:szCs w:val="20"/>
                              </w:rPr>
                              <w:t>Tiszavasvári Többcélú Kistérségi Társulás</w:t>
                            </w:r>
                          </w:p>
                          <w:p w:rsidR="00E11FAD" w:rsidRPr="00B04BF0" w:rsidRDefault="00E11FAD" w:rsidP="00852F41">
                            <w:pPr>
                              <w:jc w:val="center"/>
                              <w:rPr>
                                <w:rFonts w:ascii="Monotype Corsiva" w:hAnsi="Monotype Corsiva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B04BF0">
                              <w:rPr>
                                <w:rFonts w:ascii="Monotype Corsiva" w:hAnsi="Monotype Corsiva" w:cs="Arial"/>
                                <w:b/>
                                <w:bCs/>
                                <w:sz w:val="20"/>
                                <w:szCs w:val="20"/>
                              </w:rPr>
                              <w:t>Tioszavasvári</w:t>
                            </w:r>
                            <w:proofErr w:type="spellEnd"/>
                            <w:r w:rsidRPr="00B04BF0">
                              <w:rPr>
                                <w:rFonts w:ascii="Monotype Corsiva" w:hAnsi="Monotype Corsiva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Bölcsődéje</w:t>
                            </w:r>
                          </w:p>
                          <w:p w:rsidR="00E11FAD" w:rsidRPr="00B04BF0" w:rsidRDefault="00E11FAD" w:rsidP="00852F41">
                            <w:pPr>
                              <w:jc w:val="center"/>
                              <w:rPr>
                                <w:rFonts w:ascii="Monotype Corsiva" w:hAnsi="Monotype Corsiva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B04BF0">
                              <w:rPr>
                                <w:rFonts w:ascii="Monotype Corsiva" w:hAnsi="Monotype Corsiva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4440 Tiszavasvári </w:t>
                            </w:r>
                            <w:proofErr w:type="spellStart"/>
                            <w:r w:rsidRPr="00B04BF0">
                              <w:rPr>
                                <w:rFonts w:ascii="Monotype Corsiva" w:hAnsi="Monotype Corsiva" w:cs="Arial"/>
                                <w:b/>
                                <w:bCs/>
                                <w:sz w:val="20"/>
                                <w:szCs w:val="20"/>
                              </w:rPr>
                              <w:t>Vöröshadsereg</w:t>
                            </w:r>
                            <w:proofErr w:type="spellEnd"/>
                            <w:r w:rsidRPr="00B04BF0">
                              <w:rPr>
                                <w:rFonts w:ascii="Monotype Corsiva" w:hAnsi="Monotype Corsiva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út 10</w:t>
                            </w:r>
                          </w:p>
                          <w:p w:rsidR="00E11FAD" w:rsidRDefault="00E11FAD" w:rsidP="00852F41">
                            <w:pPr>
                              <w:jc w:val="center"/>
                              <w:rPr>
                                <w:rFonts w:ascii="Monotype Corsiva" w:hAnsi="Monotype Corsiva" w:cs="Arial"/>
                                <w:b/>
                                <w:bCs/>
                              </w:rPr>
                            </w:pPr>
                          </w:p>
                          <w:p w:rsidR="00E11FAD" w:rsidRDefault="00E11FAD" w:rsidP="00852F41">
                            <w:pPr>
                              <w:jc w:val="center"/>
                              <w:rPr>
                                <w:rFonts w:ascii="Monotype Corsiva" w:hAnsi="Monotype Corsiva" w:cs="Arial"/>
                                <w:b/>
                                <w:bCs/>
                              </w:rPr>
                            </w:pPr>
                          </w:p>
                          <w:p w:rsidR="00E11FAD" w:rsidRDefault="00E11FAD" w:rsidP="00852F41">
                            <w:pPr>
                              <w:pBdr>
                                <w:bottom w:val="single" w:sz="6" w:space="1" w:color="auto"/>
                              </w:pBdr>
                              <w:jc w:val="center"/>
                              <w:rPr>
                                <w:rFonts w:ascii="Monotype Corsiva" w:hAnsi="Monotype Corsiva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Monotype Corsiva" w:hAnsi="Monotype Corsiva" w:cs="Arial"/>
                                <w:b/>
                                <w:bCs/>
                              </w:rPr>
                              <w:t>Tel: 42/</w:t>
                            </w:r>
                            <w:proofErr w:type="gramStart"/>
                            <w:r>
                              <w:rPr>
                                <w:rFonts w:ascii="Monotype Corsiva" w:hAnsi="Monotype Corsiva" w:cs="Arial"/>
                                <w:b/>
                                <w:bCs/>
                              </w:rPr>
                              <w:t>275-671  Mobil</w:t>
                            </w:r>
                            <w:proofErr w:type="gramEnd"/>
                            <w:r>
                              <w:rPr>
                                <w:rFonts w:ascii="Monotype Corsiva" w:hAnsi="Monotype Corsiva" w:cs="Arial"/>
                                <w:b/>
                                <w:bCs/>
                              </w:rPr>
                              <w:t>: 06/30 3022199  E-mail: cseperedok@tiszavasvari.hu</w:t>
                            </w:r>
                          </w:p>
                          <w:p w:rsidR="00E11FAD" w:rsidRDefault="00E11FAD" w:rsidP="00852F4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zövegdoboz 7" o:spid="_x0000_s1031" type="#_x0000_t202" style="position:absolute;left:0;text-align:left;margin-left:135pt;margin-top:0;width:297pt;height:6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" filled="f" stroked="f">
                <v:textbox>
                  <w:txbxContent>
                    <w:p w:rsidR="00E11FAD" w:rsidRPr="00B04BF0" w:rsidRDefault="00E11FAD" w:rsidP="00852F41">
                      <w:pPr>
                        <w:jc w:val="center"/>
                        <w:rPr>
                          <w:rFonts w:ascii="Monotype Corsiva" w:hAnsi="Monotype Corsiva" w:cs="Arial"/>
                          <w:b/>
                          <w:bCs/>
                          <w:sz w:val="20"/>
                          <w:szCs w:val="20"/>
                        </w:rPr>
                      </w:pPr>
                      <w:r w:rsidRPr="00B04BF0">
                        <w:rPr>
                          <w:rFonts w:ascii="Monotype Corsiva" w:hAnsi="Monotype Corsiva" w:cs="Arial"/>
                          <w:b/>
                          <w:bCs/>
                          <w:sz w:val="20"/>
                          <w:szCs w:val="20"/>
                        </w:rPr>
                        <w:t>Tiszavasvári Többcélú Kistérségi Társulás</w:t>
                      </w:r>
                    </w:p>
                    <w:p w:rsidR="00E11FAD" w:rsidRPr="00B04BF0" w:rsidRDefault="00E11FAD" w:rsidP="00852F41">
                      <w:pPr>
                        <w:jc w:val="center"/>
                        <w:rPr>
                          <w:rFonts w:ascii="Monotype Corsiva" w:hAnsi="Monotype Corsiva" w:cs="Arial"/>
                          <w:b/>
                          <w:bCs/>
                          <w:sz w:val="20"/>
                          <w:szCs w:val="20"/>
                        </w:rPr>
                      </w:pPr>
                      <w:proofErr w:type="spellStart"/>
                      <w:r w:rsidRPr="00B04BF0">
                        <w:rPr>
                          <w:rFonts w:ascii="Monotype Corsiva" w:hAnsi="Monotype Corsiva" w:cs="Arial"/>
                          <w:b/>
                          <w:bCs/>
                          <w:sz w:val="20"/>
                          <w:szCs w:val="20"/>
                        </w:rPr>
                        <w:t>Tioszavasvári</w:t>
                      </w:r>
                      <w:proofErr w:type="spellEnd"/>
                      <w:r w:rsidRPr="00B04BF0">
                        <w:rPr>
                          <w:rFonts w:ascii="Monotype Corsiva" w:hAnsi="Monotype Corsiva" w:cs="Arial"/>
                          <w:b/>
                          <w:bCs/>
                          <w:sz w:val="20"/>
                          <w:szCs w:val="20"/>
                        </w:rPr>
                        <w:t xml:space="preserve"> Bölcsődéje</w:t>
                      </w:r>
                    </w:p>
                    <w:p w:rsidR="00E11FAD" w:rsidRPr="00B04BF0" w:rsidRDefault="00E11FAD" w:rsidP="00852F41">
                      <w:pPr>
                        <w:jc w:val="center"/>
                        <w:rPr>
                          <w:rFonts w:ascii="Monotype Corsiva" w:hAnsi="Monotype Corsiva" w:cs="Arial"/>
                          <w:b/>
                          <w:bCs/>
                          <w:sz w:val="20"/>
                          <w:szCs w:val="20"/>
                        </w:rPr>
                      </w:pPr>
                      <w:r w:rsidRPr="00B04BF0">
                        <w:rPr>
                          <w:rFonts w:ascii="Monotype Corsiva" w:hAnsi="Monotype Corsiva" w:cs="Arial"/>
                          <w:b/>
                          <w:bCs/>
                          <w:sz w:val="20"/>
                          <w:szCs w:val="20"/>
                        </w:rPr>
                        <w:t xml:space="preserve">4440 Tiszavasvári </w:t>
                      </w:r>
                      <w:proofErr w:type="spellStart"/>
                      <w:r w:rsidRPr="00B04BF0">
                        <w:rPr>
                          <w:rFonts w:ascii="Monotype Corsiva" w:hAnsi="Monotype Corsiva" w:cs="Arial"/>
                          <w:b/>
                          <w:bCs/>
                          <w:sz w:val="20"/>
                          <w:szCs w:val="20"/>
                        </w:rPr>
                        <w:t>Vöröshadsereg</w:t>
                      </w:r>
                      <w:proofErr w:type="spellEnd"/>
                      <w:r w:rsidRPr="00B04BF0">
                        <w:rPr>
                          <w:rFonts w:ascii="Monotype Corsiva" w:hAnsi="Monotype Corsiva" w:cs="Arial"/>
                          <w:b/>
                          <w:bCs/>
                          <w:sz w:val="20"/>
                          <w:szCs w:val="20"/>
                        </w:rPr>
                        <w:t xml:space="preserve"> út 10</w:t>
                      </w:r>
                    </w:p>
                    <w:p w:rsidR="00E11FAD" w:rsidRDefault="00E11FAD" w:rsidP="00852F41">
                      <w:pPr>
                        <w:jc w:val="center"/>
                        <w:rPr>
                          <w:rFonts w:ascii="Monotype Corsiva" w:hAnsi="Monotype Corsiva" w:cs="Arial"/>
                          <w:b/>
                          <w:bCs/>
                        </w:rPr>
                      </w:pPr>
                    </w:p>
                    <w:p w:rsidR="00E11FAD" w:rsidRDefault="00E11FAD" w:rsidP="00852F41">
                      <w:pPr>
                        <w:jc w:val="center"/>
                        <w:rPr>
                          <w:rFonts w:ascii="Monotype Corsiva" w:hAnsi="Monotype Corsiva" w:cs="Arial"/>
                          <w:b/>
                          <w:bCs/>
                        </w:rPr>
                      </w:pPr>
                    </w:p>
                    <w:p w:rsidR="00E11FAD" w:rsidRDefault="00E11FAD" w:rsidP="00852F41">
                      <w:pPr>
                        <w:pBdr>
                          <w:bottom w:val="single" w:sz="6" w:space="1" w:color="auto"/>
                        </w:pBdr>
                        <w:jc w:val="center"/>
                        <w:rPr>
                          <w:rFonts w:ascii="Monotype Corsiva" w:hAnsi="Monotype Corsiva" w:cs="Arial"/>
                          <w:b/>
                          <w:bCs/>
                        </w:rPr>
                      </w:pPr>
                      <w:r>
                        <w:rPr>
                          <w:rFonts w:ascii="Monotype Corsiva" w:hAnsi="Monotype Corsiva" w:cs="Arial"/>
                          <w:b/>
                          <w:bCs/>
                        </w:rPr>
                        <w:t>Tel: 42/</w:t>
                      </w:r>
                      <w:proofErr w:type="gramStart"/>
                      <w:r>
                        <w:rPr>
                          <w:rFonts w:ascii="Monotype Corsiva" w:hAnsi="Monotype Corsiva" w:cs="Arial"/>
                          <w:b/>
                          <w:bCs/>
                        </w:rPr>
                        <w:t>275-671  Mobil</w:t>
                      </w:r>
                      <w:proofErr w:type="gramEnd"/>
                      <w:r>
                        <w:rPr>
                          <w:rFonts w:ascii="Monotype Corsiva" w:hAnsi="Monotype Corsiva" w:cs="Arial"/>
                          <w:b/>
                          <w:bCs/>
                        </w:rPr>
                        <w:t>: 06/30 3022199  E-mail: cseperedok@tiszavasvari.hu</w:t>
                      </w:r>
                    </w:p>
                    <w:p w:rsidR="00E11FAD" w:rsidRDefault="00E11FAD" w:rsidP="00852F41"/>
                  </w:txbxContent>
                </v:textbox>
              </v:shape>
            </w:pict>
          </mc:Fallback>
        </mc:AlternateContent>
      </w:r>
      <w:r w:rsidRPr="00852F41">
        <w:rPr>
          <w:rFonts w:ascii="Times New Roman" w:hAnsi="Times New Roman" w:cs="Times New Roman"/>
          <w:noProof/>
          <w:lang w:eastAsia="hu-HU"/>
        </w:rPr>
        <w:drawing>
          <wp:inline distT="0" distB="0" distL="0" distR="0" wp14:anchorId="0D0C9DFD" wp14:editId="3815AA35">
            <wp:extent cx="1704975" cy="781050"/>
            <wp:effectExtent l="0" t="0" r="9525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68BA" w:rsidRDefault="00B368BA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Konyhalány/szakácsnő munkaköri leírása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Munkavállaló neve: </w:t>
      </w:r>
    </w:p>
    <w:p w:rsidR="00852F41" w:rsidRPr="00852F41" w:rsidRDefault="00852F41" w:rsidP="00852F41">
      <w:pPr>
        <w:tabs>
          <w:tab w:val="left" w:pos="6120"/>
          <w:tab w:val="right" w:leader="dot" w:pos="9072"/>
        </w:tabs>
        <w:spacing w:before="120"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Munkakör megnevezése</w:t>
      </w:r>
      <w:r w:rsidRPr="00852F41">
        <w:rPr>
          <w:rFonts w:ascii="Times New Roman" w:hAnsi="Times New Roman" w:cs="Times New Roman"/>
          <w:szCs w:val="24"/>
        </w:rPr>
        <w:t>: konyhai kisegítő</w:t>
      </w:r>
      <w:r w:rsidRPr="00852F41">
        <w:rPr>
          <w:rFonts w:ascii="Times New Roman" w:hAnsi="Times New Roman" w:cs="Times New Roman"/>
          <w:szCs w:val="24"/>
        </w:rPr>
        <w:tab/>
        <w:t xml:space="preserve"> </w:t>
      </w:r>
    </w:p>
    <w:p w:rsidR="00852F41" w:rsidRPr="00852F41" w:rsidRDefault="00852F41" w:rsidP="00852F41">
      <w:pPr>
        <w:tabs>
          <w:tab w:val="right" w:leader="dot" w:pos="9072"/>
        </w:tabs>
        <w:spacing w:before="120" w:after="0" w:line="240" w:lineRule="auto"/>
        <w:ind w:hanging="72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A munkakör felett a munkáltatói jogkör gyakorlója: </w:t>
      </w:r>
      <w:r w:rsidRPr="00852F41">
        <w:rPr>
          <w:rFonts w:ascii="Times New Roman" w:hAnsi="Times New Roman" w:cs="Times New Roman"/>
          <w:szCs w:val="24"/>
        </w:rPr>
        <w:t>intézményvezető</w:t>
      </w:r>
    </w:p>
    <w:p w:rsidR="00852F41" w:rsidRPr="00852F41" w:rsidRDefault="00852F41" w:rsidP="00852F41">
      <w:pPr>
        <w:tabs>
          <w:tab w:val="right" w:leader="dot" w:pos="9072"/>
        </w:tabs>
        <w:spacing w:before="120"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A munkakör irányítója: </w:t>
      </w:r>
      <w:r w:rsidRPr="00852F41">
        <w:rPr>
          <w:rFonts w:ascii="Times New Roman" w:hAnsi="Times New Roman" w:cs="Times New Roman"/>
          <w:szCs w:val="24"/>
        </w:rPr>
        <w:t>élelmezésvezető</w:t>
      </w:r>
    </w:p>
    <w:p w:rsidR="00852F41" w:rsidRPr="00852F41" w:rsidRDefault="00852F41" w:rsidP="00852F41">
      <w:pPr>
        <w:tabs>
          <w:tab w:val="right" w:leader="dot" w:pos="9072"/>
        </w:tabs>
        <w:spacing w:before="120"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A munkakör betöltéséhez előírt legmagasabb iskolai végzettség</w:t>
      </w:r>
      <w:r w:rsidRPr="00852F41">
        <w:rPr>
          <w:rFonts w:ascii="Times New Roman" w:hAnsi="Times New Roman" w:cs="Times New Roman"/>
          <w:szCs w:val="24"/>
        </w:rPr>
        <w:t>: középiskola, szakiskola</w:t>
      </w:r>
    </w:p>
    <w:p w:rsidR="00852F41" w:rsidRPr="00852F41" w:rsidRDefault="00852F41" w:rsidP="00852F41">
      <w:pPr>
        <w:spacing w:before="120"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A munkakörnek alárendelt munkakörök</w:t>
      </w:r>
      <w:r w:rsidRPr="00852F41">
        <w:rPr>
          <w:rFonts w:ascii="Times New Roman" w:hAnsi="Times New Roman" w:cs="Times New Roman"/>
          <w:szCs w:val="24"/>
        </w:rPr>
        <w:t>: nincsenek</w:t>
      </w:r>
    </w:p>
    <w:p w:rsidR="00852F41" w:rsidRPr="00852F41" w:rsidRDefault="00852F41" w:rsidP="00852F41">
      <w:pPr>
        <w:spacing w:before="120"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A munkakör célja:</w:t>
      </w:r>
    </w:p>
    <w:p w:rsidR="00852F41" w:rsidRPr="00852F41" w:rsidRDefault="00852F41" w:rsidP="00852F41">
      <w:pPr>
        <w:spacing w:before="120"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spacing w:before="120"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Helyettesítés rendje: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- a munkakör az alábbi munkaköröket helyettesítheti: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</w:r>
      <w:r w:rsidRPr="00852F41">
        <w:rPr>
          <w:rFonts w:ascii="Times New Roman" w:hAnsi="Times New Roman" w:cs="Times New Roman"/>
          <w:szCs w:val="24"/>
        </w:rPr>
        <w:tab/>
        <w:t>- konyhai kisegítő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- a munkakört az alábbi munkakörök helyettesíthetik: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</w:r>
      <w:r w:rsidRPr="00852F41">
        <w:rPr>
          <w:rFonts w:ascii="Times New Roman" w:hAnsi="Times New Roman" w:cs="Times New Roman"/>
          <w:szCs w:val="24"/>
        </w:rPr>
        <w:tab/>
        <w:t>- konyhai kisegítő</w:t>
      </w:r>
    </w:p>
    <w:p w:rsidR="00852F41" w:rsidRPr="00852F41" w:rsidRDefault="00852F41" w:rsidP="00852F41">
      <w:pPr>
        <w:spacing w:before="120"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A munkahely megnevezése:</w:t>
      </w:r>
      <w:r w:rsidRPr="00852F41">
        <w:rPr>
          <w:rFonts w:ascii="Times New Roman" w:hAnsi="Times New Roman" w:cs="Times New Roman"/>
          <w:szCs w:val="24"/>
        </w:rPr>
        <w:t xml:space="preserve"> </w:t>
      </w:r>
    </w:p>
    <w:p w:rsidR="00852F41" w:rsidRPr="00852F41" w:rsidRDefault="00852F41" w:rsidP="00852F41">
      <w:pPr>
        <w:spacing w:before="120"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A munkaidő</w:t>
      </w:r>
      <w:r w:rsidRPr="00852F41">
        <w:rPr>
          <w:rFonts w:ascii="Times New Roman" w:hAnsi="Times New Roman" w:cs="Times New Roman"/>
          <w:szCs w:val="24"/>
        </w:rPr>
        <w:t xml:space="preserve">: Heti 40 óra </w:t>
      </w:r>
    </w:p>
    <w:p w:rsidR="00852F41" w:rsidRPr="00852F41" w:rsidRDefault="00852F41" w:rsidP="00852F41">
      <w:pPr>
        <w:spacing w:before="120"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A kapcsolattartás terjedelme és módja: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- </w:t>
      </w:r>
      <w:r w:rsidRPr="00852F41">
        <w:rPr>
          <w:rFonts w:ascii="Times New Roman" w:hAnsi="Times New Roman" w:cs="Times New Roman"/>
          <w:b/>
          <w:szCs w:val="24"/>
        </w:rPr>
        <w:t>belső kapcsolattartás</w:t>
      </w:r>
      <w:r w:rsidRPr="00852F41">
        <w:rPr>
          <w:rFonts w:ascii="Times New Roman" w:hAnsi="Times New Roman" w:cs="Times New Roman"/>
          <w:szCs w:val="24"/>
        </w:rPr>
        <w:t xml:space="preserve">: A munkakör kapcsolatot tart fenn az intézményvezetővel,  az élelmezésvezetővel, a szakácsnővel </w:t>
      </w:r>
      <w:proofErr w:type="gramStart"/>
      <w:r w:rsidRPr="00852F41">
        <w:rPr>
          <w:rFonts w:ascii="Times New Roman" w:hAnsi="Times New Roman" w:cs="Times New Roman"/>
          <w:szCs w:val="24"/>
        </w:rPr>
        <w:t>A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kapcsolattartás módjai: utasítás, beszámolás, megbeszélés.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Munkáját közvetlenül a szakácsnő irányításával látja el.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bölcsőde zavartalan működése érdekében munkaidőben köteles minden olyan feladatot elvégezni mellyel a bölcsődevezető megbízza.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A munkakör tartalma: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EA749C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Köteles ismerni és munkájában betartani a mindenkori közegészségügyi és élelmezés egészségügyi előírásokat</w:t>
      </w:r>
    </w:p>
    <w:p w:rsidR="00852F41" w:rsidRPr="00852F41" w:rsidRDefault="00852F41" w:rsidP="00EA749C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Köteles ismeri és betartani a munkaügyi és tűzvédelmi szabályokat</w:t>
      </w:r>
    </w:p>
    <w:p w:rsidR="00852F41" w:rsidRPr="00852F41" w:rsidRDefault="00852F41" w:rsidP="00EA749C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Köteles betartani a HACCP rendszer reá vonatkozó utasításait</w:t>
      </w:r>
    </w:p>
    <w:p w:rsidR="00852F41" w:rsidRPr="00852F41" w:rsidRDefault="00852F41" w:rsidP="00EA749C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Feladata a főzéshez szükséges nyersanyag előkészítése. Az előkészítés során ügyelnie kell arra, hogy minél kisebb legyen a nyersanyagok tisztítási vesztesége</w:t>
      </w:r>
    </w:p>
    <w:p w:rsidR="00852F41" w:rsidRPr="00852F41" w:rsidRDefault="00852F41" w:rsidP="00EA749C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Szükség esetén besegít a szakácsnőnek az ételek elkészítésébe</w:t>
      </w:r>
    </w:p>
    <w:p w:rsidR="00852F41" w:rsidRPr="00852F41" w:rsidRDefault="00852F41" w:rsidP="00EA749C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Az étkezésekhez, és a főzési </w:t>
      </w:r>
      <w:proofErr w:type="gramStart"/>
      <w:r w:rsidRPr="00852F41">
        <w:rPr>
          <w:rFonts w:ascii="Times New Roman" w:hAnsi="Times New Roman" w:cs="Times New Roman"/>
          <w:szCs w:val="24"/>
        </w:rPr>
        <w:t>folyamathoz  kapcsolódva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végzi az edények mosogatását. Mindenkor köteles betartani </w:t>
      </w:r>
      <w:proofErr w:type="gramStart"/>
      <w:r w:rsidRPr="00852F41">
        <w:rPr>
          <w:rFonts w:ascii="Times New Roman" w:hAnsi="Times New Roman" w:cs="Times New Roman"/>
          <w:szCs w:val="24"/>
        </w:rPr>
        <w:t>a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52F41">
        <w:rPr>
          <w:rFonts w:ascii="Times New Roman" w:hAnsi="Times New Roman" w:cs="Times New Roman"/>
          <w:szCs w:val="24"/>
        </w:rPr>
        <w:t>a</w:t>
      </w:r>
      <w:proofErr w:type="spellEnd"/>
      <w:r w:rsidRPr="00852F41">
        <w:rPr>
          <w:rFonts w:ascii="Times New Roman" w:hAnsi="Times New Roman" w:cs="Times New Roman"/>
          <w:szCs w:val="24"/>
        </w:rPr>
        <w:t xml:space="preserve"> fertőtlenítés szabályait.</w:t>
      </w:r>
    </w:p>
    <w:p w:rsidR="00852F41" w:rsidRPr="00852F41" w:rsidRDefault="00852F41" w:rsidP="00EA749C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Az előkészítést követően elvégzi az előkészítő helyiség napi takarítását</w:t>
      </w:r>
    </w:p>
    <w:p w:rsidR="00852F41" w:rsidRPr="00852F41" w:rsidRDefault="00852F41" w:rsidP="00EA749C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Feladata a főzőkonyha napi takarításának és a kapcsolódó helyiségek napi takarításának elvégzése.</w:t>
      </w:r>
    </w:p>
    <w:p w:rsidR="00852F41" w:rsidRPr="00852F41" w:rsidRDefault="00852F41" w:rsidP="00EA749C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Szem előtt tartja a nagytakarítás szükségességét és elvégzi azt (ablakmosás, </w:t>
      </w:r>
      <w:proofErr w:type="gramStart"/>
      <w:r w:rsidRPr="00852F41">
        <w:rPr>
          <w:rFonts w:ascii="Times New Roman" w:hAnsi="Times New Roman" w:cs="Times New Roman"/>
          <w:szCs w:val="24"/>
        </w:rPr>
        <w:t>függöny mosás</w:t>
      </w:r>
      <w:proofErr w:type="gramEnd"/>
      <w:r w:rsidRPr="00852F41">
        <w:rPr>
          <w:rFonts w:ascii="Times New Roman" w:hAnsi="Times New Roman" w:cs="Times New Roman"/>
          <w:szCs w:val="24"/>
        </w:rPr>
        <w:t>)</w:t>
      </w:r>
    </w:p>
    <w:p w:rsidR="00852F41" w:rsidRPr="00852F41" w:rsidRDefault="00852F41" w:rsidP="00EA749C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A kezelésében lévő leltári tárgyakért </w:t>
      </w:r>
      <w:proofErr w:type="gramStart"/>
      <w:r w:rsidRPr="00852F41">
        <w:rPr>
          <w:rFonts w:ascii="Times New Roman" w:hAnsi="Times New Roman" w:cs="Times New Roman"/>
          <w:szCs w:val="24"/>
        </w:rPr>
        <w:t>felelőséggel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tartozik</w:t>
      </w:r>
    </w:p>
    <w:p w:rsidR="00852F41" w:rsidRPr="00852F41" w:rsidRDefault="00852F41" w:rsidP="00EA749C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lastRenderedPageBreak/>
        <w:t xml:space="preserve">A konyhai gépeket csak </w:t>
      </w:r>
      <w:proofErr w:type="spellStart"/>
      <w:r w:rsidRPr="00852F41">
        <w:rPr>
          <w:rFonts w:ascii="Times New Roman" w:hAnsi="Times New Roman" w:cs="Times New Roman"/>
          <w:szCs w:val="24"/>
        </w:rPr>
        <w:t>rendeltetészerűen</w:t>
      </w:r>
      <w:proofErr w:type="spellEnd"/>
      <w:r w:rsidRPr="00852F41">
        <w:rPr>
          <w:rFonts w:ascii="Times New Roman" w:hAnsi="Times New Roman" w:cs="Times New Roman"/>
          <w:szCs w:val="24"/>
        </w:rPr>
        <w:t xml:space="preserve"> használhatja. Ha meghibásodást </w:t>
      </w:r>
      <w:proofErr w:type="gramStart"/>
      <w:r w:rsidRPr="00852F41">
        <w:rPr>
          <w:rFonts w:ascii="Times New Roman" w:hAnsi="Times New Roman" w:cs="Times New Roman"/>
          <w:szCs w:val="24"/>
        </w:rPr>
        <w:t>észlel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jelzi azt a szakácsnőnek és a bölcsőde vezetőjének, és azonnal üzemen kívül helyezi a gépet.</w:t>
      </w:r>
    </w:p>
    <w:p w:rsidR="00852F41" w:rsidRPr="00852F41" w:rsidRDefault="00852F41" w:rsidP="00EA749C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Heti munkaideje 40 óra    </w:t>
      </w:r>
    </w:p>
    <w:p w:rsidR="00852F41" w:rsidRPr="00852F41" w:rsidRDefault="00852F41" w:rsidP="00EA749C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Munkaideje délelőttös műszakban 6.</w:t>
      </w:r>
      <w:proofErr w:type="gramStart"/>
      <w:r w:rsidRPr="00852F41">
        <w:rPr>
          <w:rFonts w:ascii="Times New Roman" w:hAnsi="Times New Roman" w:cs="Times New Roman"/>
          <w:szCs w:val="24"/>
        </w:rPr>
        <w:t>30-tól   14</w:t>
      </w:r>
      <w:proofErr w:type="gramEnd"/>
      <w:r w:rsidRPr="00852F41">
        <w:rPr>
          <w:rFonts w:ascii="Times New Roman" w:hAnsi="Times New Roman" w:cs="Times New Roman"/>
          <w:szCs w:val="24"/>
        </w:rPr>
        <w:t>.30-ig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                         </w:t>
      </w:r>
      <w:proofErr w:type="gramStart"/>
      <w:r w:rsidRPr="00852F41">
        <w:rPr>
          <w:rFonts w:ascii="Times New Roman" w:hAnsi="Times New Roman" w:cs="Times New Roman"/>
          <w:szCs w:val="24"/>
        </w:rPr>
        <w:t>délutános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műszakban 7.30-tól    15.30-ig</w:t>
      </w:r>
    </w:p>
    <w:p w:rsidR="00852F41" w:rsidRPr="00852F41" w:rsidRDefault="00852F41" w:rsidP="00EA749C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Munkaideje alatt a bölcsőde épületét csak a bölcsődevezető engedélyével hagyhatja el</w:t>
      </w:r>
    </w:p>
    <w:p w:rsidR="00852F41" w:rsidRPr="00852F41" w:rsidRDefault="00852F41" w:rsidP="00EA749C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Egyéb jogai és kötelességei tekintetébe a közalkalmazotti törvény rendelkezései az irányadóak.</w:t>
      </w:r>
    </w:p>
    <w:p w:rsidR="00852F41" w:rsidRPr="00852F41" w:rsidRDefault="00852F41" w:rsidP="00EA749C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Szakácsnői végzettségét figyelembe véve, </w:t>
      </w:r>
      <w:r w:rsidRPr="00852F41">
        <w:rPr>
          <w:rFonts w:ascii="Times New Roman" w:hAnsi="Times New Roman" w:cs="Times New Roman"/>
          <w:szCs w:val="24"/>
        </w:rPr>
        <w:t>amikor a szakácsnő bármilyen ok miatt hiányzik, köteles a szakácsnő munkaköri leírásában foglaltak elvégzésére, és betartására, melyek a következők: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szakácsnő munkáját a bölcsődevezető irányítja, de szükség esetén figyelembe kell vennie az élelmezésvezető javaslatait is. Munkáját a mindenkor érvényben lévő közegészségügyi és élelmezés egészségügyi szabályok betartásával végzi.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Napi feladata:</w:t>
      </w:r>
    </w:p>
    <w:p w:rsidR="00852F41" w:rsidRPr="00852F41" w:rsidRDefault="00852F41" w:rsidP="00EA749C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Az előre elkészített étlaptól függően a napi étel, létszám függvényében való elkészítése, a </w:t>
      </w:r>
      <w:proofErr w:type="gramStart"/>
      <w:r w:rsidRPr="00852F41">
        <w:rPr>
          <w:rFonts w:ascii="Times New Roman" w:hAnsi="Times New Roman" w:cs="Times New Roman"/>
          <w:szCs w:val="24"/>
        </w:rPr>
        <w:t>kész étel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adagolása</w:t>
      </w:r>
    </w:p>
    <w:p w:rsidR="00852F41" w:rsidRPr="00852F41" w:rsidRDefault="00852F41" w:rsidP="00EA749C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nyersanyagot az élelmezésvezető adja ki a szakácsnő igénylését figyelembe véve</w:t>
      </w:r>
    </w:p>
    <w:p w:rsidR="00852F41" w:rsidRPr="00852F41" w:rsidRDefault="00852F41" w:rsidP="00EA749C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szakácsnő köteles az átvett nyersanyagok listáját minden esetben aláírásával igazolni, a fel nem használ nyersanyagot visszaadni</w:t>
      </w:r>
    </w:p>
    <w:p w:rsidR="00852F41" w:rsidRPr="00852F41" w:rsidRDefault="00852F41" w:rsidP="00EA749C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konyhai dolgozók munkáját az elvégzendő feladatok függvényében irányítja</w:t>
      </w:r>
    </w:p>
    <w:p w:rsidR="00852F41" w:rsidRPr="00852F41" w:rsidRDefault="00852F41" w:rsidP="00EA749C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Köteles az ételt kifogástalan minőségben, időre elkészíteni, és minden ételből mintát venni, melyet 48 óráig hűtőszekrényben tárol</w:t>
      </w:r>
    </w:p>
    <w:p w:rsidR="00852F41" w:rsidRPr="00852F41" w:rsidRDefault="00852F41" w:rsidP="00EA749C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Figyelemmel kell követnie az előkészítés során, hogy minél kevesebb legyen a tisztítási veszteség.</w:t>
      </w:r>
    </w:p>
    <w:p w:rsidR="00852F41" w:rsidRPr="00852F41" w:rsidRDefault="00852F41" w:rsidP="00EA749C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főzéstechnológiát úgy kell megválasztania, hogy az a lehető legkevésbé csökkentse az ételek vitamintartalmát</w:t>
      </w:r>
    </w:p>
    <w:p w:rsidR="00852F41" w:rsidRPr="00852F41" w:rsidRDefault="00852F41" w:rsidP="00EA749C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Gondoskodnia kell arról, hogy a takarítással, fertőtlenítéssel kapcsolatos HACCP előírásokat a munkaterületén betartsák </w:t>
      </w:r>
    </w:p>
    <w:p w:rsidR="00852F41" w:rsidRPr="00852F41" w:rsidRDefault="00852F41" w:rsidP="00EA749C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Kóstolatlanul ételt nem szolgálhat ki</w:t>
      </w:r>
    </w:p>
    <w:p w:rsidR="00852F41" w:rsidRPr="00852F41" w:rsidRDefault="00852F41" w:rsidP="00EA749C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Javaslataival segíti az élelmezésvezető munkáját</w:t>
      </w:r>
    </w:p>
    <w:p w:rsidR="00852F41" w:rsidRPr="00852F41" w:rsidRDefault="00852F41" w:rsidP="00EA749C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használatában lévő gépekért, eszközökért, vagyontárgyakért leltárilag felelős</w:t>
      </w:r>
    </w:p>
    <w:p w:rsidR="00852F41" w:rsidRPr="00852F41" w:rsidRDefault="00852F41" w:rsidP="00EA749C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Ha a gépek esetében meghibásodást észlel, azt jelenti a bölcsőde vezetőjének</w:t>
      </w:r>
    </w:p>
    <w:p w:rsidR="00852F41" w:rsidRPr="00852F41" w:rsidRDefault="00852F41" w:rsidP="00EA749C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Köteles a munkavédelmi és tűzvédelmi előírások betartására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Záradék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munkaköri leírást a mai napon átvettem, az abban foglaltakat magamra nézve kötelezőnek ismerem el.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tabs>
          <w:tab w:val="right" w:leader="dot" w:pos="5103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Kelt: </w:t>
      </w:r>
      <w:r w:rsidRPr="00852F41">
        <w:rPr>
          <w:rFonts w:ascii="Times New Roman" w:hAnsi="Times New Roman" w:cs="Times New Roman"/>
          <w:szCs w:val="24"/>
        </w:rPr>
        <w:tab/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6"/>
        <w:gridCol w:w="4606"/>
      </w:tblGrid>
      <w:tr w:rsidR="00852F41" w:rsidRPr="00852F41" w:rsidTr="00E11FAD">
        <w:trPr>
          <w:jc w:val="center"/>
        </w:trPr>
        <w:tc>
          <w:tcPr>
            <w:tcW w:w="4606" w:type="dxa"/>
            <w:vAlign w:val="bottom"/>
          </w:tcPr>
          <w:p w:rsidR="00852F41" w:rsidRPr="00852F41" w:rsidRDefault="00852F41" w:rsidP="00852F41">
            <w:pPr>
              <w:tabs>
                <w:tab w:val="right" w:leader="do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ab/>
            </w:r>
          </w:p>
        </w:tc>
        <w:tc>
          <w:tcPr>
            <w:tcW w:w="4606" w:type="dxa"/>
            <w:vAlign w:val="bottom"/>
          </w:tcPr>
          <w:p w:rsidR="00852F41" w:rsidRPr="00852F41" w:rsidRDefault="00852F41" w:rsidP="00852F41">
            <w:pPr>
              <w:tabs>
                <w:tab w:val="right" w:leader="do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ab/>
            </w:r>
          </w:p>
        </w:tc>
      </w:tr>
      <w:tr w:rsidR="00852F41" w:rsidRPr="00852F41" w:rsidTr="00E11FAD">
        <w:trPr>
          <w:jc w:val="center"/>
        </w:trPr>
        <w:tc>
          <w:tcPr>
            <w:tcW w:w="4606" w:type="dxa"/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átadó</w:t>
            </w:r>
          </w:p>
        </w:tc>
        <w:tc>
          <w:tcPr>
            <w:tcW w:w="4606" w:type="dxa"/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átvevő</w:t>
            </w:r>
          </w:p>
        </w:tc>
      </w:tr>
    </w:tbl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Példányok: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1. pld. munkáltató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2. pld. munkavállaló személyi anyag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3. pld. irattár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B368BA" w:rsidRPr="00852F41" w:rsidRDefault="00B368BA" w:rsidP="00B368BA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B368BA" w:rsidRPr="00852F41" w:rsidRDefault="00B368BA" w:rsidP="00B368B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B368BA" w:rsidRPr="00852F41" w:rsidRDefault="00B368BA" w:rsidP="00B368B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52F41">
        <w:rPr>
          <w:rFonts w:ascii="Times New Roman" w:hAnsi="Times New Roman"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46ECDFD" wp14:editId="29E10DB2">
                <wp:simplePos x="0" y="0"/>
                <wp:positionH relativeFrom="column">
                  <wp:posOffset>1714500</wp:posOffset>
                </wp:positionH>
                <wp:positionV relativeFrom="paragraph">
                  <wp:posOffset>0</wp:posOffset>
                </wp:positionV>
                <wp:extent cx="3771900" cy="800100"/>
                <wp:effectExtent l="0" t="0" r="3810" b="1270"/>
                <wp:wrapNone/>
                <wp:docPr id="15" name="Szövegdoboz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1FAD" w:rsidRPr="00B04BF0" w:rsidRDefault="00E11FAD" w:rsidP="00B368BA">
                            <w:pPr>
                              <w:jc w:val="center"/>
                              <w:rPr>
                                <w:rFonts w:ascii="Monotype Corsiva" w:hAnsi="Monotype Corsiva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B04BF0">
                              <w:rPr>
                                <w:rFonts w:ascii="Monotype Corsiva" w:hAnsi="Monotype Corsiva" w:cs="Arial"/>
                                <w:b/>
                                <w:bCs/>
                                <w:sz w:val="20"/>
                                <w:szCs w:val="20"/>
                              </w:rPr>
                              <w:t>Tiszavasvári Többcélú Kistérségi Társulás</w:t>
                            </w:r>
                          </w:p>
                          <w:p w:rsidR="00E11FAD" w:rsidRPr="00B04BF0" w:rsidRDefault="00E11FAD" w:rsidP="00B368BA">
                            <w:pPr>
                              <w:jc w:val="center"/>
                              <w:rPr>
                                <w:rFonts w:ascii="Monotype Corsiva" w:hAnsi="Monotype Corsiva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B04BF0">
                              <w:rPr>
                                <w:rFonts w:ascii="Monotype Corsiva" w:hAnsi="Monotype Corsiva" w:cs="Arial"/>
                                <w:b/>
                                <w:bCs/>
                                <w:sz w:val="20"/>
                                <w:szCs w:val="20"/>
                              </w:rPr>
                              <w:t>Tioszavasvári</w:t>
                            </w:r>
                            <w:proofErr w:type="spellEnd"/>
                            <w:r w:rsidRPr="00B04BF0">
                              <w:rPr>
                                <w:rFonts w:ascii="Monotype Corsiva" w:hAnsi="Monotype Corsiva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Bölcsődéje</w:t>
                            </w:r>
                          </w:p>
                          <w:p w:rsidR="00E11FAD" w:rsidRPr="00B04BF0" w:rsidRDefault="00E11FAD" w:rsidP="00B368BA">
                            <w:pPr>
                              <w:jc w:val="center"/>
                              <w:rPr>
                                <w:rFonts w:ascii="Monotype Corsiva" w:hAnsi="Monotype Corsiva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B04BF0">
                              <w:rPr>
                                <w:rFonts w:ascii="Monotype Corsiva" w:hAnsi="Monotype Corsiva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4440 Tiszavasvári </w:t>
                            </w:r>
                            <w:proofErr w:type="spellStart"/>
                            <w:r w:rsidRPr="00B04BF0">
                              <w:rPr>
                                <w:rFonts w:ascii="Monotype Corsiva" w:hAnsi="Monotype Corsiva" w:cs="Arial"/>
                                <w:b/>
                                <w:bCs/>
                                <w:sz w:val="20"/>
                                <w:szCs w:val="20"/>
                              </w:rPr>
                              <w:t>Vöröshadsereg</w:t>
                            </w:r>
                            <w:proofErr w:type="spellEnd"/>
                            <w:r w:rsidRPr="00B04BF0">
                              <w:rPr>
                                <w:rFonts w:ascii="Monotype Corsiva" w:hAnsi="Monotype Corsiva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út 10</w:t>
                            </w:r>
                          </w:p>
                          <w:p w:rsidR="00E11FAD" w:rsidRDefault="00E11FAD" w:rsidP="00B368BA">
                            <w:pPr>
                              <w:jc w:val="center"/>
                              <w:rPr>
                                <w:rFonts w:ascii="Monotype Corsiva" w:hAnsi="Monotype Corsiva" w:cs="Arial"/>
                                <w:b/>
                                <w:bCs/>
                              </w:rPr>
                            </w:pPr>
                          </w:p>
                          <w:p w:rsidR="00E11FAD" w:rsidRDefault="00E11FAD" w:rsidP="00B368BA">
                            <w:pPr>
                              <w:jc w:val="center"/>
                              <w:rPr>
                                <w:rFonts w:ascii="Monotype Corsiva" w:hAnsi="Monotype Corsiva" w:cs="Arial"/>
                                <w:b/>
                                <w:bCs/>
                              </w:rPr>
                            </w:pPr>
                          </w:p>
                          <w:p w:rsidR="00E11FAD" w:rsidRDefault="00E11FAD" w:rsidP="00B368BA">
                            <w:pPr>
                              <w:pBdr>
                                <w:bottom w:val="single" w:sz="6" w:space="1" w:color="auto"/>
                              </w:pBdr>
                              <w:jc w:val="center"/>
                              <w:rPr>
                                <w:rFonts w:ascii="Monotype Corsiva" w:hAnsi="Monotype Corsiva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Monotype Corsiva" w:hAnsi="Monotype Corsiva" w:cs="Arial"/>
                                <w:b/>
                                <w:bCs/>
                              </w:rPr>
                              <w:t>Tel: 42/</w:t>
                            </w:r>
                            <w:proofErr w:type="gramStart"/>
                            <w:r>
                              <w:rPr>
                                <w:rFonts w:ascii="Monotype Corsiva" w:hAnsi="Monotype Corsiva" w:cs="Arial"/>
                                <w:b/>
                                <w:bCs/>
                              </w:rPr>
                              <w:t>275-671  Mobil</w:t>
                            </w:r>
                            <w:proofErr w:type="gramEnd"/>
                            <w:r>
                              <w:rPr>
                                <w:rFonts w:ascii="Monotype Corsiva" w:hAnsi="Monotype Corsiva" w:cs="Arial"/>
                                <w:b/>
                                <w:bCs/>
                              </w:rPr>
                              <w:t>: 06/30 3022199  E-mail: cseperedok@tiszavasvari.hu</w:t>
                            </w:r>
                          </w:p>
                          <w:p w:rsidR="00E11FAD" w:rsidRDefault="00E11FAD" w:rsidP="00B368B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zövegdoboz 15" o:spid="_x0000_s1032" type="#_x0000_t202" style="position:absolute;left:0;text-align:left;margin-left:135pt;margin-top:0;width:297pt;height:6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" filled="f" stroked="f">
                <v:textbox>
                  <w:txbxContent>
                    <w:p w:rsidR="00E11FAD" w:rsidRPr="00B04BF0" w:rsidRDefault="00E11FAD" w:rsidP="00B368BA">
                      <w:pPr>
                        <w:jc w:val="center"/>
                        <w:rPr>
                          <w:rFonts w:ascii="Monotype Corsiva" w:hAnsi="Monotype Corsiva" w:cs="Arial"/>
                          <w:b/>
                          <w:bCs/>
                          <w:sz w:val="20"/>
                          <w:szCs w:val="20"/>
                        </w:rPr>
                      </w:pPr>
                      <w:r w:rsidRPr="00B04BF0">
                        <w:rPr>
                          <w:rFonts w:ascii="Monotype Corsiva" w:hAnsi="Monotype Corsiva" w:cs="Arial"/>
                          <w:b/>
                          <w:bCs/>
                          <w:sz w:val="20"/>
                          <w:szCs w:val="20"/>
                        </w:rPr>
                        <w:t>Tiszavasvári Többcélú Kistérségi Társulás</w:t>
                      </w:r>
                    </w:p>
                    <w:p w:rsidR="00E11FAD" w:rsidRPr="00B04BF0" w:rsidRDefault="00E11FAD" w:rsidP="00B368BA">
                      <w:pPr>
                        <w:jc w:val="center"/>
                        <w:rPr>
                          <w:rFonts w:ascii="Monotype Corsiva" w:hAnsi="Monotype Corsiva" w:cs="Arial"/>
                          <w:b/>
                          <w:bCs/>
                          <w:sz w:val="20"/>
                          <w:szCs w:val="20"/>
                        </w:rPr>
                      </w:pPr>
                      <w:proofErr w:type="spellStart"/>
                      <w:r w:rsidRPr="00B04BF0">
                        <w:rPr>
                          <w:rFonts w:ascii="Monotype Corsiva" w:hAnsi="Monotype Corsiva" w:cs="Arial"/>
                          <w:b/>
                          <w:bCs/>
                          <w:sz w:val="20"/>
                          <w:szCs w:val="20"/>
                        </w:rPr>
                        <w:t>Tioszavasvári</w:t>
                      </w:r>
                      <w:proofErr w:type="spellEnd"/>
                      <w:r w:rsidRPr="00B04BF0">
                        <w:rPr>
                          <w:rFonts w:ascii="Monotype Corsiva" w:hAnsi="Monotype Corsiva" w:cs="Arial"/>
                          <w:b/>
                          <w:bCs/>
                          <w:sz w:val="20"/>
                          <w:szCs w:val="20"/>
                        </w:rPr>
                        <w:t xml:space="preserve"> Bölcsődéje</w:t>
                      </w:r>
                    </w:p>
                    <w:p w:rsidR="00E11FAD" w:rsidRPr="00B04BF0" w:rsidRDefault="00E11FAD" w:rsidP="00B368BA">
                      <w:pPr>
                        <w:jc w:val="center"/>
                        <w:rPr>
                          <w:rFonts w:ascii="Monotype Corsiva" w:hAnsi="Monotype Corsiva" w:cs="Arial"/>
                          <w:b/>
                          <w:bCs/>
                          <w:sz w:val="20"/>
                          <w:szCs w:val="20"/>
                        </w:rPr>
                      </w:pPr>
                      <w:r w:rsidRPr="00B04BF0">
                        <w:rPr>
                          <w:rFonts w:ascii="Monotype Corsiva" w:hAnsi="Monotype Corsiva" w:cs="Arial"/>
                          <w:b/>
                          <w:bCs/>
                          <w:sz w:val="20"/>
                          <w:szCs w:val="20"/>
                        </w:rPr>
                        <w:t xml:space="preserve">4440 Tiszavasvári </w:t>
                      </w:r>
                      <w:proofErr w:type="spellStart"/>
                      <w:r w:rsidRPr="00B04BF0">
                        <w:rPr>
                          <w:rFonts w:ascii="Monotype Corsiva" w:hAnsi="Monotype Corsiva" w:cs="Arial"/>
                          <w:b/>
                          <w:bCs/>
                          <w:sz w:val="20"/>
                          <w:szCs w:val="20"/>
                        </w:rPr>
                        <w:t>Vöröshadsereg</w:t>
                      </w:r>
                      <w:proofErr w:type="spellEnd"/>
                      <w:r w:rsidRPr="00B04BF0">
                        <w:rPr>
                          <w:rFonts w:ascii="Monotype Corsiva" w:hAnsi="Monotype Corsiva" w:cs="Arial"/>
                          <w:b/>
                          <w:bCs/>
                          <w:sz w:val="20"/>
                          <w:szCs w:val="20"/>
                        </w:rPr>
                        <w:t xml:space="preserve"> út 10</w:t>
                      </w:r>
                    </w:p>
                    <w:p w:rsidR="00E11FAD" w:rsidRDefault="00E11FAD" w:rsidP="00B368BA">
                      <w:pPr>
                        <w:jc w:val="center"/>
                        <w:rPr>
                          <w:rFonts w:ascii="Monotype Corsiva" w:hAnsi="Monotype Corsiva" w:cs="Arial"/>
                          <w:b/>
                          <w:bCs/>
                        </w:rPr>
                      </w:pPr>
                    </w:p>
                    <w:p w:rsidR="00E11FAD" w:rsidRDefault="00E11FAD" w:rsidP="00B368BA">
                      <w:pPr>
                        <w:jc w:val="center"/>
                        <w:rPr>
                          <w:rFonts w:ascii="Monotype Corsiva" w:hAnsi="Monotype Corsiva" w:cs="Arial"/>
                          <w:b/>
                          <w:bCs/>
                        </w:rPr>
                      </w:pPr>
                    </w:p>
                    <w:p w:rsidR="00E11FAD" w:rsidRDefault="00E11FAD" w:rsidP="00B368BA">
                      <w:pPr>
                        <w:pBdr>
                          <w:bottom w:val="single" w:sz="6" w:space="1" w:color="auto"/>
                        </w:pBdr>
                        <w:jc w:val="center"/>
                        <w:rPr>
                          <w:rFonts w:ascii="Monotype Corsiva" w:hAnsi="Monotype Corsiva" w:cs="Arial"/>
                          <w:b/>
                          <w:bCs/>
                        </w:rPr>
                      </w:pPr>
                      <w:r>
                        <w:rPr>
                          <w:rFonts w:ascii="Monotype Corsiva" w:hAnsi="Monotype Corsiva" w:cs="Arial"/>
                          <w:b/>
                          <w:bCs/>
                        </w:rPr>
                        <w:t>Tel: 42/</w:t>
                      </w:r>
                      <w:proofErr w:type="gramStart"/>
                      <w:r>
                        <w:rPr>
                          <w:rFonts w:ascii="Monotype Corsiva" w:hAnsi="Monotype Corsiva" w:cs="Arial"/>
                          <w:b/>
                          <w:bCs/>
                        </w:rPr>
                        <w:t>275-671  Mobil</w:t>
                      </w:r>
                      <w:proofErr w:type="gramEnd"/>
                      <w:r>
                        <w:rPr>
                          <w:rFonts w:ascii="Monotype Corsiva" w:hAnsi="Monotype Corsiva" w:cs="Arial"/>
                          <w:b/>
                          <w:bCs/>
                        </w:rPr>
                        <w:t>: 06/30 3022199  E-mail: cseperedok@tiszavasvari.hu</w:t>
                      </w:r>
                    </w:p>
                    <w:p w:rsidR="00E11FAD" w:rsidRDefault="00E11FAD" w:rsidP="00B368BA"/>
                  </w:txbxContent>
                </v:textbox>
              </v:shape>
            </w:pict>
          </mc:Fallback>
        </mc:AlternateContent>
      </w:r>
      <w:r w:rsidRPr="00852F41">
        <w:rPr>
          <w:rFonts w:ascii="Times New Roman" w:hAnsi="Times New Roman" w:cs="Times New Roman"/>
          <w:noProof/>
          <w:lang w:eastAsia="hu-HU"/>
        </w:rPr>
        <w:drawing>
          <wp:inline distT="0" distB="0" distL="0" distR="0" wp14:anchorId="39D734A4" wp14:editId="100B3C4A">
            <wp:extent cx="1704975" cy="781050"/>
            <wp:effectExtent l="0" t="0" r="9525" b="0"/>
            <wp:docPr id="16" name="Kép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52F41" w:rsidRPr="00B368BA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68BA">
        <w:rPr>
          <w:rFonts w:ascii="Times New Roman" w:hAnsi="Times New Roman" w:cs="Times New Roman"/>
          <w:b/>
          <w:sz w:val="24"/>
          <w:szCs w:val="24"/>
        </w:rPr>
        <w:t>Karbantartó munkaköri leírása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Név: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Munkakör megnevezése:</w:t>
      </w:r>
      <w:r w:rsidRPr="00852F41">
        <w:rPr>
          <w:rFonts w:ascii="Times New Roman" w:hAnsi="Times New Roman" w:cs="Times New Roman"/>
          <w:szCs w:val="24"/>
        </w:rPr>
        <w:t xml:space="preserve"> </w:t>
      </w:r>
      <w:proofErr w:type="gramStart"/>
      <w:r w:rsidRPr="00852F41">
        <w:rPr>
          <w:rFonts w:ascii="Times New Roman" w:hAnsi="Times New Roman" w:cs="Times New Roman"/>
          <w:szCs w:val="24"/>
        </w:rPr>
        <w:t>Karbantartó                                                    FEOR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száma: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munkakör felett a munkáltatói jogkör gyakorlója: a személyes gondoskodást nyújtó intézmény vezetője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A munkakör szakmai irányítója</w:t>
      </w:r>
      <w:r w:rsidRPr="00852F41">
        <w:rPr>
          <w:rFonts w:ascii="Times New Roman" w:hAnsi="Times New Roman" w:cs="Times New Roman"/>
          <w:szCs w:val="24"/>
        </w:rPr>
        <w:t>: intézményvezető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A munkakör betöltéséhez előírt legmagasabb iskolai végzettség: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A munkakörnek alárendelt munkakörök</w:t>
      </w:r>
      <w:proofErr w:type="gramStart"/>
      <w:r w:rsidRPr="00852F41">
        <w:rPr>
          <w:rFonts w:ascii="Times New Roman" w:hAnsi="Times New Roman" w:cs="Times New Roman"/>
          <w:szCs w:val="24"/>
        </w:rPr>
        <w:t>:  nincsenek</w:t>
      </w:r>
      <w:proofErr w:type="gramEnd"/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A munkakör célja: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Az intézmény üzemeltetési feladatainak támogatása, megfelelő, zavarmentes munkakörnyezet biztosítása a karbantartási feladatok folyamatos ellátásával.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Helyettesítés rendje: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- a munkakör az alábbi munkaköröket helyettesítheti: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</w:r>
      <w:r w:rsidRPr="00852F41">
        <w:rPr>
          <w:rFonts w:ascii="Times New Roman" w:hAnsi="Times New Roman" w:cs="Times New Roman"/>
          <w:szCs w:val="24"/>
        </w:rPr>
        <w:tab/>
        <w:t>- más karbantartó.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- a munkakört az alábbi munkakörök helyettesíthetik: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</w:r>
      <w:r w:rsidRPr="00852F41">
        <w:rPr>
          <w:rFonts w:ascii="Times New Roman" w:hAnsi="Times New Roman" w:cs="Times New Roman"/>
          <w:szCs w:val="24"/>
        </w:rPr>
        <w:tab/>
        <w:t>- más karbantartó.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Munkakörre vonatkozó legfontosabb előírások: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- nincsenek.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A munkahely megnevezése</w:t>
      </w:r>
      <w:proofErr w:type="gramStart"/>
      <w:r w:rsidRPr="00852F41">
        <w:rPr>
          <w:rFonts w:ascii="Times New Roman" w:hAnsi="Times New Roman" w:cs="Times New Roman"/>
          <w:szCs w:val="24"/>
        </w:rPr>
        <w:t>:  Tiszavasvári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Bölcsőde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A munkaidő: </w:t>
      </w:r>
      <w:proofErr w:type="gramStart"/>
      <w:r w:rsidRPr="00852F41">
        <w:rPr>
          <w:rFonts w:ascii="Times New Roman" w:hAnsi="Times New Roman" w:cs="Times New Roman"/>
          <w:szCs w:val="24"/>
        </w:rPr>
        <w:t>heti  …</w:t>
      </w:r>
      <w:proofErr w:type="gramEnd"/>
      <w:r w:rsidRPr="00852F41">
        <w:rPr>
          <w:rFonts w:ascii="Times New Roman" w:hAnsi="Times New Roman" w:cs="Times New Roman"/>
          <w:szCs w:val="24"/>
        </w:rPr>
        <w:t>……… óra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A munkaterülete</w:t>
      </w:r>
      <w:r w:rsidRPr="00852F41">
        <w:rPr>
          <w:rFonts w:ascii="Times New Roman" w:hAnsi="Times New Roman" w:cs="Times New Roman"/>
          <w:szCs w:val="24"/>
        </w:rPr>
        <w:t xml:space="preserve"> a következő területre, helyiségekre, eszközökre terjed ki: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 xml:space="preserve">Az </w:t>
      </w:r>
      <w:proofErr w:type="gramStart"/>
      <w:r w:rsidRPr="00852F41">
        <w:rPr>
          <w:rFonts w:ascii="Times New Roman" w:hAnsi="Times New Roman" w:cs="Times New Roman"/>
          <w:szCs w:val="24"/>
        </w:rPr>
        <w:t>intézmény  egész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területe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A kapcsolattartás terjedelme és módja: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belső kapcsolattartás: A munkakör kapcsolatot tart fenn az intézményvezetővel, illetve más, hasonló munkakör betöltőjével az ellátott munkakörrel kapcsolatban. A kapcsolattartás módjai: felettes utasítása, megbeszélés.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Felelősségi kör: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- a feladatkörébe tartozó tevékenységekért, a vonatkozó munkavédelmi és balesetvédelmi, valamint tűzvédelmi előírások betartásáért közvetlen felelősség terheli.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A karbantartó a munkaköri leírásában foglaltakat személyesen, a felettes vezetők irányításával látja el.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A munkakör tartalma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  <w:u w:val="single"/>
        </w:rPr>
      </w:pPr>
      <w:r w:rsidRPr="00852F41">
        <w:rPr>
          <w:rFonts w:ascii="Times New Roman" w:hAnsi="Times New Roman" w:cs="Times New Roman"/>
          <w:b/>
          <w:szCs w:val="24"/>
          <w:u w:val="single"/>
        </w:rPr>
        <w:t>Szakmai feladatok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  <w:u w:val="single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  <w:u w:val="single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I. Általános feladatok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A foglalkozás gyakorlása során előforduló feladatokat a karbantartó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részben önálló munkával látja el,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részben vezetői, vezető-helyettesi iránymutatás alapján végzi.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Ellátja a karbantartási feladatokat.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Tevékenységét jó munkaszervezéssel, ésszerűen, a takarékosság, és a baleset-megelőzés szempontjait figyelembe véve végzi.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II. Részletes szakmai feladatok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Cs w:val="24"/>
        </w:rPr>
      </w:pPr>
      <w:r w:rsidRPr="00852F41">
        <w:rPr>
          <w:rFonts w:ascii="Times New Roman" w:hAnsi="Times New Roman" w:cs="Times New Roman"/>
          <w:iCs/>
          <w:szCs w:val="24"/>
        </w:rPr>
        <w:t>Feladata, hogy a munkaterületén jelentkező, következőkben felsorolt feladatokat az itt meghatározott rendszerességgel, illetve alkalomhoz kapcsolódva lássa el.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Cs w:val="24"/>
        </w:rPr>
      </w:pP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Cs/>
          <w:szCs w:val="24"/>
        </w:rPr>
      </w:pPr>
      <w:r w:rsidRPr="00852F41">
        <w:rPr>
          <w:rFonts w:ascii="Times New Roman" w:hAnsi="Times New Roman" w:cs="Times New Roman"/>
          <w:b/>
          <w:iCs/>
          <w:szCs w:val="24"/>
        </w:rPr>
        <w:t>Napi karbantartási feladatok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Cs w:val="24"/>
        </w:rPr>
      </w:pPr>
      <w:r w:rsidRPr="00852F41">
        <w:rPr>
          <w:rFonts w:ascii="Times New Roman" w:hAnsi="Times New Roman" w:cs="Times New Roman"/>
          <w:iCs/>
          <w:szCs w:val="24"/>
        </w:rPr>
        <w:t>- Feladata a munkaterületéhez tartozó helyiségek, udvar, illetve eszközök állapotának karbantartási, hibaelhárítási szempont szerinti ellenőrzése.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Cs w:val="24"/>
        </w:rPr>
      </w:pPr>
      <w:r w:rsidRPr="00852F41">
        <w:rPr>
          <w:rFonts w:ascii="Times New Roman" w:hAnsi="Times New Roman" w:cs="Times New Roman"/>
          <w:iCs/>
          <w:szCs w:val="24"/>
        </w:rPr>
        <w:t>- Naponta ellenőrzi, hogy szükség van-e valahol az izzók, neoncsövek cseréjére.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Cs w:val="24"/>
        </w:rPr>
      </w:pPr>
      <w:r w:rsidRPr="00852F41">
        <w:rPr>
          <w:rFonts w:ascii="Times New Roman" w:hAnsi="Times New Roman" w:cs="Times New Roman"/>
          <w:iCs/>
          <w:szCs w:val="24"/>
        </w:rPr>
        <w:t>- Baleset-megelőzési szempontból ellenőrzi a konnektorok, kapcsolók állapotát.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Cs w:val="24"/>
        </w:rPr>
      </w:pPr>
      <w:r w:rsidRPr="00852F41">
        <w:rPr>
          <w:rFonts w:ascii="Times New Roman" w:hAnsi="Times New Roman" w:cs="Times New Roman"/>
          <w:iCs/>
          <w:szCs w:val="24"/>
        </w:rPr>
        <w:t>- Karbantartási feladat észrevételekor áttekinti az ellátandó feladat volumenét, eszköz, anyag, valamint szakismeret igényét. Mérlegeli az előző szempontok szerint a karbantartási feladatot, majd gondoskodik a feladat ellátásáról.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Cs w:val="24"/>
        </w:rPr>
      </w:pPr>
      <w:r w:rsidRPr="00852F41">
        <w:rPr>
          <w:rFonts w:ascii="Times New Roman" w:hAnsi="Times New Roman" w:cs="Times New Roman"/>
          <w:iCs/>
          <w:szCs w:val="24"/>
        </w:rPr>
        <w:t xml:space="preserve">Abban az esetben, ha úgy ítéli meg, hogy a hibát elhárítani, a karbantartást elvégezni nem tudja, értesítenie kell az intézményvezetőt. 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Cs w:val="24"/>
        </w:rPr>
      </w:pPr>
      <w:r w:rsidRPr="00852F41">
        <w:rPr>
          <w:rFonts w:ascii="Times New Roman" w:hAnsi="Times New Roman" w:cs="Times New Roman"/>
          <w:iCs/>
          <w:szCs w:val="24"/>
        </w:rPr>
        <w:t>- Feladata a folyosók, termek ellenőrzése a munkahelyi balesetek elkerülése érdekében, s a felfedezett veszélyeztető hely, állapot megszüntetése karbantartási, javítási feladatok elvégzésével.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Cs w:val="24"/>
        </w:rPr>
      </w:pPr>
      <w:r w:rsidRPr="00852F41">
        <w:rPr>
          <w:rFonts w:ascii="Times New Roman" w:hAnsi="Times New Roman" w:cs="Times New Roman"/>
          <w:iCs/>
          <w:szCs w:val="24"/>
        </w:rPr>
        <w:t>- Fűtési szezonban naponta ellenőrzi a kazán állapotát.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Cs/>
          <w:szCs w:val="24"/>
        </w:rPr>
      </w:pP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Cs/>
          <w:szCs w:val="24"/>
        </w:rPr>
      </w:pPr>
      <w:r w:rsidRPr="00852F41">
        <w:rPr>
          <w:rFonts w:ascii="Times New Roman" w:hAnsi="Times New Roman" w:cs="Times New Roman"/>
          <w:b/>
          <w:iCs/>
          <w:szCs w:val="24"/>
        </w:rPr>
        <w:t>Időszakonként jelentkező karbantartási feladatok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Cs w:val="24"/>
        </w:rPr>
      </w:pPr>
      <w:r w:rsidRPr="00852F41">
        <w:rPr>
          <w:rFonts w:ascii="Times New Roman" w:hAnsi="Times New Roman" w:cs="Times New Roman"/>
          <w:iCs/>
          <w:szCs w:val="24"/>
        </w:rPr>
        <w:t>- Az ablakok, ajtók zárainak állapotától függően ellátja a karbantartási feladatokat, de legalább kéthavonta ellenőrizi azok nyithatóságát, zárhatóságát. Szükség szerint elvégzi a zárak olajozási, kenési feladatait.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Cs w:val="24"/>
        </w:rPr>
      </w:pPr>
      <w:r w:rsidRPr="00852F41">
        <w:rPr>
          <w:rFonts w:ascii="Times New Roman" w:hAnsi="Times New Roman" w:cs="Times New Roman"/>
          <w:iCs/>
          <w:szCs w:val="24"/>
        </w:rPr>
        <w:t xml:space="preserve">- Kéthavonta, de a fűtési szezon megkezdése előtt, gondoskodik a fűtőtestek ellenőrzéséről, légtelenítéséről. 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Cs/>
          <w:szCs w:val="24"/>
        </w:rPr>
      </w:pP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Cs/>
          <w:szCs w:val="24"/>
        </w:rPr>
      </w:pPr>
      <w:r w:rsidRPr="00852F41">
        <w:rPr>
          <w:rFonts w:ascii="Times New Roman" w:hAnsi="Times New Roman" w:cs="Times New Roman"/>
          <w:b/>
          <w:iCs/>
          <w:szCs w:val="24"/>
        </w:rPr>
        <w:t>Egyes helyiségekhez, területekhez kapcsolódó karbantartási feladatok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Cs w:val="24"/>
        </w:rPr>
      </w:pPr>
      <w:r w:rsidRPr="00852F41">
        <w:rPr>
          <w:rFonts w:ascii="Times New Roman" w:hAnsi="Times New Roman" w:cs="Times New Roman"/>
          <w:iCs/>
          <w:szCs w:val="24"/>
        </w:rPr>
        <w:t>- A mellékhelyiségek karbantartási feladatait a víz és szennyvízvezetékek, valamint a csapok állapotának ellenőrzésével látja el.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Cs w:val="24"/>
        </w:rPr>
      </w:pPr>
      <w:r w:rsidRPr="00852F41">
        <w:rPr>
          <w:rFonts w:ascii="Times New Roman" w:hAnsi="Times New Roman" w:cs="Times New Roman"/>
          <w:iCs/>
          <w:szCs w:val="24"/>
        </w:rPr>
        <w:t>- Az udvar, illetve az intézmény egyéb területének rendezettségéről, ápoltságáról gondoskodik, így: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ind w:firstLine="7"/>
        <w:jc w:val="both"/>
        <w:rPr>
          <w:rFonts w:ascii="Times New Roman" w:hAnsi="Times New Roman" w:cs="Times New Roman"/>
          <w:iCs/>
          <w:szCs w:val="24"/>
        </w:rPr>
      </w:pPr>
      <w:r w:rsidRPr="00852F41">
        <w:rPr>
          <w:rFonts w:ascii="Times New Roman" w:hAnsi="Times New Roman" w:cs="Times New Roman"/>
          <w:iCs/>
          <w:szCs w:val="24"/>
        </w:rPr>
        <w:t>- a parkosított területet gondozza (szükség szerint füvet nyír, gereblyéz, metsz, gallyaz, pótolja az elpusztult növényeket, locsolja a zöld területet),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ind w:firstLine="7"/>
        <w:jc w:val="both"/>
        <w:rPr>
          <w:rFonts w:ascii="Times New Roman" w:hAnsi="Times New Roman" w:cs="Times New Roman"/>
          <w:iCs/>
          <w:szCs w:val="24"/>
        </w:rPr>
      </w:pPr>
      <w:r w:rsidRPr="00852F41">
        <w:rPr>
          <w:rFonts w:ascii="Times New Roman" w:hAnsi="Times New Roman" w:cs="Times New Roman"/>
          <w:iCs/>
          <w:szCs w:val="24"/>
        </w:rPr>
        <w:t>- az időtálló, kemény járófelülettel ellátott területek tisztántartásáról gondoskodik,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Cs w:val="24"/>
        </w:rPr>
      </w:pPr>
      <w:r w:rsidRPr="00852F41">
        <w:rPr>
          <w:rFonts w:ascii="Times New Roman" w:hAnsi="Times New Roman" w:cs="Times New Roman"/>
          <w:iCs/>
          <w:szCs w:val="24"/>
        </w:rPr>
        <w:t>- lefesti a kültéri, ápolást igénylő tárgyakat (kerítést, korlátot stb.)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Cs w:val="24"/>
        </w:rPr>
      </w:pPr>
      <w:r w:rsidRPr="00852F41">
        <w:rPr>
          <w:rFonts w:ascii="Times New Roman" w:hAnsi="Times New Roman" w:cs="Times New Roman"/>
          <w:iCs/>
          <w:szCs w:val="24"/>
        </w:rPr>
        <w:t>- Télen biztosítja a járófelületetek tisztántartását: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Cs w:val="24"/>
        </w:rPr>
      </w:pPr>
      <w:r w:rsidRPr="00852F41">
        <w:rPr>
          <w:rFonts w:ascii="Times New Roman" w:hAnsi="Times New Roman" w:cs="Times New Roman"/>
          <w:iCs/>
          <w:szCs w:val="24"/>
        </w:rPr>
        <w:tab/>
        <w:t>- ellapátolja a havat,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Cs w:val="24"/>
        </w:rPr>
      </w:pPr>
      <w:r w:rsidRPr="00852F41">
        <w:rPr>
          <w:rFonts w:ascii="Times New Roman" w:hAnsi="Times New Roman" w:cs="Times New Roman"/>
          <w:iCs/>
          <w:szCs w:val="24"/>
        </w:rPr>
        <w:tab/>
        <w:t>- gondoskodik a járdák, lépcsők csúszásmentesítéséről.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Cs/>
          <w:szCs w:val="24"/>
        </w:rPr>
      </w:pP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Cs/>
          <w:szCs w:val="24"/>
        </w:rPr>
      </w:pPr>
      <w:r w:rsidRPr="00852F41">
        <w:rPr>
          <w:rFonts w:ascii="Times New Roman" w:hAnsi="Times New Roman" w:cs="Times New Roman"/>
          <w:b/>
          <w:iCs/>
          <w:szCs w:val="24"/>
        </w:rPr>
        <w:t>Alkalmanként jelentkező karbantartási feladatok: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Cs w:val="24"/>
        </w:rPr>
      </w:pPr>
      <w:r w:rsidRPr="00852F41">
        <w:rPr>
          <w:rFonts w:ascii="Times New Roman" w:hAnsi="Times New Roman" w:cs="Times New Roman"/>
          <w:iCs/>
          <w:szCs w:val="24"/>
        </w:rPr>
        <w:lastRenderedPageBreak/>
        <w:t>- Az intézmény rendezvényeihez kapcsolódóan elvégzi a rendezvényhez kapcsolódó teremrendezési és visszarendezési, továbbá az egyéb eszközökkel kapcsolatos szerelési feladatokat (hangosítás stb.).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Cs w:val="24"/>
        </w:rPr>
      </w:pPr>
      <w:r w:rsidRPr="00852F41">
        <w:rPr>
          <w:rFonts w:ascii="Times New Roman" w:hAnsi="Times New Roman" w:cs="Times New Roman"/>
          <w:iCs/>
          <w:szCs w:val="24"/>
        </w:rPr>
        <w:t>- Az épület állagmegóvási, illetve egyes beruházási feladatai megvalósításában részt vesz, segíti a külső szolgáltatók, vállalkozások ilyen tevékenységét.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Cs w:val="24"/>
        </w:rPr>
      </w:pPr>
      <w:r w:rsidRPr="00852F41">
        <w:rPr>
          <w:rFonts w:ascii="Times New Roman" w:hAnsi="Times New Roman" w:cs="Times New Roman"/>
          <w:iCs/>
          <w:szCs w:val="24"/>
        </w:rPr>
        <w:t>- Az épület berendezései, felszerelései vonatkozásában az alkalmanként jelentkező hibaelhárítási feladatokban részt vesz, segíti a külső szolgáltatók, vállalkozások ilyen tevékenységét.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Cs w:val="24"/>
        </w:rPr>
      </w:pP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Cs w:val="24"/>
        </w:rPr>
      </w:pP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Cs/>
          <w:szCs w:val="24"/>
        </w:rPr>
      </w:pPr>
      <w:r w:rsidRPr="00852F41">
        <w:rPr>
          <w:rFonts w:ascii="Times New Roman" w:hAnsi="Times New Roman" w:cs="Times New Roman"/>
          <w:b/>
          <w:iCs/>
          <w:szCs w:val="24"/>
        </w:rPr>
        <w:t>III. Egyéb feladatok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Cs/>
          <w:szCs w:val="24"/>
        </w:rPr>
      </w:pP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Cs w:val="24"/>
        </w:rPr>
      </w:pPr>
      <w:r w:rsidRPr="00852F41">
        <w:rPr>
          <w:rFonts w:ascii="Times New Roman" w:hAnsi="Times New Roman" w:cs="Times New Roman"/>
          <w:iCs/>
          <w:szCs w:val="24"/>
        </w:rPr>
        <w:t>- Köteles előre jelezni a karbantartási feladataihoz szükséges eszköz, szerszám, üzem- és kenőanyag szükségletet.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Cs w:val="24"/>
        </w:rPr>
      </w:pPr>
      <w:r w:rsidRPr="00852F41">
        <w:rPr>
          <w:rFonts w:ascii="Times New Roman" w:hAnsi="Times New Roman" w:cs="Times New Roman"/>
          <w:iCs/>
          <w:szCs w:val="24"/>
        </w:rPr>
        <w:t>- Felelős a számára kiadott eszközökért, szerszámokért, anyagokért. Köteles a rábízott eszközöket, anyagokat biztonságos helyen tárolni.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Cs w:val="24"/>
        </w:rPr>
      </w:pPr>
      <w:r w:rsidRPr="00852F41">
        <w:rPr>
          <w:rFonts w:ascii="Times New Roman" w:hAnsi="Times New Roman" w:cs="Times New Roman"/>
          <w:iCs/>
          <w:szCs w:val="24"/>
        </w:rPr>
        <w:t>- Köteles közreműködni az intézményt érintő beszerzések lebonyolításában.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Cs w:val="24"/>
        </w:rPr>
      </w:pPr>
      <w:r w:rsidRPr="00852F41">
        <w:rPr>
          <w:rFonts w:ascii="Times New Roman" w:hAnsi="Times New Roman" w:cs="Times New Roman"/>
          <w:iCs/>
          <w:szCs w:val="24"/>
        </w:rPr>
        <w:t xml:space="preserve">- Feladata, hogy a munkaterületén az intézményi vagyon biztonságára ügyeljen, tartsa be a vagyonvédelmi előírásokat, a munkaterületéhez tartozó helyiség zárásáról gondoskodjon. 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Cs w:val="24"/>
        </w:rPr>
      </w:pPr>
      <w:r w:rsidRPr="00852F41">
        <w:rPr>
          <w:rFonts w:ascii="Times New Roman" w:hAnsi="Times New Roman" w:cs="Times New Roman"/>
          <w:iCs/>
          <w:szCs w:val="24"/>
        </w:rPr>
        <w:t>- Feladata, hogy az elvégzett karbantartásokat a karbantartási naplóba bevezesse.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Záradék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munkaköri leírást a mai napon átvettem, az abban foglaltakat magamra nézve kötelezőnek ismerem el.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Kelt: Tiszavasvári,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…………………………………………….                     ………………………………………………..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                           </w:t>
      </w:r>
      <w:proofErr w:type="gramStart"/>
      <w:r w:rsidRPr="00852F41">
        <w:rPr>
          <w:rFonts w:ascii="Times New Roman" w:hAnsi="Times New Roman" w:cs="Times New Roman"/>
          <w:szCs w:val="24"/>
        </w:rPr>
        <w:t>átadó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                                                                                           átvevő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Példányok: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1. pld. munkáltató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2. pld. munkavállaló személyi anyag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3. pld. irattár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EA749C">
      <w:pPr>
        <w:pStyle w:val="ListParagraph1"/>
        <w:numPr>
          <w:ilvl w:val="0"/>
          <w:numId w:val="48"/>
        </w:numPr>
        <w:rPr>
          <w:sz w:val="24"/>
          <w:szCs w:val="24"/>
        </w:rPr>
      </w:pPr>
      <w:proofErr w:type="gramStart"/>
      <w:r w:rsidRPr="00852F41">
        <w:rPr>
          <w:sz w:val="24"/>
          <w:szCs w:val="24"/>
        </w:rPr>
        <w:t xml:space="preserve">melléklet </w:t>
      </w:r>
      <w:r w:rsidR="00B368BA">
        <w:rPr>
          <w:sz w:val="24"/>
          <w:szCs w:val="24"/>
        </w:rPr>
        <w:t>….</w:t>
      </w:r>
      <w:proofErr w:type="gramEnd"/>
      <w:r w:rsidR="00B368BA">
        <w:rPr>
          <w:sz w:val="24"/>
          <w:szCs w:val="24"/>
        </w:rPr>
        <w:t>.</w:t>
      </w:r>
      <w:r w:rsidRPr="00852F41">
        <w:rPr>
          <w:sz w:val="24"/>
          <w:szCs w:val="24"/>
        </w:rPr>
        <w:t>/2013. (</w:t>
      </w:r>
      <w:r w:rsidR="00B368BA">
        <w:rPr>
          <w:sz w:val="24"/>
          <w:szCs w:val="24"/>
        </w:rPr>
        <w:t>X.31</w:t>
      </w:r>
      <w:r w:rsidRPr="00852F41">
        <w:rPr>
          <w:sz w:val="24"/>
          <w:szCs w:val="24"/>
        </w:rPr>
        <w:t xml:space="preserve">.)  </w:t>
      </w:r>
      <w:r w:rsidR="00B368BA">
        <w:rPr>
          <w:sz w:val="24"/>
          <w:szCs w:val="24"/>
        </w:rPr>
        <w:t xml:space="preserve">Kt. számú </w:t>
      </w:r>
      <w:r w:rsidRPr="00852F41">
        <w:rPr>
          <w:sz w:val="24"/>
          <w:szCs w:val="24"/>
        </w:rPr>
        <w:t>határozathoz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B368BA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852F41">
        <w:rPr>
          <w:rFonts w:ascii="Times New Roman" w:hAnsi="Times New Roman" w:cs="Times New Roman"/>
          <w:sz w:val="36"/>
          <w:szCs w:val="36"/>
        </w:rPr>
        <w:t>Tiszavasvári Bölcsőde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:rsidR="00852F41" w:rsidRPr="00852F41" w:rsidRDefault="00852F41" w:rsidP="00B368BA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52F41">
        <w:rPr>
          <w:rFonts w:ascii="Times New Roman" w:hAnsi="Times New Roman" w:cs="Times New Roman"/>
          <w:b/>
          <w:sz w:val="36"/>
          <w:szCs w:val="36"/>
        </w:rPr>
        <w:t>Szakmai Program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2F41">
        <w:rPr>
          <w:rFonts w:ascii="Times New Roman" w:hAnsi="Times New Roman" w:cs="Times New Roman"/>
          <w:sz w:val="28"/>
          <w:szCs w:val="28"/>
        </w:rPr>
        <w:t>Készítette: Reznek Istvánné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2F41">
        <w:rPr>
          <w:rFonts w:ascii="Times New Roman" w:hAnsi="Times New Roman" w:cs="Times New Roman"/>
          <w:sz w:val="28"/>
          <w:szCs w:val="28"/>
        </w:rPr>
        <w:t xml:space="preserve">                  Intézményvezető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2F41">
        <w:rPr>
          <w:rFonts w:ascii="Times New Roman" w:hAnsi="Times New Roman" w:cs="Times New Roman"/>
          <w:sz w:val="28"/>
          <w:szCs w:val="28"/>
        </w:rPr>
        <w:t xml:space="preserve">                  2013.Október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pStyle w:val="Szvegtrzs2"/>
        <w:spacing w:after="0" w:line="240" w:lineRule="auto"/>
        <w:rPr>
          <w:b/>
          <w:bCs/>
          <w:sz w:val="32"/>
        </w:rPr>
      </w:pPr>
    </w:p>
    <w:p w:rsidR="00852F41" w:rsidRDefault="00852F41" w:rsidP="00852F41">
      <w:pPr>
        <w:pStyle w:val="Szvegtrzs2"/>
        <w:spacing w:after="0" w:line="240" w:lineRule="auto"/>
        <w:rPr>
          <w:b/>
          <w:bCs/>
          <w:sz w:val="32"/>
        </w:rPr>
      </w:pPr>
    </w:p>
    <w:p w:rsidR="00B368BA" w:rsidRDefault="00B368BA" w:rsidP="00852F41">
      <w:pPr>
        <w:pStyle w:val="Szvegtrzs2"/>
        <w:spacing w:after="0" w:line="240" w:lineRule="auto"/>
        <w:rPr>
          <w:b/>
          <w:bCs/>
          <w:sz w:val="32"/>
        </w:rPr>
      </w:pPr>
    </w:p>
    <w:p w:rsidR="00B368BA" w:rsidRDefault="00B368BA" w:rsidP="00852F41">
      <w:pPr>
        <w:pStyle w:val="Szvegtrzs2"/>
        <w:spacing w:after="0" w:line="240" w:lineRule="auto"/>
        <w:rPr>
          <w:b/>
          <w:bCs/>
          <w:sz w:val="32"/>
        </w:rPr>
      </w:pPr>
    </w:p>
    <w:p w:rsidR="00B368BA" w:rsidRDefault="00B368BA" w:rsidP="00852F41">
      <w:pPr>
        <w:pStyle w:val="Szvegtrzs2"/>
        <w:spacing w:after="0" w:line="240" w:lineRule="auto"/>
        <w:rPr>
          <w:b/>
          <w:bCs/>
          <w:sz w:val="32"/>
        </w:rPr>
      </w:pPr>
    </w:p>
    <w:p w:rsidR="00B368BA" w:rsidRPr="00852F41" w:rsidRDefault="00B368BA" w:rsidP="00852F41">
      <w:pPr>
        <w:pStyle w:val="Szvegtrzs2"/>
        <w:spacing w:after="0" w:line="240" w:lineRule="auto"/>
        <w:rPr>
          <w:b/>
          <w:bCs/>
          <w:sz w:val="32"/>
        </w:rPr>
      </w:pPr>
    </w:p>
    <w:p w:rsidR="00852F41" w:rsidRPr="00852F41" w:rsidRDefault="00852F41" w:rsidP="00852F41">
      <w:pPr>
        <w:pStyle w:val="Szvegtrzs2"/>
        <w:spacing w:after="0" w:line="240" w:lineRule="auto"/>
        <w:rPr>
          <w:b/>
          <w:bCs/>
          <w:sz w:val="32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852F41">
        <w:rPr>
          <w:rFonts w:ascii="Times New Roman" w:hAnsi="Times New Roman" w:cs="Times New Roman"/>
          <w:b/>
          <w:sz w:val="28"/>
        </w:rPr>
        <w:t xml:space="preserve">I. Az intézmény adatai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 Alapító okirat kelte, száma: Tiszavasvári Város Önkormányzata Képviselő-testülete 111/2013. (V.09) Kt. számú határozata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Az alapító okirat kelte: 2013.május 9.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Az alapítás időpontja: </w:t>
      </w:r>
      <w:r w:rsidRPr="00852F41">
        <w:rPr>
          <w:rFonts w:ascii="Times New Roman" w:hAnsi="Times New Roman" w:cs="Times New Roman"/>
          <w:b/>
          <w:szCs w:val="24"/>
        </w:rPr>
        <w:t>2013. július 1.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Az intézmény </w:t>
      </w:r>
      <w:proofErr w:type="gramStart"/>
      <w:r w:rsidRPr="00852F41">
        <w:rPr>
          <w:rFonts w:ascii="Times New Roman" w:hAnsi="Times New Roman" w:cs="Times New Roman"/>
          <w:b/>
          <w:szCs w:val="24"/>
        </w:rPr>
        <w:t>neve :</w:t>
      </w:r>
      <w:proofErr w:type="gramEnd"/>
      <w:r w:rsidRPr="00852F41">
        <w:rPr>
          <w:rFonts w:ascii="Times New Roman" w:hAnsi="Times New Roman" w:cs="Times New Roman"/>
          <w:b/>
          <w:szCs w:val="24"/>
        </w:rPr>
        <w:t xml:space="preserve"> </w:t>
      </w:r>
      <w:r w:rsidRPr="00852F41">
        <w:rPr>
          <w:rFonts w:ascii="Times New Roman" w:hAnsi="Times New Roman" w:cs="Times New Roman"/>
          <w:szCs w:val="24"/>
        </w:rPr>
        <w:t xml:space="preserve">Tiszavasvári Bölcsőde </w:t>
      </w:r>
    </w:p>
    <w:p w:rsidR="00852F41" w:rsidRP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Rövidített név: TIB</w:t>
      </w:r>
    </w:p>
    <w:p w:rsidR="00852F41" w:rsidRP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Önállóan működő költségvetési szerv, melynek gazdálkodási feladatait, mint önállóan működő és gazdálkodó költségvetési szerv a Tiszavasvári Szociális-, Gyermekjóléti és Egészségügyi Szolgáltató Központ (TISZEK) 4440 Tiszavasvári, Vasvári Pál u. 87. sz. alatti szerv látja el.</w:t>
      </w:r>
    </w:p>
    <w:p w:rsidR="00852F41" w:rsidRP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Az intézmény székhelye és telephelye </w:t>
      </w:r>
    </w:p>
    <w:p w:rsidR="00852F41" w:rsidRP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Az intézmény székhelye</w:t>
      </w:r>
      <w:proofErr w:type="gramStart"/>
      <w:r w:rsidRPr="00852F41">
        <w:rPr>
          <w:rFonts w:ascii="Times New Roman" w:hAnsi="Times New Roman" w:cs="Times New Roman"/>
          <w:szCs w:val="24"/>
        </w:rPr>
        <w:t>:  Tiszavasvári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város, </w:t>
      </w:r>
      <w:proofErr w:type="spellStart"/>
      <w:r w:rsidRPr="00852F41">
        <w:rPr>
          <w:rFonts w:ascii="Times New Roman" w:hAnsi="Times New Roman" w:cs="Times New Roman"/>
          <w:szCs w:val="24"/>
        </w:rPr>
        <w:t>Vöröshadsereg</w:t>
      </w:r>
      <w:proofErr w:type="spellEnd"/>
      <w:r w:rsidRPr="00852F41">
        <w:rPr>
          <w:rFonts w:ascii="Times New Roman" w:hAnsi="Times New Roman" w:cs="Times New Roman"/>
          <w:szCs w:val="24"/>
        </w:rPr>
        <w:t xml:space="preserve"> utca 10. házszám</w:t>
      </w:r>
    </w:p>
    <w:p w:rsidR="00852F41" w:rsidRP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Irányítószám: 4440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Működési területe: </w:t>
      </w:r>
      <w:r w:rsidRPr="00852F41">
        <w:rPr>
          <w:rFonts w:ascii="Times New Roman" w:hAnsi="Times New Roman" w:cs="Times New Roman"/>
          <w:szCs w:val="24"/>
        </w:rPr>
        <w:t>Tiszavasvári és Rakamaz városok, Szorgalmatos, Tiszadada, Tiszaeszlár, Tiszanagyfalu, Tímár, Szabolcs községek, valamint Tiszadob nagyközség közigazgatási területe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Az intézmény jogelőde</w:t>
      </w:r>
      <w:proofErr w:type="gramStart"/>
      <w:r w:rsidRPr="00852F41">
        <w:rPr>
          <w:rFonts w:ascii="Times New Roman" w:hAnsi="Times New Roman" w:cs="Times New Roman"/>
          <w:b/>
          <w:szCs w:val="24"/>
        </w:rPr>
        <w:t xml:space="preserve">: </w:t>
      </w:r>
      <w:r w:rsidRPr="00852F41">
        <w:rPr>
          <w:rFonts w:ascii="Times New Roman" w:hAnsi="Times New Roman" w:cs="Times New Roman"/>
          <w:szCs w:val="24"/>
        </w:rPr>
        <w:t xml:space="preserve"> TITKIT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Tiszavasvári Bölcsődéje</w:t>
      </w:r>
    </w:p>
    <w:p w:rsidR="00852F41" w:rsidRPr="00852F41" w:rsidRDefault="00852F41" w:rsidP="00A72AF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Jogelőd alapításának ideje: </w:t>
      </w:r>
      <w:r w:rsidRPr="00852F41">
        <w:rPr>
          <w:rFonts w:ascii="Times New Roman" w:hAnsi="Times New Roman" w:cs="Times New Roman"/>
          <w:szCs w:val="24"/>
        </w:rPr>
        <w:t>2007.04.23.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 Ellátandó alaptevékenységek </w:t>
      </w:r>
    </w:p>
    <w:p w:rsidR="00852F41" w:rsidRP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bCs/>
          <w:szCs w:val="24"/>
        </w:rPr>
        <w:t xml:space="preserve">A gyermekek védelméről és gyámügyi igazgatásról szóló 1997. évi XXXI. törvény 42. § </w:t>
      </w:r>
      <w:r w:rsidRPr="00852F41">
        <w:rPr>
          <w:rFonts w:ascii="Times New Roman" w:hAnsi="Times New Roman" w:cs="Times New Roman"/>
          <w:szCs w:val="24"/>
        </w:rPr>
        <w:t>(1) bekezdésében foglaltaknak megfelelően feladata a családban nevelkedő 3 éven aluli gyermekek napközbeni ellátása, szakszerű gondozása és nevelésének biztosítása. Ha a gyermek a 3. évét betöltötte, de testi vagy szellemi fejlettségi szintje alapján még nem érett az óvodai nevelésre, a 4. évének betöltését követő augusztus 31-ig nevelhető és gondozható a bölcsődében.</w:t>
      </w:r>
    </w:p>
    <w:p w:rsidR="00852F41" w:rsidRP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 A bölcsőde a családban nevelkedő 3 éven aluli gyermekek napközbeni ellátását, szakszerű gondozását és nevelését biztosító intézmény.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i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Alaptevékenységi besorolás: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Államháztartási szakágazat: 889110 bölcsődei ellátás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Szakfeladat: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789"/>
        <w:gridCol w:w="4606"/>
      </w:tblGrid>
      <w:tr w:rsidR="00852F41" w:rsidRPr="00852F41" w:rsidTr="00E11FAD"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 w:rsidRPr="00852F41">
              <w:rPr>
                <w:rFonts w:ascii="Times New Roman" w:hAnsi="Times New Roman" w:cs="Times New Roman"/>
                <w:bCs/>
                <w:szCs w:val="24"/>
              </w:rPr>
              <w:t>Alaptevékenység típusa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 w:rsidRPr="00852F41">
              <w:rPr>
                <w:rFonts w:ascii="Times New Roman" w:hAnsi="Times New Roman" w:cs="Times New Roman"/>
                <w:bCs/>
                <w:szCs w:val="24"/>
              </w:rPr>
              <w:t>Szakfeladat megnevezés</w:t>
            </w:r>
          </w:p>
        </w:tc>
      </w:tr>
      <w:tr w:rsidR="00852F41" w:rsidRPr="00852F41" w:rsidTr="00E11FAD"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 w:rsidRPr="00852F41">
              <w:rPr>
                <w:rFonts w:ascii="Times New Roman" w:hAnsi="Times New Roman" w:cs="Times New Roman"/>
                <w:bCs/>
                <w:szCs w:val="24"/>
              </w:rPr>
              <w:t>alaptevékenység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 w:rsidRPr="00852F41">
              <w:rPr>
                <w:rFonts w:ascii="Times New Roman" w:hAnsi="Times New Roman" w:cs="Times New Roman"/>
                <w:bCs/>
                <w:szCs w:val="24"/>
              </w:rPr>
              <w:t>889101 bölcsődei ellátás</w:t>
            </w:r>
          </w:p>
        </w:tc>
      </w:tr>
      <w:tr w:rsidR="00852F41" w:rsidRPr="00852F41" w:rsidTr="00E11FAD"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 w:rsidRPr="00852F41">
              <w:rPr>
                <w:rFonts w:ascii="Times New Roman" w:hAnsi="Times New Roman" w:cs="Times New Roman"/>
                <w:bCs/>
                <w:szCs w:val="24"/>
              </w:rPr>
              <w:t>alaptevékenység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 w:rsidRPr="00852F41">
              <w:rPr>
                <w:rFonts w:ascii="Times New Roman" w:hAnsi="Times New Roman" w:cs="Times New Roman"/>
                <w:bCs/>
                <w:szCs w:val="24"/>
              </w:rPr>
              <w:t>562917 munkahelyi étkeztetés</w:t>
            </w:r>
          </w:p>
        </w:tc>
      </w:tr>
      <w:tr w:rsidR="00852F41" w:rsidRPr="00852F41" w:rsidTr="00E11FAD"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 w:rsidRPr="00852F41">
              <w:rPr>
                <w:rFonts w:ascii="Times New Roman" w:hAnsi="Times New Roman" w:cs="Times New Roman"/>
                <w:bCs/>
                <w:szCs w:val="24"/>
              </w:rPr>
              <w:t>alaptevékenység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 w:rsidRPr="00852F41">
              <w:rPr>
                <w:rFonts w:ascii="Times New Roman" w:hAnsi="Times New Roman" w:cs="Times New Roman"/>
                <w:bCs/>
                <w:szCs w:val="24"/>
              </w:rPr>
              <w:t>562919 egyéb étkeztetés</w:t>
            </w:r>
          </w:p>
        </w:tc>
      </w:tr>
    </w:tbl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Munkahelyi vendéglátás, Szakfeladat: 562917 felső határa a szerv összbevételének 1%-</w:t>
      </w:r>
      <w:proofErr w:type="gramStart"/>
      <w:r w:rsidRPr="00852F41">
        <w:rPr>
          <w:rFonts w:ascii="Times New Roman" w:hAnsi="Times New Roman" w:cs="Times New Roman"/>
          <w:szCs w:val="24"/>
        </w:rPr>
        <w:t>a</w:t>
      </w:r>
      <w:proofErr w:type="gramEnd"/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Vendégebéd készítése, Szakfeladat: 562919 felső határa a szerv összbevételének 10%-</w:t>
      </w:r>
      <w:proofErr w:type="gramStart"/>
      <w:r w:rsidRPr="00852F41">
        <w:rPr>
          <w:rFonts w:ascii="Times New Roman" w:hAnsi="Times New Roman" w:cs="Times New Roman"/>
          <w:szCs w:val="24"/>
        </w:rPr>
        <w:t>a</w:t>
      </w:r>
      <w:proofErr w:type="gramEnd"/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Vállalkozási tevékenysége: nincs.</w:t>
      </w:r>
    </w:p>
    <w:p w:rsidR="00852F41" w:rsidRPr="00852F41" w:rsidRDefault="00373139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</w:r>
    </w:p>
    <w:p w:rsidR="00852F41" w:rsidRP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Gazdálkodással összefüggő jogosítványok </w:t>
      </w:r>
    </w:p>
    <w:p w:rsidR="00852F41" w:rsidRP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Önállóan működő (kódja: 2010) Gazdálkodási feladatait a Tiszavasvári Szociális- Gyermekjóléti és Egészségügyi Szolgáltató Központ (székhelye: 4440 Tiszavasvári Vasvári Pál út 87) szerv látja el.</w:t>
      </w:r>
    </w:p>
    <w:p w:rsid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373139" w:rsidRPr="00852F41" w:rsidRDefault="00373139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lastRenderedPageBreak/>
        <w:t>Alapító szerv neve és címe:</w:t>
      </w:r>
    </w:p>
    <w:p w:rsidR="00852F41" w:rsidRP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Tiszavasvári Város Önkormányzata Képviselő Testülete (4440 Tiszavasvári Városháza tér 4. sz.)</w:t>
      </w:r>
    </w:p>
    <w:p w:rsidR="00852F41" w:rsidRP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i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Alapítói jogokkal felruházott irányító szerve és székhelye:</w:t>
      </w:r>
    </w:p>
    <w:p w:rsidR="00852F41" w:rsidRP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Tiszavasvári Város Önkormányzata Képviselő Testülete (4440 Tiszavasvári Városháza tér 4. sz.)</w:t>
      </w:r>
    </w:p>
    <w:p w:rsidR="00852F41" w:rsidRP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i/>
          <w:szCs w:val="24"/>
        </w:rPr>
      </w:pPr>
    </w:p>
    <w:p w:rsidR="00852F41" w:rsidRP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Felügyeleti szerv neve és címe:</w:t>
      </w:r>
    </w:p>
    <w:p w:rsidR="00852F41" w:rsidRP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Tiszavasvári Város Önkormányzata Képviselő Testülete (4440 Tiszavasvári Városháza tér 4. sz.)</w:t>
      </w:r>
    </w:p>
    <w:p w:rsidR="00852F41" w:rsidRP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i/>
          <w:szCs w:val="24"/>
        </w:rPr>
      </w:pPr>
    </w:p>
    <w:p w:rsidR="00852F41" w:rsidRP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 Az intézmény fenntartója:</w:t>
      </w:r>
    </w:p>
    <w:p w:rsidR="00852F41" w:rsidRPr="00852F41" w:rsidRDefault="00852F41" w:rsidP="00852F41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969"/>
          <w:tab w:val="left" w:pos="4536"/>
          <w:tab w:val="left" w:pos="5103"/>
          <w:tab w:val="left" w:pos="5670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 </w:t>
      </w:r>
      <w:r w:rsidRPr="00852F41">
        <w:rPr>
          <w:rFonts w:ascii="Times New Roman" w:hAnsi="Times New Roman" w:cs="Times New Roman"/>
          <w:szCs w:val="24"/>
        </w:rPr>
        <w:t xml:space="preserve">Tiszavasvári Város Önkormányzata </w:t>
      </w:r>
      <w:r w:rsidRPr="00852F41">
        <w:rPr>
          <w:rFonts w:ascii="Times New Roman" w:hAnsi="Times New Roman" w:cs="Times New Roman"/>
          <w:b/>
          <w:szCs w:val="24"/>
        </w:rPr>
        <w:t>(</w:t>
      </w:r>
      <w:r w:rsidRPr="00852F41">
        <w:rPr>
          <w:rFonts w:ascii="Times New Roman" w:hAnsi="Times New Roman" w:cs="Times New Roman"/>
          <w:szCs w:val="24"/>
        </w:rPr>
        <w:t>4440 Tiszavasvári Városháza tér 4. sz.)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bCs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</w:rPr>
      </w:pPr>
      <w:r w:rsidRPr="00852F41">
        <w:rPr>
          <w:rFonts w:ascii="Times New Roman" w:hAnsi="Times New Roman" w:cs="Times New Roman"/>
          <w:b/>
          <w:bCs/>
          <w:sz w:val="28"/>
        </w:rPr>
        <w:t xml:space="preserve">II. </w:t>
      </w:r>
      <w:proofErr w:type="gramStart"/>
      <w:r w:rsidRPr="00852F41">
        <w:rPr>
          <w:rFonts w:ascii="Times New Roman" w:hAnsi="Times New Roman" w:cs="Times New Roman"/>
          <w:b/>
          <w:bCs/>
          <w:sz w:val="28"/>
        </w:rPr>
        <w:t>A</w:t>
      </w:r>
      <w:proofErr w:type="gramEnd"/>
      <w:r w:rsidRPr="00852F41">
        <w:rPr>
          <w:rFonts w:ascii="Times New Roman" w:hAnsi="Times New Roman" w:cs="Times New Roman"/>
          <w:b/>
          <w:bCs/>
          <w:sz w:val="28"/>
        </w:rPr>
        <w:t xml:space="preserve"> gyermekek napközbeni ellátása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A gyermekek napközbeni ellátásaként a családban élő gyermekek életkorának megfelelő nappali felügyeletét, gondozását, nevelését, foglalkoztatását és étkeztetését kell megszervezni azon gyermekek számára, akiknek szülei, nevelői, gondozói munkavégzésük, </w:t>
      </w:r>
      <w:proofErr w:type="spellStart"/>
      <w:r w:rsidRPr="00852F41">
        <w:rPr>
          <w:rFonts w:ascii="Times New Roman" w:hAnsi="Times New Roman" w:cs="Times New Roman"/>
          <w:szCs w:val="24"/>
        </w:rPr>
        <w:t>munkaerőpiaci</w:t>
      </w:r>
      <w:proofErr w:type="spellEnd"/>
      <w:r w:rsidRPr="00852F41">
        <w:rPr>
          <w:rFonts w:ascii="Times New Roman" w:hAnsi="Times New Roman" w:cs="Times New Roman"/>
          <w:szCs w:val="24"/>
        </w:rPr>
        <w:t xml:space="preserve"> részvételt elősegítő programban, képzésben való részvételük, betegségük vagy egyéb ok miatt napközbeni ellátásukról nem tudnak gondoskodni. A napközbeni ellátás keretében biztosított szolgáltatások időtartama lehetőleg a szülő munkarendjéhez igazodik.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bookmarkStart w:id="0" w:name="pr589"/>
      <w:bookmarkEnd w:id="0"/>
      <w:r w:rsidRPr="00852F41">
        <w:rPr>
          <w:rFonts w:ascii="Times New Roman" w:hAnsi="Times New Roman" w:cs="Times New Roman"/>
          <w:szCs w:val="24"/>
        </w:rPr>
        <w:t>A gyermekek napközbeni ellátását különösen az olyan gyermek számára kell biztosítani,</w:t>
      </w:r>
    </w:p>
    <w:p w:rsidR="00852F41" w:rsidRPr="00852F41" w:rsidRDefault="00852F41" w:rsidP="00EA749C">
      <w:pPr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Cs w:val="24"/>
        </w:rPr>
      </w:pPr>
      <w:bookmarkStart w:id="1" w:name="pr590"/>
      <w:bookmarkEnd w:id="1"/>
      <w:r w:rsidRPr="00852F41">
        <w:rPr>
          <w:rFonts w:ascii="Times New Roman" w:hAnsi="Times New Roman" w:cs="Times New Roman"/>
          <w:szCs w:val="24"/>
        </w:rPr>
        <w:t>akinek fejlődése érdekében állandó napközbeni ellátásra van szüksége,</w:t>
      </w:r>
    </w:p>
    <w:p w:rsidR="00852F41" w:rsidRPr="00852F41" w:rsidRDefault="00852F41" w:rsidP="00EA749C">
      <w:pPr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Cs w:val="24"/>
        </w:rPr>
      </w:pPr>
      <w:bookmarkStart w:id="2" w:name="pr591"/>
      <w:bookmarkEnd w:id="2"/>
      <w:r w:rsidRPr="00852F41">
        <w:rPr>
          <w:rFonts w:ascii="Times New Roman" w:hAnsi="Times New Roman" w:cs="Times New Roman"/>
          <w:szCs w:val="24"/>
        </w:rPr>
        <w:t>akit egyedülálló vagy időskorú személy nevel, vagy akivel együtt a családban három vagy több gyermeket nevelnek, kivéve azt, akire nézve eltartója gyermekgondozási díjban részesül,</w:t>
      </w:r>
    </w:p>
    <w:p w:rsidR="00852F41" w:rsidRPr="00852F41" w:rsidRDefault="00852F41" w:rsidP="00EA749C">
      <w:pPr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Cs w:val="24"/>
        </w:rPr>
      </w:pPr>
      <w:bookmarkStart w:id="3" w:name="pr592"/>
      <w:bookmarkEnd w:id="3"/>
      <w:r w:rsidRPr="00852F41">
        <w:rPr>
          <w:rFonts w:ascii="Times New Roman" w:hAnsi="Times New Roman" w:cs="Times New Roman"/>
          <w:szCs w:val="24"/>
        </w:rPr>
        <w:t>akinek a szülője, gondozója szociális helyzete miatt az ellátásról nem tud gondoskodni.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Városunkban az önkormányzat ezen alapfeladatának bölcsőde működtetésével tesz eleget.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</w:rPr>
      </w:pPr>
    </w:p>
    <w:p w:rsidR="00852F41" w:rsidRPr="00852F41" w:rsidRDefault="00852F41" w:rsidP="00852F41">
      <w:pPr>
        <w:pStyle w:val="Cmsor6"/>
        <w:numPr>
          <w:ilvl w:val="0"/>
          <w:numId w:val="0"/>
        </w:numPr>
        <w:jc w:val="both"/>
        <w:rPr>
          <w:b/>
          <w:szCs w:val="28"/>
        </w:rPr>
      </w:pPr>
      <w:r w:rsidRPr="00852F41">
        <w:rPr>
          <w:b/>
          <w:szCs w:val="28"/>
        </w:rPr>
        <w:t xml:space="preserve">III. </w:t>
      </w:r>
      <w:proofErr w:type="gramStart"/>
      <w:r w:rsidRPr="00852F41">
        <w:rPr>
          <w:b/>
          <w:szCs w:val="28"/>
        </w:rPr>
        <w:t>A</w:t>
      </w:r>
      <w:proofErr w:type="gramEnd"/>
      <w:r w:rsidRPr="00852F41">
        <w:rPr>
          <w:b/>
          <w:szCs w:val="28"/>
        </w:rPr>
        <w:t xml:space="preserve"> Bölcsőde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bölcsőde a családban nevelkedő 3 éven aluli gyermekek napközbeni ellátását, szakszerű gondozását és nevelését biztosító intézmény.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Ha a gyermek a 3. életévét betöltötte, de testi vagy szellemi fejlettségi szintje alapján még nem érett az óvodai nevelésre, a 4. életévének betöltését követő augusztus 31-ig nevelhető és gondozható bölcsődében.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családban nevelkedő, a szülők munkavégzése vagy egyéb ok miatt ellátatlan gyermek nappali felügyeletét, gondozását, nevelését napközbeni ellátás keretében kell biztosítani.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bölcsőde olyan szolgáltató intézmény, amely alapellátás keretében alaptevékenységként napközbeni ellátást nyújt a gyermekek számára.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Feladata a három éven aluli gyermekek gondozása, nevelése, harmonikus testi és szellemi fejlődésének segítése az életkori és egyéni sajátosságok figyelembevételével.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>A bölcsődei ellátás keretében a Közoktatási Törvény szerinti szakértői és rehabilitációs bizottság szakvéleménye alapján a fogyatékos gyermek legfeljebb 6 éves koráig fejlődését biztosító korai fejlesztésben és gondozásban, vagy fejlesztő felkészítésben vehet részt.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>A bölcsőde akkor vállalhatja a 6 éven aluli gyermekek korai fejlesztését, gondozását, fejlesztő felkészítését, amennyiben ennek tárgyi és személyi feltételeivel rendelkezik.</w:t>
      </w:r>
    </w:p>
    <w:p w:rsidR="00852F41" w:rsidRPr="00852F41" w:rsidRDefault="00852F41" w:rsidP="00852F41">
      <w:pPr>
        <w:pStyle w:val="Szvegtrzs2"/>
        <w:spacing w:after="0" w:line="240" w:lineRule="auto"/>
      </w:pP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>A bölcsőde az alapellátáson túl szolgáltatásként speciális tanácsadással, időszakos gyermekfelügyelettel, játszócsoporttal, gyermekhotel működtetésével, vagy más gyermeknevelést segítő szolgáltatásokkal (gyermeknevelési tanácsadás, játék- és eszközkölcsönzés) segítheti a családokat.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lastRenderedPageBreak/>
        <w:t>Ezeket a szolgáltatásokat a gyermek 6. életévének betöltéséig lehet igénybe venni.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rPr>
          <w:b/>
          <w:bCs/>
        </w:rPr>
        <w:t xml:space="preserve">A játszócsoportban </w:t>
      </w:r>
      <w:r w:rsidRPr="00852F41">
        <w:t>szakképzett gondozónő segítségével gyermekfelügyelet vagy gyermek és szülő valamint gondozónő együttes játék lehetősége biztosítható.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rPr>
          <w:b/>
          <w:bCs/>
        </w:rPr>
        <w:t xml:space="preserve">Az időszakos gyermekfelügyelet </w:t>
      </w:r>
      <w:r w:rsidRPr="00852F41">
        <w:t>keretében a gyermek számára a szülő (gondozó) által igényelt alkalommal és időtartamban bölcsődei ellátás nyújtható az e célra létrehozott játszócsoportban, vagy normál bölcsődei csoport üres férőhelyein.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rPr>
          <w:b/>
          <w:bCs/>
        </w:rPr>
        <w:t xml:space="preserve">A gyermekhotel </w:t>
      </w:r>
      <w:r w:rsidRPr="00852F41">
        <w:t>olyan gyermek részére nyújt 24 órás folyamatos ellátást, akiről szülője (gondozója) elfoglaltsága miatt átmeneti ideig nem tud gondoskodni. Az ellátás hétvégén és ünnepnapon is biztosítható, időtartama azonban egy alkalommal a 15 napot nem haladhatja meg.</w:t>
      </w:r>
    </w:p>
    <w:p w:rsidR="00852F41" w:rsidRPr="00852F41" w:rsidRDefault="00852F41" w:rsidP="00852F41">
      <w:pPr>
        <w:pStyle w:val="Szvegtrzs2"/>
        <w:spacing w:after="0" w:line="240" w:lineRule="auto"/>
      </w:pP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rPr>
          <w:b/>
        </w:rPr>
        <w:t>Alapellátás keretében</w:t>
      </w:r>
      <w:r w:rsidRPr="00852F41">
        <w:t xml:space="preserve"> a gyermek életkorának és egészségi állapotának megfelelően biztosítani kell a gondozás-nevelés feltételeit, különösen a törvényes képviselő közreműködésével történő fokozatos beilleszkedés lehetőségét, a megfelelő textíliát, bútorzatot, a játéktevékenység feltételeit, a szabadban való tartózkodás feltételeit, a fogyatékos gyermek egyéni fejlesztésének feltételeit.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>A bölcsődei alapellátás keretében biztosítani kell a gyermek életkorának és egészségi állapotának megfelelő egészséges táplálkozás követelményeinek megfelelő étkeztetést a külön jogszabályban meghatározottak szerint.</w:t>
      </w:r>
    </w:p>
    <w:p w:rsidR="00852F41" w:rsidRPr="00852F41" w:rsidRDefault="00852F41" w:rsidP="00852F41">
      <w:pPr>
        <w:pStyle w:val="Szvegtrzs2"/>
        <w:spacing w:after="0" w:line="240" w:lineRule="auto"/>
      </w:pPr>
    </w:p>
    <w:p w:rsidR="00852F41" w:rsidRPr="00852F41" w:rsidRDefault="00852F41" w:rsidP="00852F41">
      <w:pPr>
        <w:pStyle w:val="Szvegtrzs2"/>
        <w:spacing w:after="0" w:line="240" w:lineRule="auto"/>
        <w:rPr>
          <w:b/>
          <w:bCs/>
        </w:rPr>
      </w:pPr>
      <w:r w:rsidRPr="00852F41">
        <w:rPr>
          <w:b/>
          <w:bCs/>
        </w:rPr>
        <w:t>1./ Egészséges gyermek felvételi szabályai</w:t>
      </w:r>
    </w:p>
    <w:p w:rsidR="00852F41" w:rsidRPr="00852F41" w:rsidRDefault="00852F41" w:rsidP="00EA749C">
      <w:pPr>
        <w:pStyle w:val="Szvegtrzs2"/>
        <w:numPr>
          <w:ilvl w:val="0"/>
          <w:numId w:val="35"/>
        </w:numPr>
        <w:suppressAutoHyphens w:val="0"/>
        <w:spacing w:after="0" w:line="240" w:lineRule="auto"/>
        <w:ind w:left="0"/>
      </w:pPr>
      <w:r w:rsidRPr="00852F41">
        <w:t xml:space="preserve">Egészséges gyermek bölcsődei felvételéről </w:t>
      </w:r>
      <w:proofErr w:type="gramStart"/>
      <w:r w:rsidRPr="00852F41">
        <w:t>a  bölcsődevezető</w:t>
      </w:r>
      <w:proofErr w:type="gramEnd"/>
      <w:r w:rsidRPr="00852F41">
        <w:t xml:space="preserve"> dönt</w:t>
      </w:r>
    </w:p>
    <w:p w:rsidR="00852F41" w:rsidRPr="00852F41" w:rsidRDefault="00852F41" w:rsidP="00852F41">
      <w:pPr>
        <w:pStyle w:val="Szvegtrzs2"/>
        <w:spacing w:after="0" w:line="240" w:lineRule="auto"/>
      </w:pPr>
    </w:p>
    <w:p w:rsidR="00852F41" w:rsidRPr="00852F41" w:rsidRDefault="00852F41" w:rsidP="00EA749C">
      <w:pPr>
        <w:pStyle w:val="Szvegtrzs2"/>
        <w:numPr>
          <w:ilvl w:val="0"/>
          <w:numId w:val="35"/>
        </w:numPr>
        <w:suppressAutoHyphens w:val="0"/>
        <w:spacing w:after="0" w:line="240" w:lineRule="auto"/>
        <w:ind w:left="0"/>
      </w:pPr>
      <w:r w:rsidRPr="00852F41">
        <w:t xml:space="preserve">Bölcsődébe a gyermek húsz hetes korától  három éves koráig, illetve annak az évnek a december 31-éig vehető </w:t>
      </w:r>
      <w:proofErr w:type="gramStart"/>
      <w:r w:rsidRPr="00852F41">
        <w:t>fel</w:t>
      </w:r>
      <w:proofErr w:type="gramEnd"/>
      <w:r w:rsidRPr="00852F41">
        <w:t xml:space="preserve"> amelyben a harmadik évét betölti.</w:t>
      </w:r>
    </w:p>
    <w:p w:rsidR="00852F41" w:rsidRPr="00852F41" w:rsidRDefault="00852F41" w:rsidP="00EA749C">
      <w:pPr>
        <w:pStyle w:val="Szvegtrzs2"/>
        <w:numPr>
          <w:ilvl w:val="0"/>
          <w:numId w:val="35"/>
        </w:numPr>
        <w:suppressAutoHyphens w:val="0"/>
        <w:spacing w:after="0" w:line="240" w:lineRule="auto"/>
        <w:ind w:left="0"/>
      </w:pPr>
      <w:r w:rsidRPr="00852F41">
        <w:t>Ha a gyermek a harmadik évét betöltötte, de testi vagy szellemi fejlettségi szintje alapján még nem érett az óvodai nevelésre és óvodai jelentkezését a bölcsőde orvosa sem javasolja, bölcsődében gondozható a negyedik életévének betöltését követő augusztus 31-ig</w:t>
      </w:r>
    </w:p>
    <w:p w:rsidR="00852F41" w:rsidRPr="00852F41" w:rsidRDefault="00852F41" w:rsidP="00EA749C">
      <w:pPr>
        <w:pStyle w:val="Szvegtrzs2"/>
        <w:numPr>
          <w:ilvl w:val="0"/>
          <w:numId w:val="35"/>
        </w:numPr>
        <w:suppressAutoHyphens w:val="0"/>
        <w:spacing w:after="0" w:line="240" w:lineRule="auto"/>
        <w:ind w:left="0"/>
      </w:pPr>
      <w:r w:rsidRPr="00852F41">
        <w:t>A gyermek bölcsődei felvételét kezdeményezheti a szülő és hozzájárulásával, a körzeti védőnő, házi gyermekorvos, szociális- és családgondozó, gyermekjóléti szolgálat, gyámhatóság.</w:t>
      </w:r>
    </w:p>
    <w:p w:rsidR="00852F41" w:rsidRPr="00852F41" w:rsidRDefault="00852F41" w:rsidP="00EA749C">
      <w:pPr>
        <w:pStyle w:val="Szvegtrzs2"/>
        <w:numPr>
          <w:ilvl w:val="0"/>
          <w:numId w:val="35"/>
        </w:numPr>
        <w:suppressAutoHyphens w:val="0"/>
        <w:spacing w:after="0" w:line="240" w:lineRule="auto"/>
        <w:ind w:left="0"/>
      </w:pPr>
      <w:r w:rsidRPr="00852F41">
        <w:t xml:space="preserve">A bölcsőde a fenntartó által meghatározott napi nyitvatartási időn belül biztosítja a gyermek ellátását. Alapfeladatként nyújtott ellátás esetén egy </w:t>
      </w:r>
      <w:proofErr w:type="gramStart"/>
      <w:r w:rsidRPr="00852F41">
        <w:t>gyermek napi</w:t>
      </w:r>
      <w:proofErr w:type="gramEnd"/>
      <w:r w:rsidRPr="00852F41">
        <w:t xml:space="preserve"> gondozási ideje a 12 órát nem haladhatja meg.</w:t>
      </w:r>
    </w:p>
    <w:p w:rsidR="00852F41" w:rsidRPr="00852F41" w:rsidRDefault="00852F41" w:rsidP="00EA749C">
      <w:pPr>
        <w:pStyle w:val="Szvegtrzs2"/>
        <w:numPr>
          <w:ilvl w:val="0"/>
          <w:numId w:val="35"/>
        </w:numPr>
        <w:suppressAutoHyphens w:val="0"/>
        <w:spacing w:after="0" w:line="240" w:lineRule="auto"/>
        <w:ind w:left="0"/>
      </w:pPr>
      <w:r w:rsidRPr="00852F41">
        <w:t>A szülőnek (törvényes képviselőnek) a gyermek bölcsődei jelentkezéséhez csatolnia kell a gyermekorvos igazolását arról, hogy a gyermek egészségi állapota alapján bölcsődében gondozható.</w:t>
      </w:r>
    </w:p>
    <w:p w:rsidR="00852F41" w:rsidRPr="00852F41" w:rsidRDefault="00852F41" w:rsidP="00EA749C">
      <w:pPr>
        <w:pStyle w:val="Szvegtrzs2"/>
        <w:numPr>
          <w:ilvl w:val="0"/>
          <w:numId w:val="35"/>
        </w:numPr>
        <w:suppressAutoHyphens w:val="0"/>
        <w:spacing w:after="0" w:line="240" w:lineRule="auto"/>
        <w:ind w:left="0"/>
      </w:pPr>
      <w:r w:rsidRPr="00852F41">
        <w:t>Nem gondozható bölcsődében a fertőző beteg gyermek mindaddig, amíg a kezelőorvos igazolása szerint ez az állapota fennáll.</w:t>
      </w:r>
    </w:p>
    <w:p w:rsidR="00852F41" w:rsidRPr="00852F41" w:rsidRDefault="00852F41" w:rsidP="00EA749C">
      <w:pPr>
        <w:pStyle w:val="Szvegtrzs2"/>
        <w:numPr>
          <w:ilvl w:val="0"/>
          <w:numId w:val="35"/>
        </w:numPr>
        <w:suppressAutoHyphens w:val="0"/>
        <w:spacing w:after="0" w:line="240" w:lineRule="auto"/>
        <w:ind w:left="0"/>
      </w:pPr>
      <w:r w:rsidRPr="00852F41">
        <w:t xml:space="preserve">Nem vehető fel bölcsődébe az a </w:t>
      </w:r>
      <w:proofErr w:type="gramStart"/>
      <w:r w:rsidRPr="00852F41">
        <w:t>gyermek</w:t>
      </w:r>
      <w:proofErr w:type="gramEnd"/>
      <w:r w:rsidRPr="00852F41">
        <w:t xml:space="preserve"> akire nézve eltartója  </w:t>
      </w:r>
      <w:proofErr w:type="spellStart"/>
      <w:r w:rsidRPr="00852F41">
        <w:t>GYED-ben</w:t>
      </w:r>
      <w:proofErr w:type="spellEnd"/>
      <w:r w:rsidRPr="00852F41">
        <w:t>, ápolási díjban részesül.</w:t>
      </w:r>
    </w:p>
    <w:p w:rsidR="00852F41" w:rsidRPr="00852F41" w:rsidRDefault="00852F41" w:rsidP="00EA749C">
      <w:pPr>
        <w:pStyle w:val="Szvegtrzs2"/>
        <w:numPr>
          <w:ilvl w:val="0"/>
          <w:numId w:val="35"/>
        </w:numPr>
        <w:suppressAutoHyphens w:val="0"/>
        <w:spacing w:after="0" w:line="240" w:lineRule="auto"/>
        <w:ind w:left="0"/>
      </w:pPr>
      <w:r w:rsidRPr="00852F41">
        <w:t>A bölcsődei ellátás megszűnik, ha azt a szülő kéri, a bölcsődei nevelési év végén (augusztus 31.) ha a gyermek a harmadik életévét betöltötte.</w:t>
      </w:r>
    </w:p>
    <w:p w:rsidR="00852F41" w:rsidRPr="00852F41" w:rsidRDefault="00852F41" w:rsidP="00EA749C">
      <w:pPr>
        <w:pStyle w:val="Szvegtrzs2"/>
        <w:numPr>
          <w:ilvl w:val="0"/>
          <w:numId w:val="35"/>
        </w:numPr>
        <w:suppressAutoHyphens w:val="0"/>
        <w:spacing w:after="0" w:line="240" w:lineRule="auto"/>
        <w:ind w:left="0"/>
      </w:pPr>
      <w:r w:rsidRPr="00852F41">
        <w:t>Meg kell szüntetni annak a gyermeknek az ellátását, aki a bölcsőde orvosának szakvéleménye szerint az egészségi állapota miatt bölcsődében nem gondozható, illetőleg magatartászavara veszélyezteti a többi gyermek fejlődését.</w:t>
      </w:r>
    </w:p>
    <w:p w:rsidR="00852F41" w:rsidRPr="00852F41" w:rsidRDefault="00852F41" w:rsidP="00852F41">
      <w:pPr>
        <w:pStyle w:val="Szvegtrzs2"/>
        <w:spacing w:after="0" w:line="240" w:lineRule="auto"/>
      </w:pPr>
    </w:p>
    <w:p w:rsidR="00852F41" w:rsidRDefault="00852F41" w:rsidP="00852F41">
      <w:pPr>
        <w:pStyle w:val="Szvegtrzs2"/>
        <w:spacing w:after="0" w:line="240" w:lineRule="auto"/>
      </w:pPr>
    </w:p>
    <w:p w:rsidR="00373139" w:rsidRDefault="00373139" w:rsidP="00852F41">
      <w:pPr>
        <w:pStyle w:val="Szvegtrzs2"/>
        <w:spacing w:after="0" w:line="240" w:lineRule="auto"/>
      </w:pPr>
    </w:p>
    <w:p w:rsidR="00373139" w:rsidRPr="00852F41" w:rsidRDefault="00373139" w:rsidP="00852F41">
      <w:pPr>
        <w:pStyle w:val="Szvegtrzs2"/>
        <w:spacing w:after="0" w:line="240" w:lineRule="auto"/>
      </w:pPr>
    </w:p>
    <w:p w:rsidR="00852F41" w:rsidRPr="00852F41" w:rsidRDefault="00852F41" w:rsidP="00EA749C">
      <w:pPr>
        <w:pStyle w:val="Szvegtrzs2"/>
        <w:numPr>
          <w:ilvl w:val="0"/>
          <w:numId w:val="36"/>
        </w:numPr>
        <w:suppressAutoHyphens w:val="0"/>
        <w:spacing w:after="0" w:line="240" w:lineRule="auto"/>
        <w:ind w:left="0" w:firstLine="0"/>
        <w:rPr>
          <w:b/>
          <w:bCs/>
          <w:sz w:val="28"/>
        </w:rPr>
      </w:pPr>
      <w:r w:rsidRPr="00852F41">
        <w:rPr>
          <w:b/>
          <w:bCs/>
          <w:sz w:val="28"/>
        </w:rPr>
        <w:lastRenderedPageBreak/>
        <w:t>A bölcsődei gondozás-nevelés szakmai alapprogramja</w:t>
      </w:r>
    </w:p>
    <w:p w:rsidR="00852F41" w:rsidRPr="00852F41" w:rsidRDefault="00852F41" w:rsidP="00852F41">
      <w:pPr>
        <w:pStyle w:val="Szvegtrzs2"/>
        <w:suppressAutoHyphens w:val="0"/>
        <w:spacing w:after="0" w:line="240" w:lineRule="auto"/>
        <w:rPr>
          <w:b/>
          <w:bCs/>
          <w:sz w:val="28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smartTag w:uri="urn:schemas-microsoft-com:office:smarttags" w:element="metricconverter">
        <w:smartTagPr>
          <w:attr w:name="ProductID" w:val="1. A"/>
        </w:smartTagPr>
        <w:r w:rsidRPr="00852F41">
          <w:rPr>
            <w:rFonts w:ascii="Times New Roman" w:hAnsi="Times New Roman" w:cs="Times New Roman"/>
            <w:b/>
            <w:szCs w:val="24"/>
          </w:rPr>
          <w:t>1. A</w:t>
        </w:r>
      </w:smartTag>
      <w:r w:rsidRPr="00852F41">
        <w:rPr>
          <w:rFonts w:ascii="Times New Roman" w:hAnsi="Times New Roman" w:cs="Times New Roman"/>
          <w:b/>
          <w:szCs w:val="24"/>
        </w:rPr>
        <w:t xml:space="preserve"> szakmai program törvényi, szakmai háttere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A bölcsődei nevelés-gondozás országos alapprogramja, mely </w:t>
      </w:r>
      <w:proofErr w:type="gramStart"/>
      <w:r w:rsidRPr="00852F41">
        <w:rPr>
          <w:rFonts w:ascii="Times New Roman" w:hAnsi="Times New Roman" w:cs="Times New Roman"/>
          <w:b/>
          <w:szCs w:val="24"/>
        </w:rPr>
        <w:t>a</w:t>
      </w:r>
      <w:proofErr w:type="gramEnd"/>
    </w:p>
    <w:p w:rsidR="00852F41" w:rsidRPr="00852F41" w:rsidRDefault="00852F41" w:rsidP="00EA749C">
      <w:pPr>
        <w:numPr>
          <w:ilvl w:val="0"/>
          <w:numId w:val="10"/>
        </w:numPr>
        <w:tabs>
          <w:tab w:val="clear" w:pos="0"/>
          <w:tab w:val="num" w:pos="1468"/>
          <w:tab w:val="num" w:pos="180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az ENSZ Emberi jogok nyilatkozata,</w:t>
      </w:r>
    </w:p>
    <w:p w:rsidR="00852F41" w:rsidRPr="00852F41" w:rsidRDefault="00852F41" w:rsidP="00EA749C">
      <w:pPr>
        <w:numPr>
          <w:ilvl w:val="0"/>
          <w:numId w:val="10"/>
        </w:numPr>
        <w:tabs>
          <w:tab w:val="clear" w:pos="0"/>
          <w:tab w:val="num" w:pos="1468"/>
          <w:tab w:val="num" w:pos="180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az ENSZ Egyezmény a gyermek jogairól,</w:t>
      </w:r>
    </w:p>
    <w:p w:rsidR="00852F41" w:rsidRPr="00852F41" w:rsidRDefault="00852F41" w:rsidP="00EA749C">
      <w:pPr>
        <w:numPr>
          <w:ilvl w:val="0"/>
          <w:numId w:val="10"/>
        </w:numPr>
        <w:tabs>
          <w:tab w:val="clear" w:pos="0"/>
          <w:tab w:val="num" w:pos="1468"/>
          <w:tab w:val="num" w:pos="180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az Európai Tanács Miniszterek Bizottsága </w:t>
      </w:r>
      <w:proofErr w:type="spellStart"/>
      <w:r w:rsidRPr="00852F41">
        <w:rPr>
          <w:rFonts w:ascii="Times New Roman" w:hAnsi="Times New Roman" w:cs="Times New Roman"/>
          <w:szCs w:val="24"/>
        </w:rPr>
        <w:t>Rec</w:t>
      </w:r>
      <w:proofErr w:type="spellEnd"/>
      <w:r w:rsidRPr="00852F41">
        <w:rPr>
          <w:rFonts w:ascii="Times New Roman" w:hAnsi="Times New Roman" w:cs="Times New Roman"/>
          <w:szCs w:val="24"/>
        </w:rPr>
        <w:t xml:space="preserve">. (2002) 8-as ajánlása a tagállamok számára a napközbeni gyermekellátásról </w:t>
      </w:r>
    </w:p>
    <w:p w:rsidR="00852F41" w:rsidRPr="00852F41" w:rsidRDefault="00852F41" w:rsidP="00EA749C">
      <w:pPr>
        <w:numPr>
          <w:ilvl w:val="0"/>
          <w:numId w:val="10"/>
        </w:numPr>
        <w:tabs>
          <w:tab w:val="clear" w:pos="0"/>
          <w:tab w:val="num" w:pos="1468"/>
          <w:tab w:val="num" w:pos="180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a bölcsődei nevelés-gondozás története alatt felhalmozott emberi és szakmai értékek, ezeken belül is hangsúlyozottan </w:t>
      </w:r>
      <w:proofErr w:type="gramStart"/>
      <w:r w:rsidRPr="00852F41">
        <w:rPr>
          <w:rFonts w:ascii="Times New Roman" w:hAnsi="Times New Roman" w:cs="Times New Roman"/>
          <w:szCs w:val="24"/>
        </w:rPr>
        <w:t>A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bölcsődei nevelés-gondozás minimumfeltételei és a szakmai munka részletes szempontjai c. kiadvány (OCSGYVI, 1999), valamint a módszertani levelek, útmutatók, ajánlásokra épül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 </w:t>
      </w:r>
      <w:r w:rsidRPr="00852F41">
        <w:rPr>
          <w:rFonts w:ascii="Times New Roman" w:hAnsi="Times New Roman" w:cs="Times New Roman"/>
          <w:b/>
          <w:szCs w:val="24"/>
        </w:rPr>
        <w:t>1997. évi XXXI. törvény</w:t>
      </w:r>
      <w:r w:rsidRPr="00852F41">
        <w:rPr>
          <w:rFonts w:ascii="Times New Roman" w:hAnsi="Times New Roman" w:cs="Times New Roman"/>
          <w:szCs w:val="24"/>
        </w:rPr>
        <w:t xml:space="preserve"> a gyermekek védelméről és a gyámügyi igazgatásról,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15/1998. (IV.30.) NM rendelet</w:t>
      </w:r>
      <w:r w:rsidRPr="00852F41">
        <w:rPr>
          <w:rFonts w:ascii="Times New Roman" w:hAnsi="Times New Roman" w:cs="Times New Roman"/>
          <w:szCs w:val="24"/>
        </w:rPr>
        <w:t xml:space="preserve"> a személyes gondoskodást nyújtó gyermekjóléti, gyermekvédelmi intézmények, valamint személyek szakmai feladatairól és működésük feltételeiről,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259/2002. (XII.18.) </w:t>
      </w:r>
      <w:proofErr w:type="spellStart"/>
      <w:r w:rsidRPr="00852F41">
        <w:rPr>
          <w:rFonts w:ascii="Times New Roman" w:hAnsi="Times New Roman" w:cs="Times New Roman"/>
          <w:b/>
          <w:szCs w:val="24"/>
        </w:rPr>
        <w:t>Korm.rendelet</w:t>
      </w:r>
      <w:proofErr w:type="spellEnd"/>
      <w:r w:rsidRPr="00852F41">
        <w:rPr>
          <w:rFonts w:ascii="Times New Roman" w:hAnsi="Times New Roman" w:cs="Times New Roman"/>
          <w:szCs w:val="24"/>
        </w:rPr>
        <w:t xml:space="preserve"> a gyermekjóléti és gyermekvédelmi szolgáltató tevékenységek engedélyezéséről, valamint a gyermekvédelmi vállalkozói engedélyezésről,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235/1997. (XII.17.) Kormányrendelet</w:t>
      </w:r>
      <w:r w:rsidRPr="00852F41">
        <w:rPr>
          <w:rFonts w:ascii="Times New Roman" w:hAnsi="Times New Roman" w:cs="Times New Roman"/>
          <w:szCs w:val="24"/>
        </w:rPr>
        <w:t xml:space="preserve"> a gyámhatóságok, a területi gyermekvédelmi szakszolgálatok, a gyermekjóléti szolgálatok és a személyes gondoskodást nyújtó szervek és személyek által kezelt személyes adatokról.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329/2011. (XII.29.) Korm. rendelet</w:t>
      </w:r>
      <w:r w:rsidRPr="00852F41">
        <w:rPr>
          <w:rFonts w:ascii="Times New Roman" w:hAnsi="Times New Roman" w:cs="Times New Roman"/>
          <w:szCs w:val="24"/>
        </w:rPr>
        <w:t xml:space="preserve"> a szociális gyermekjóléti és gyermekvédelmi szolgáltatók intézmények ágazati azonosítójáról és országos nyilvántartásáról.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328/2011-es (XII.29.) Kormányrendelet</w:t>
      </w:r>
      <w:r w:rsidRPr="00852F41">
        <w:rPr>
          <w:rFonts w:ascii="Times New Roman" w:hAnsi="Times New Roman" w:cs="Times New Roman"/>
          <w:szCs w:val="24"/>
        </w:rPr>
        <w:t xml:space="preserve"> a személyes gondoskodást nyújtó gyermekjóléti alapellátások és szakellátások térítési díjáról és igénylésükhöz felhasználható bizonyítékokról.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1992. évi XXXIII. Törvény</w:t>
      </w:r>
      <w:r w:rsidRPr="00852F41">
        <w:rPr>
          <w:rFonts w:ascii="Times New Roman" w:hAnsi="Times New Roman" w:cs="Times New Roman"/>
          <w:szCs w:val="24"/>
        </w:rPr>
        <w:t xml:space="preserve"> a közalkalmazottak jogállásáról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1992. évi XX. törvény a</w:t>
      </w:r>
      <w:r w:rsidRPr="00852F41">
        <w:rPr>
          <w:rFonts w:ascii="Times New Roman" w:hAnsi="Times New Roman" w:cs="Times New Roman"/>
          <w:szCs w:val="24"/>
        </w:rPr>
        <w:t xml:space="preserve"> Munka törvénykönyvéről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257/2000 (XII.26.) Kormányrendelet</w:t>
      </w:r>
      <w:r w:rsidRPr="00852F41">
        <w:rPr>
          <w:rFonts w:ascii="Times New Roman" w:hAnsi="Times New Roman" w:cs="Times New Roman"/>
          <w:szCs w:val="24"/>
        </w:rPr>
        <w:t xml:space="preserve"> a közalkalmazottak jogállásáról szóló 1992. és XXXIII. törvénynek a szociális, valamint a gyermekjóléti és gyermekvédelmi ágazatban történő végrehajtásáról.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8/2000 (VIII.4.) </w:t>
      </w:r>
      <w:proofErr w:type="spellStart"/>
      <w:r w:rsidRPr="00852F41">
        <w:rPr>
          <w:rFonts w:ascii="Times New Roman" w:hAnsi="Times New Roman" w:cs="Times New Roman"/>
          <w:b/>
          <w:szCs w:val="24"/>
        </w:rPr>
        <w:t>SzCsM</w:t>
      </w:r>
      <w:proofErr w:type="spellEnd"/>
      <w:r w:rsidRPr="00852F41">
        <w:rPr>
          <w:rFonts w:ascii="Times New Roman" w:hAnsi="Times New Roman" w:cs="Times New Roman"/>
          <w:szCs w:val="24"/>
        </w:rPr>
        <w:t xml:space="preserve"> rendelet a személyes gondoskodást végző személyek adatainak működési nyilvántartásba vételéről.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9/2000 (VIII.4.) </w:t>
      </w:r>
      <w:proofErr w:type="spellStart"/>
      <w:r w:rsidRPr="00852F41">
        <w:rPr>
          <w:rFonts w:ascii="Times New Roman" w:hAnsi="Times New Roman" w:cs="Times New Roman"/>
          <w:b/>
          <w:szCs w:val="24"/>
        </w:rPr>
        <w:t>SzCsM</w:t>
      </w:r>
      <w:proofErr w:type="spellEnd"/>
      <w:r w:rsidRPr="00852F41">
        <w:rPr>
          <w:rFonts w:ascii="Times New Roman" w:hAnsi="Times New Roman" w:cs="Times New Roman"/>
          <w:szCs w:val="24"/>
        </w:rPr>
        <w:t xml:space="preserve"> rendelet a személyes gondoskodást végző személyek továbbképzéséről és a szociális szakvizsgáról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62/2011 (VI.30.) VM rendelet</w:t>
      </w:r>
      <w:r w:rsidRPr="00852F41">
        <w:rPr>
          <w:rFonts w:ascii="Times New Roman" w:hAnsi="Times New Roman" w:cs="Times New Roman"/>
          <w:szCs w:val="24"/>
        </w:rPr>
        <w:t xml:space="preserve"> a </w:t>
      </w:r>
      <w:proofErr w:type="spellStart"/>
      <w:r w:rsidRPr="00852F41">
        <w:rPr>
          <w:rFonts w:ascii="Times New Roman" w:hAnsi="Times New Roman" w:cs="Times New Roman"/>
          <w:szCs w:val="24"/>
        </w:rPr>
        <w:t>vendéglátóipari</w:t>
      </w:r>
      <w:proofErr w:type="spellEnd"/>
      <w:r w:rsidRPr="00852F41">
        <w:rPr>
          <w:rFonts w:ascii="Times New Roman" w:hAnsi="Times New Roman" w:cs="Times New Roman"/>
          <w:szCs w:val="24"/>
        </w:rPr>
        <w:t xml:space="preserve"> termékek előállításának és forgalomba hozatalának élelmiszerbiztonsági feltételeiről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1993. évi LXXIX</w:t>
      </w:r>
      <w:r w:rsidRPr="00852F41">
        <w:rPr>
          <w:rFonts w:ascii="Times New Roman" w:hAnsi="Times New Roman" w:cs="Times New Roman"/>
          <w:szCs w:val="24"/>
        </w:rPr>
        <w:t>. törvény a közoktatásról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Cs/>
          <w:szCs w:val="24"/>
        </w:rPr>
        <w:t xml:space="preserve">A nemzeti köznevelésről szóló </w:t>
      </w:r>
      <w:r w:rsidRPr="00852F41">
        <w:rPr>
          <w:rFonts w:ascii="Times New Roman" w:hAnsi="Times New Roman" w:cs="Times New Roman"/>
          <w:b/>
          <w:bCs/>
          <w:szCs w:val="24"/>
        </w:rPr>
        <w:t>2011. évi CXC. törvény</w:t>
      </w:r>
      <w:r w:rsidRPr="00852F41">
        <w:rPr>
          <w:rFonts w:ascii="Times New Roman" w:hAnsi="Times New Roman" w:cs="Times New Roman"/>
          <w:bCs/>
          <w:szCs w:val="24"/>
        </w:rPr>
        <w:t xml:space="preserve"> (</w:t>
      </w:r>
      <w:proofErr w:type="spellStart"/>
      <w:r w:rsidRPr="00852F41">
        <w:rPr>
          <w:rFonts w:ascii="Times New Roman" w:hAnsi="Times New Roman" w:cs="Times New Roman"/>
          <w:bCs/>
          <w:szCs w:val="24"/>
        </w:rPr>
        <w:t>Nkt</w:t>
      </w:r>
      <w:proofErr w:type="spellEnd"/>
      <w:r w:rsidRPr="00852F41">
        <w:rPr>
          <w:rFonts w:ascii="Times New Roman" w:hAnsi="Times New Roman" w:cs="Times New Roman"/>
          <w:bCs/>
          <w:szCs w:val="24"/>
        </w:rPr>
        <w:t>.)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20/2012. (VIII. 31.) EMMI</w:t>
      </w:r>
      <w:r w:rsidRPr="00852F41">
        <w:rPr>
          <w:rFonts w:ascii="Times New Roman" w:hAnsi="Times New Roman" w:cs="Times New Roman"/>
          <w:szCs w:val="24"/>
        </w:rPr>
        <w:t xml:space="preserve"> rendelet a nevelési-oktatási intézmények működéséről és a köznevelési intézmények névhasználatáról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1992. évi LXIII.</w:t>
      </w:r>
      <w:r w:rsidRPr="00852F41">
        <w:rPr>
          <w:rFonts w:ascii="Times New Roman" w:hAnsi="Times New Roman" w:cs="Times New Roman"/>
          <w:szCs w:val="24"/>
        </w:rPr>
        <w:t xml:space="preserve"> törvény a személyes adatok védelméről és a közérdekű adatok nyilvánosságáról.</w:t>
      </w:r>
    </w:p>
    <w:p w:rsidR="00852F41" w:rsidRPr="00852F41" w:rsidRDefault="00852F41" w:rsidP="00852F41">
      <w:pPr>
        <w:pStyle w:val="ListParagraph11"/>
        <w:ind w:left="0"/>
        <w:jc w:val="both"/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A Módszertani kiadványok, szakmai segédletek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- </w:t>
      </w:r>
      <w:r w:rsidRPr="00852F41">
        <w:rPr>
          <w:rFonts w:ascii="Times New Roman" w:hAnsi="Times New Roman" w:cs="Times New Roman"/>
          <w:b/>
          <w:szCs w:val="24"/>
        </w:rPr>
        <w:t>Szakmai ajánlás a többcélú, egységes óvoda-bölcsőde intézmények bevezetéséhez és működéséhez.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szakmai ajánlás a Szociális és Munkaügyi Minisztérium megbízásából és az Oktatási és Kulturális Minisztérium egyetértésével készült.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Készítették: </w:t>
      </w:r>
      <w:proofErr w:type="spellStart"/>
      <w:r w:rsidRPr="00852F41">
        <w:rPr>
          <w:rFonts w:ascii="Times New Roman" w:hAnsi="Times New Roman" w:cs="Times New Roman"/>
          <w:szCs w:val="24"/>
        </w:rPr>
        <w:t>Szombathelyiné</w:t>
      </w:r>
      <w:proofErr w:type="spellEnd"/>
      <w:r w:rsidRPr="00852F41">
        <w:rPr>
          <w:rFonts w:ascii="Times New Roman" w:hAnsi="Times New Roman" w:cs="Times New Roman"/>
          <w:szCs w:val="24"/>
        </w:rPr>
        <w:t xml:space="preserve"> dr. Nyitrai Ágnes, Dr. Bakonyi Anna, Kovácsné Bárány Ildikó, 2009. április</w:t>
      </w:r>
    </w:p>
    <w:p w:rsidR="00852F41" w:rsidRPr="00852F41" w:rsidRDefault="00852F41" w:rsidP="00EA749C">
      <w:pPr>
        <w:numPr>
          <w:ilvl w:val="0"/>
          <w:numId w:val="35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Javaslat óvodába integrált bölcsődei csoport kialakítására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Készítette: Kovácsné Bárány Ildikó, Szociális és Munkaügyi Minisztérium, Gyermek- és Ifjúságvédelmi Főosztály, 2008.</w:t>
      </w:r>
    </w:p>
    <w:p w:rsidR="00852F41" w:rsidRPr="00852F41" w:rsidRDefault="00852F41" w:rsidP="00EA749C">
      <w:pPr>
        <w:numPr>
          <w:ilvl w:val="0"/>
          <w:numId w:val="35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A bölcsődei nevelés-gondozás országos alapprogramja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Szociálpolitikai és Munkaügyi Intézet Gyermekjóléti és Gyermekvédelmi Főosztály, Budapest, 2008</w:t>
      </w:r>
    </w:p>
    <w:p w:rsidR="00852F41" w:rsidRPr="00852F41" w:rsidRDefault="00852F41" w:rsidP="00EA749C">
      <w:pPr>
        <w:numPr>
          <w:ilvl w:val="0"/>
          <w:numId w:val="35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lastRenderedPageBreak/>
        <w:t>Korai fejlesztés a bölcsődében.</w:t>
      </w:r>
      <w:r w:rsidRPr="00852F41">
        <w:rPr>
          <w:rFonts w:ascii="Times New Roman" w:hAnsi="Times New Roman" w:cs="Times New Roman"/>
          <w:szCs w:val="24"/>
        </w:rPr>
        <w:t xml:space="preserve"> Módszertani levél NCSSZI, </w:t>
      </w:r>
      <w:proofErr w:type="spellStart"/>
      <w:r w:rsidRPr="00852F41">
        <w:rPr>
          <w:rFonts w:ascii="Times New Roman" w:hAnsi="Times New Roman" w:cs="Times New Roman"/>
          <w:szCs w:val="24"/>
        </w:rPr>
        <w:t>Bp</w:t>
      </w:r>
      <w:proofErr w:type="spellEnd"/>
      <w:r w:rsidRPr="00852F41">
        <w:rPr>
          <w:rFonts w:ascii="Times New Roman" w:hAnsi="Times New Roman" w:cs="Times New Roman"/>
          <w:szCs w:val="24"/>
        </w:rPr>
        <w:t>, 2003.</w:t>
      </w:r>
    </w:p>
    <w:p w:rsidR="00852F41" w:rsidRPr="00852F41" w:rsidRDefault="00852F41" w:rsidP="00EA749C">
      <w:pPr>
        <w:numPr>
          <w:ilvl w:val="0"/>
          <w:numId w:val="35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Játék a bölcsődében</w:t>
      </w:r>
      <w:r w:rsidRPr="00852F41">
        <w:rPr>
          <w:rFonts w:ascii="Times New Roman" w:hAnsi="Times New Roman" w:cs="Times New Roman"/>
          <w:szCs w:val="24"/>
        </w:rPr>
        <w:t>. Módszertani levél NCSSZI, Bp. 2003</w:t>
      </w:r>
    </w:p>
    <w:p w:rsidR="00852F41" w:rsidRPr="00852F41" w:rsidRDefault="00852F41" w:rsidP="00EA749C">
      <w:pPr>
        <w:numPr>
          <w:ilvl w:val="0"/>
          <w:numId w:val="35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Gyermekfogászati prevenciós</w:t>
      </w:r>
      <w:r w:rsidRPr="00852F41">
        <w:rPr>
          <w:rFonts w:ascii="Times New Roman" w:hAnsi="Times New Roman" w:cs="Times New Roman"/>
          <w:szCs w:val="24"/>
        </w:rPr>
        <w:t xml:space="preserve"> program megvalósítása a bölcsődékben (Ajánlás)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proofErr w:type="spellStart"/>
      <w:r w:rsidRPr="00852F41">
        <w:rPr>
          <w:rFonts w:ascii="Times New Roman" w:hAnsi="Times New Roman" w:cs="Times New Roman"/>
          <w:szCs w:val="24"/>
        </w:rPr>
        <w:t>BOMI-Fővárosi</w:t>
      </w:r>
      <w:proofErr w:type="spellEnd"/>
      <w:r w:rsidRPr="00852F41">
        <w:rPr>
          <w:rFonts w:ascii="Times New Roman" w:hAnsi="Times New Roman" w:cs="Times New Roman"/>
          <w:szCs w:val="24"/>
        </w:rPr>
        <w:t xml:space="preserve"> Gyermekfogászati Prevenciós Bizottság. BOMINFO, 1995. No.2. Hírlevél 1.</w:t>
      </w:r>
    </w:p>
    <w:p w:rsidR="00852F41" w:rsidRPr="00852F41" w:rsidRDefault="00852F41" w:rsidP="00EA749C">
      <w:pPr>
        <w:numPr>
          <w:ilvl w:val="0"/>
          <w:numId w:val="35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Felszerelési jegyzék</w:t>
      </w:r>
      <w:r w:rsidRPr="00852F41">
        <w:rPr>
          <w:rFonts w:ascii="Times New Roman" w:hAnsi="Times New Roman" w:cs="Times New Roman"/>
          <w:szCs w:val="24"/>
        </w:rPr>
        <w:t>. VI. Bölcsődék EüM. Bp. 1994</w:t>
      </w:r>
    </w:p>
    <w:p w:rsidR="00852F41" w:rsidRPr="00852F41" w:rsidRDefault="00852F41" w:rsidP="00EA749C">
      <w:pPr>
        <w:numPr>
          <w:ilvl w:val="0"/>
          <w:numId w:val="35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A szakmai munka ellenőrzésének szempontjai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BOMI, Bp. 1991</w:t>
      </w:r>
    </w:p>
    <w:p w:rsidR="00852F41" w:rsidRPr="00852F41" w:rsidRDefault="00852F41" w:rsidP="00EA749C">
      <w:pPr>
        <w:numPr>
          <w:ilvl w:val="0"/>
          <w:numId w:val="35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A Bölcsődei Szakmai Kollégium 1/1991. (I.29.) sz</w:t>
      </w:r>
      <w:r w:rsidRPr="00852F41">
        <w:rPr>
          <w:rFonts w:ascii="Times New Roman" w:hAnsi="Times New Roman" w:cs="Times New Roman"/>
          <w:szCs w:val="24"/>
        </w:rPr>
        <w:t>. irányelve a speciális gondoskodást igénylő (fogyatékos) gyermekek bölcsődei ellátásához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OCSGYI – Bölcsődék Módszertani Központja, Bp. 1991</w:t>
      </w:r>
    </w:p>
    <w:p w:rsidR="00852F41" w:rsidRPr="00852F41" w:rsidRDefault="00852F41" w:rsidP="00EA749C">
      <w:pPr>
        <w:numPr>
          <w:ilvl w:val="0"/>
          <w:numId w:val="35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A bölcsődei Szakmai Kollégium 1. sz. módszertani</w:t>
      </w:r>
      <w:r w:rsidRPr="00852F41">
        <w:rPr>
          <w:rFonts w:ascii="Times New Roman" w:hAnsi="Times New Roman" w:cs="Times New Roman"/>
          <w:szCs w:val="24"/>
        </w:rPr>
        <w:t xml:space="preserve"> levele az AIDS-ről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OCSGYI - Bölcsődék Módszertani Központja, Bp. 1991</w:t>
      </w:r>
    </w:p>
    <w:p w:rsidR="00852F41" w:rsidRPr="00852F41" w:rsidRDefault="00852F41" w:rsidP="00EA749C">
      <w:pPr>
        <w:numPr>
          <w:ilvl w:val="0"/>
          <w:numId w:val="35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Útmutató a bölcsődei gondozónők családlátogatásához</w:t>
      </w:r>
      <w:r w:rsidRPr="00852F41">
        <w:rPr>
          <w:rFonts w:ascii="Times New Roman" w:hAnsi="Times New Roman" w:cs="Times New Roman"/>
          <w:szCs w:val="24"/>
        </w:rPr>
        <w:t xml:space="preserve"> BOMI, Bp. 1989</w:t>
      </w:r>
    </w:p>
    <w:p w:rsidR="00852F41" w:rsidRPr="00852F41" w:rsidRDefault="00852F41" w:rsidP="00EA749C">
      <w:pPr>
        <w:numPr>
          <w:ilvl w:val="0"/>
          <w:numId w:val="35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Nevelési, oktatási építmények, bölcsődék. Tervezési előírások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MSZ 04-205/2-87. ÉVM, Bp. 1987</w:t>
      </w:r>
    </w:p>
    <w:p w:rsidR="00852F41" w:rsidRPr="00852F41" w:rsidRDefault="00852F41" w:rsidP="00EA749C">
      <w:pPr>
        <w:numPr>
          <w:ilvl w:val="0"/>
          <w:numId w:val="35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A bölcsőde kertje</w:t>
      </w:r>
      <w:r w:rsidRPr="00852F41">
        <w:rPr>
          <w:rFonts w:ascii="Times New Roman" w:hAnsi="Times New Roman" w:cs="Times New Roman"/>
          <w:szCs w:val="24"/>
        </w:rPr>
        <w:t>, az épület külső kapcsolatai. Kialakítási útmutató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BOMI, </w:t>
      </w:r>
      <w:proofErr w:type="spellStart"/>
      <w:r w:rsidRPr="00852F41">
        <w:rPr>
          <w:rFonts w:ascii="Times New Roman" w:hAnsi="Times New Roman" w:cs="Times New Roman"/>
          <w:szCs w:val="24"/>
        </w:rPr>
        <w:t>Bp</w:t>
      </w:r>
      <w:proofErr w:type="spellEnd"/>
      <w:r w:rsidRPr="00852F41">
        <w:rPr>
          <w:rFonts w:ascii="Times New Roman" w:hAnsi="Times New Roman" w:cs="Times New Roman"/>
          <w:szCs w:val="24"/>
        </w:rPr>
        <w:t>, 1986</w:t>
      </w:r>
    </w:p>
    <w:p w:rsidR="00852F41" w:rsidRPr="00852F41" w:rsidRDefault="00852F41" w:rsidP="00EA749C">
      <w:pPr>
        <w:numPr>
          <w:ilvl w:val="0"/>
          <w:numId w:val="35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Bölcsődei adaptáció</w:t>
      </w:r>
      <w:r w:rsidRPr="00852F41">
        <w:rPr>
          <w:rFonts w:ascii="Times New Roman" w:hAnsi="Times New Roman" w:cs="Times New Roman"/>
          <w:szCs w:val="24"/>
        </w:rPr>
        <w:t xml:space="preserve">. Módszertani levél. </w:t>
      </w:r>
      <w:proofErr w:type="spellStart"/>
      <w:r w:rsidRPr="00852F41">
        <w:rPr>
          <w:rFonts w:ascii="Times New Roman" w:hAnsi="Times New Roman" w:cs="Times New Roman"/>
          <w:szCs w:val="24"/>
        </w:rPr>
        <w:t>In</w:t>
      </w:r>
      <w:proofErr w:type="spellEnd"/>
      <w:r w:rsidRPr="00852F41">
        <w:rPr>
          <w:rFonts w:ascii="Times New Roman" w:hAnsi="Times New Roman" w:cs="Times New Roman"/>
          <w:szCs w:val="24"/>
        </w:rPr>
        <w:t>. Előadások – közlemények – dokumentumok.</w:t>
      </w:r>
    </w:p>
    <w:p w:rsidR="00852F41" w:rsidRPr="00852F41" w:rsidRDefault="00852F41" w:rsidP="00EA749C">
      <w:pPr>
        <w:numPr>
          <w:ilvl w:val="0"/>
          <w:numId w:val="35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Folyamatos napirend a bölcsődében</w:t>
      </w:r>
      <w:r w:rsidRPr="00852F41">
        <w:rPr>
          <w:rFonts w:ascii="Times New Roman" w:hAnsi="Times New Roman" w:cs="Times New Roman"/>
          <w:szCs w:val="24"/>
        </w:rPr>
        <w:t>. 3. sz. módszertani levél</w:t>
      </w:r>
    </w:p>
    <w:p w:rsidR="00852F41" w:rsidRPr="00852F41" w:rsidRDefault="00852F41" w:rsidP="00EA749C">
      <w:pPr>
        <w:numPr>
          <w:ilvl w:val="0"/>
          <w:numId w:val="35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Szülővel történő fokozatos bölcsődei beszoktatás</w:t>
      </w:r>
      <w:r w:rsidRPr="00852F41">
        <w:rPr>
          <w:rFonts w:ascii="Times New Roman" w:hAnsi="Times New Roman" w:cs="Times New Roman"/>
          <w:szCs w:val="24"/>
        </w:rPr>
        <w:t>. Kiegészítő módszertani útmutató a fokozatos beszoktatás c. módszertani levélhez. 1982. Kézirat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proofErr w:type="spellStart"/>
      <w:r w:rsidRPr="00852F41">
        <w:rPr>
          <w:rFonts w:ascii="Times New Roman" w:hAnsi="Times New Roman" w:cs="Times New Roman"/>
          <w:szCs w:val="24"/>
        </w:rPr>
        <w:t>-Gyermekek</w:t>
      </w:r>
      <w:proofErr w:type="spellEnd"/>
      <w:r w:rsidRPr="00852F41">
        <w:rPr>
          <w:rFonts w:ascii="Times New Roman" w:hAnsi="Times New Roman" w:cs="Times New Roman"/>
          <w:szCs w:val="24"/>
        </w:rPr>
        <w:t xml:space="preserve"> Európában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Európa országaiban megjelenő képes folyóiratok közös kiadványa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Kiadja: PRO EXCELLENTIA Alapítvány a Napközbeni Kisgyermekellátásért</w:t>
      </w:r>
    </w:p>
    <w:p w:rsidR="00852F41" w:rsidRPr="00852F41" w:rsidRDefault="00852F41" w:rsidP="00EA749C">
      <w:pPr>
        <w:numPr>
          <w:ilvl w:val="0"/>
          <w:numId w:val="35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Cs w:val="24"/>
        </w:rPr>
      </w:pPr>
      <w:proofErr w:type="spellStart"/>
      <w:r w:rsidRPr="00852F41">
        <w:rPr>
          <w:rFonts w:ascii="Times New Roman" w:hAnsi="Times New Roman" w:cs="Times New Roman"/>
          <w:b/>
          <w:szCs w:val="24"/>
        </w:rPr>
        <w:t>BOMInfo</w:t>
      </w:r>
      <w:proofErr w:type="spellEnd"/>
      <w:r w:rsidRPr="00852F41">
        <w:rPr>
          <w:rFonts w:ascii="Times New Roman" w:hAnsi="Times New Roman" w:cs="Times New Roman"/>
          <w:b/>
          <w:szCs w:val="24"/>
        </w:rPr>
        <w:t xml:space="preserve"> szakmai folyóirat</w:t>
      </w:r>
      <w:r w:rsidRPr="00852F41">
        <w:rPr>
          <w:rFonts w:ascii="Times New Roman" w:hAnsi="Times New Roman" w:cs="Times New Roman"/>
          <w:szCs w:val="24"/>
        </w:rPr>
        <w:t>, megjelenik évente 4-szer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Kiadó: 1995-1997 Bölcsődék Országos Módszertani Intézete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1998 Országos Család- és Gyermekvédelmi Intézet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1999 – PRO EXCELLENTIA Alapítvány a Napközbeni Kisgyermekellátásért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pStyle w:val="Szvegtrzs2"/>
        <w:spacing w:after="0" w:line="240" w:lineRule="auto"/>
        <w:rPr>
          <w:b/>
        </w:rPr>
      </w:pPr>
      <w:r w:rsidRPr="00852F41">
        <w:rPr>
          <w:b/>
        </w:rPr>
        <w:t>A bölcsődei gondozás-nevelés alapprogramja:</w:t>
      </w:r>
    </w:p>
    <w:p w:rsidR="00852F41" w:rsidRPr="00852F41" w:rsidRDefault="00852F41" w:rsidP="00EA749C">
      <w:pPr>
        <w:pStyle w:val="Szvegtrzs2"/>
        <w:numPr>
          <w:ilvl w:val="0"/>
          <w:numId w:val="35"/>
        </w:numPr>
        <w:suppressAutoHyphens w:val="0"/>
        <w:spacing w:after="0" w:line="240" w:lineRule="auto"/>
        <w:ind w:left="0"/>
      </w:pPr>
      <w:r w:rsidRPr="00852F41">
        <w:t>az általános emberi, etikai alapelvek,</w:t>
      </w:r>
    </w:p>
    <w:p w:rsidR="00852F41" w:rsidRPr="00852F41" w:rsidRDefault="00852F41" w:rsidP="00EA749C">
      <w:pPr>
        <w:pStyle w:val="Szvegtrzs2"/>
        <w:numPr>
          <w:ilvl w:val="0"/>
          <w:numId w:val="35"/>
        </w:numPr>
        <w:suppressAutoHyphens w:val="0"/>
        <w:spacing w:after="0" w:line="240" w:lineRule="auto"/>
        <w:ind w:left="0"/>
      </w:pPr>
      <w:r w:rsidRPr="00852F41">
        <w:t xml:space="preserve">Az ENSZ Egyezmény a gyermekek </w:t>
      </w:r>
      <w:proofErr w:type="gramStart"/>
      <w:r w:rsidRPr="00852F41">
        <w:t>jogairól című</w:t>
      </w:r>
      <w:proofErr w:type="gramEnd"/>
      <w:r w:rsidRPr="00852F41">
        <w:t xml:space="preserve"> dokumentumban rögzítettek</w:t>
      </w:r>
    </w:p>
    <w:p w:rsidR="00852F41" w:rsidRPr="00852F41" w:rsidRDefault="00852F41" w:rsidP="00EA749C">
      <w:pPr>
        <w:pStyle w:val="Szvegtrzs2"/>
        <w:numPr>
          <w:ilvl w:val="0"/>
          <w:numId w:val="35"/>
        </w:numPr>
        <w:suppressAutoHyphens w:val="0"/>
        <w:spacing w:after="0" w:line="240" w:lineRule="auto"/>
        <w:ind w:left="0"/>
      </w:pPr>
      <w:r w:rsidRPr="00852F41">
        <w:t>Pszichológiai és pedagógiai kutatások eredményei</w:t>
      </w:r>
    </w:p>
    <w:p w:rsidR="00852F41" w:rsidRPr="00852F41" w:rsidRDefault="00852F41" w:rsidP="00EA749C">
      <w:pPr>
        <w:pStyle w:val="Szvegtrzs2"/>
        <w:numPr>
          <w:ilvl w:val="0"/>
          <w:numId w:val="35"/>
        </w:numPr>
        <w:suppressAutoHyphens w:val="0"/>
        <w:spacing w:after="0" w:line="240" w:lineRule="auto"/>
        <w:ind w:left="0"/>
      </w:pPr>
      <w:r w:rsidRPr="00852F41">
        <w:t>A 0-3 éves életszakasz meghatározó szerepének elismerése</w:t>
      </w:r>
    </w:p>
    <w:p w:rsidR="00852F41" w:rsidRPr="00852F41" w:rsidRDefault="00852F41" w:rsidP="00EA749C">
      <w:pPr>
        <w:pStyle w:val="Szvegtrzs2"/>
        <w:numPr>
          <w:ilvl w:val="0"/>
          <w:numId w:val="35"/>
        </w:numPr>
        <w:suppressAutoHyphens w:val="0"/>
        <w:spacing w:after="0" w:line="240" w:lineRule="auto"/>
        <w:ind w:left="0"/>
      </w:pPr>
      <w:r w:rsidRPr="00852F41">
        <w:t>A bölcsődei gondozás-nevelés története alatt felhalmozódott értékek</w:t>
      </w:r>
    </w:p>
    <w:p w:rsidR="00852F41" w:rsidRPr="00852F41" w:rsidRDefault="00852F41" w:rsidP="00EA749C">
      <w:pPr>
        <w:pStyle w:val="Szvegtrzs2"/>
        <w:numPr>
          <w:ilvl w:val="0"/>
          <w:numId w:val="35"/>
        </w:numPr>
        <w:suppressAutoHyphens w:val="0"/>
        <w:spacing w:after="0" w:line="240" w:lineRule="auto"/>
        <w:ind w:left="0"/>
      </w:pPr>
      <w:r w:rsidRPr="00852F41">
        <w:t>A bölcsődei ellátás nemzetközileg elismert gyakorlata</w:t>
      </w:r>
    </w:p>
    <w:p w:rsidR="00852F41" w:rsidRPr="00852F41" w:rsidRDefault="00852F41" w:rsidP="00852F41">
      <w:pPr>
        <w:pStyle w:val="Szvegtrzs2"/>
        <w:spacing w:after="0" w:line="240" w:lineRule="auto"/>
      </w:pPr>
      <w:proofErr w:type="gramStart"/>
      <w:r w:rsidRPr="00852F41">
        <w:t>figyelembevételével</w:t>
      </w:r>
      <w:proofErr w:type="gramEnd"/>
      <w:r w:rsidRPr="00852F41">
        <w:t xml:space="preserve"> határozza meg a bölcsődében folyó gondozó-nevelő munka szakmai alapelveit, melyek érvényesek a speciális gondoskodást nyújtó csoportokra, és a családtámogató szolgáltatásokra is a sajátosságaiknak megfelelő kiegészítésekkel.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2./ A szülő joga:</w:t>
      </w:r>
    </w:p>
    <w:p w:rsidR="00852F41" w:rsidRPr="00852F41" w:rsidRDefault="00852F41" w:rsidP="00EA749C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Megismerhesse a gondozási nevelési elveket, mely alapján gyermekét gondozzák, nevelik.</w:t>
      </w:r>
    </w:p>
    <w:p w:rsidR="00852F41" w:rsidRPr="00852F41" w:rsidRDefault="00852F41" w:rsidP="00EA749C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Tanácsolt tájékoztatást kérjen, és kapjon a gondozónőtől gyermekével kapcsolatban, és megismerhesse a gyermekcsoport életét.</w:t>
      </w:r>
    </w:p>
    <w:p w:rsidR="00852F41" w:rsidRPr="00852F41" w:rsidRDefault="00852F41" w:rsidP="00EA749C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bölcsőde működéséről véleményt mondjon.</w:t>
      </w:r>
    </w:p>
    <w:p w:rsidR="00852F41" w:rsidRPr="00852F41" w:rsidRDefault="00852F41" w:rsidP="00EA749C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Javaslatot tegyen annak működésével kapcsolatban.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3./ A szülő kötelessége:</w:t>
      </w:r>
    </w:p>
    <w:p w:rsidR="00852F41" w:rsidRPr="00852F41" w:rsidRDefault="00852F41" w:rsidP="00EA749C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Amennyiben igénybe veszi az ellátást, fogadja el a bölcsőde rendjét és alkalmazkodjon hozzá.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4./ A kisgyermeknevelő joga:</w:t>
      </w:r>
    </w:p>
    <w:p w:rsidR="00852F41" w:rsidRPr="00852F41" w:rsidRDefault="00852F41" w:rsidP="00EA749C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Alakítsa a bölcsődei csoport életét, a gondozási nevelési elveknek megfelelő módszereket szakmailag önállóan gyakorolja.</w:t>
      </w:r>
    </w:p>
    <w:p w:rsidR="00852F41" w:rsidRPr="00852F41" w:rsidRDefault="00852F41" w:rsidP="00EA749C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Munkájához a szükséges feltételek biztosítottak legyenek.</w:t>
      </w:r>
    </w:p>
    <w:p w:rsidR="00852F41" w:rsidRPr="00852F41" w:rsidRDefault="00852F41" w:rsidP="00EA749C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lastRenderedPageBreak/>
        <w:t>Részt vegyen továbbképzéseken, munkájának eredményességét szolgáló kísérletekben.</w:t>
      </w:r>
    </w:p>
    <w:p w:rsidR="00852F41" w:rsidRPr="00852F41" w:rsidRDefault="00852F41" w:rsidP="00EA749C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Megillesse a lelkiismereti szabadság, de tisztelet és tolerancia legyen benne a másfajta világnézeti megnyilvánulások és az etnikumok iránt.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  <w:u w:val="single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5./ A kisgyermeknevelő kötelessége:</w:t>
      </w:r>
    </w:p>
    <w:p w:rsidR="00852F41" w:rsidRPr="00852F41" w:rsidRDefault="00852F41" w:rsidP="00EA749C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gondozási nevelési feladatokat a szakmai elveknek megfelelően, meghatározott munkaidőben, a bölcsődevezető irányításával lássa el.</w:t>
      </w:r>
    </w:p>
    <w:p w:rsidR="00852F41" w:rsidRPr="00852F41" w:rsidRDefault="00852F41" w:rsidP="00EA749C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Tiszteletben tartsa a szülő és a gyermek jogait.</w:t>
      </w:r>
    </w:p>
    <w:p w:rsidR="00852F41" w:rsidRPr="00852F41" w:rsidRDefault="00852F41" w:rsidP="00EA749C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Együttműködjön a családdal, tiszteletben tartsa a családi nevelést, etikusan kezelje a családról szerzett információkat.</w:t>
      </w:r>
    </w:p>
    <w:p w:rsidR="00852F41" w:rsidRPr="00852F41" w:rsidRDefault="00852F41" w:rsidP="00EA749C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Ha a gyermekbántalmazás bármilyen formáját észleli köteles jelzéssel élni az 1997 évi XXXI. tv. értelmében.</w:t>
      </w:r>
    </w:p>
    <w:p w:rsidR="00852F41" w:rsidRPr="00852F41" w:rsidRDefault="00852F41" w:rsidP="00EA749C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fenti törvény szellemében végezze gyermekvédelmi feladatát. Különleges gondossággal és felelősséggel foglalkozzék a hátrányos helyzetük miatt rászorulókkal.</w:t>
      </w:r>
    </w:p>
    <w:p w:rsidR="00852F41" w:rsidRPr="00852F41" w:rsidRDefault="00852F41" w:rsidP="00EA749C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Folyamatos továbbképzéssel, önképzéssel biztosítsa naprakész szakmai műveltségét.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pStyle w:val="Cmsor9"/>
        <w:numPr>
          <w:ilvl w:val="0"/>
          <w:numId w:val="0"/>
        </w:numPr>
        <w:jc w:val="both"/>
        <w:rPr>
          <w:i/>
          <w:szCs w:val="28"/>
        </w:rPr>
      </w:pPr>
      <w:r w:rsidRPr="00852F41">
        <w:rPr>
          <w:i/>
          <w:szCs w:val="28"/>
        </w:rPr>
        <w:t>V. Bölcsődénk filozófiája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bölcsőde dolgozói a magas színvonalú gondozó – nevelő munkát szervezett, irányított keretek között végzik. A munka ellátásához adottak a tárgyi és személyi feltételek, a nemzetközileg elfogadott és kidolgozott módszerek.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Munkánkat a tudatosság a tervszerűség és a szakértelem hatja át. Gondolatainkban mindig jelen van az, hogy egy képzeletbeli lépcsőn haladva a következő, fejlettebb fokozatot szeretnénk elérni: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proofErr w:type="gramStart"/>
      <w:r w:rsidRPr="00852F41">
        <w:rPr>
          <w:rFonts w:ascii="Times New Roman" w:hAnsi="Times New Roman" w:cs="Times New Roman"/>
          <w:szCs w:val="24"/>
        </w:rPr>
        <w:t>céljaink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mindig egy lépéssel megtett dolgaink előtt haladnak.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bCs/>
          <w:szCs w:val="24"/>
        </w:rPr>
        <w:t>Mottó:</w:t>
      </w:r>
      <w:r w:rsidRPr="00852F41">
        <w:rPr>
          <w:rFonts w:ascii="Times New Roman" w:hAnsi="Times New Roman" w:cs="Times New Roman"/>
          <w:szCs w:val="24"/>
        </w:rPr>
        <w:t xml:space="preserve"> „ </w:t>
      </w:r>
      <w:proofErr w:type="gramStart"/>
      <w:r w:rsidRPr="00852F41">
        <w:rPr>
          <w:rFonts w:ascii="Times New Roman" w:hAnsi="Times New Roman" w:cs="Times New Roman"/>
          <w:szCs w:val="24"/>
        </w:rPr>
        <w:t>A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minőség több mint cél, több mint eszköz,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proofErr w:type="gramStart"/>
      <w:r w:rsidRPr="00852F41">
        <w:rPr>
          <w:rFonts w:ascii="Times New Roman" w:hAnsi="Times New Roman" w:cs="Times New Roman"/>
          <w:szCs w:val="24"/>
        </w:rPr>
        <w:t>mindannyiunk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minden tevékenységének lényege”.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Életünk nagy részét a munkánk tölti ki. Az itt szerzett értékek nagyban befolyásolják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proofErr w:type="gramStart"/>
      <w:r w:rsidRPr="00852F41">
        <w:rPr>
          <w:rFonts w:ascii="Times New Roman" w:hAnsi="Times New Roman" w:cs="Times New Roman"/>
          <w:szCs w:val="24"/>
        </w:rPr>
        <w:t>mindennapjaink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minőségét. A mi hivatásunkban a legfőbb értéket az emberi kapcsolatok határozzák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proofErr w:type="gramStart"/>
      <w:r w:rsidRPr="00852F41">
        <w:rPr>
          <w:rFonts w:ascii="Times New Roman" w:hAnsi="Times New Roman" w:cs="Times New Roman"/>
          <w:szCs w:val="24"/>
        </w:rPr>
        <w:t>meg</w:t>
      </w:r>
      <w:proofErr w:type="gramEnd"/>
      <w:r w:rsidRPr="00852F41">
        <w:rPr>
          <w:rFonts w:ascii="Times New Roman" w:hAnsi="Times New Roman" w:cs="Times New Roman"/>
          <w:szCs w:val="24"/>
        </w:rPr>
        <w:t>. Ezért kimondhatjuk, hogy bölcsődénk a kapcsolatok biztonságos pillérein nyugszik.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Ezek pedig </w:t>
      </w:r>
      <w:proofErr w:type="gramStart"/>
      <w:r w:rsidRPr="00852F41">
        <w:rPr>
          <w:rFonts w:ascii="Times New Roman" w:hAnsi="Times New Roman" w:cs="Times New Roman"/>
          <w:szCs w:val="24"/>
        </w:rPr>
        <w:t>a</w:t>
      </w:r>
      <w:proofErr w:type="gramEnd"/>
      <w:r w:rsidRPr="00852F41">
        <w:rPr>
          <w:rFonts w:ascii="Times New Roman" w:hAnsi="Times New Roman" w:cs="Times New Roman"/>
          <w:szCs w:val="24"/>
        </w:rPr>
        <w:t>: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kisgyermeknevelő– szülő kapcsolat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proofErr w:type="gramStart"/>
      <w:r w:rsidRPr="00852F41">
        <w:rPr>
          <w:rFonts w:ascii="Times New Roman" w:hAnsi="Times New Roman" w:cs="Times New Roman"/>
          <w:szCs w:val="24"/>
        </w:rPr>
        <w:t>kisgyermeknevelő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– gyermek kapcsolat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proofErr w:type="gramStart"/>
      <w:r w:rsidRPr="00852F41">
        <w:rPr>
          <w:rFonts w:ascii="Times New Roman" w:hAnsi="Times New Roman" w:cs="Times New Roman"/>
          <w:szCs w:val="24"/>
        </w:rPr>
        <w:t>munkatársi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kapcsolatok</w:t>
      </w:r>
    </w:p>
    <w:p w:rsidR="00852F41" w:rsidRPr="00852F41" w:rsidRDefault="00852F41" w:rsidP="00852F41">
      <w:pPr>
        <w:spacing w:before="120"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kapcsolattartás terjedelme és módja: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belső kapcsolattartás: A kisgyermeknevelő kapcsolatot tart fenn az intézményvezetővel, a részlegvezetőkkel, más beosztott nevelőkkel, és az intézmény más munkatársaival. A kapcsolattartás módjai: utasítás, beszámolás, megbeszélés.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külső kapcsolattartás: Együttműködik a fenntartóval, a gyermekjóléti alap és gyermekvédelmi szakellátást nyújtó intézményekkel, az illetékes gyámhivatallal és a veszélyeztetettséget észlelő és jelző rendszert működtető szervekkel. A kapcsolattartás módja: fenntartó utasítása, esetmegbeszélés, jelzésadás, tanácskozás.</w:t>
      </w:r>
    </w:p>
    <w:p w:rsidR="00852F41" w:rsidRPr="00852F41" w:rsidRDefault="00852F41" w:rsidP="00852F41">
      <w:pPr>
        <w:pStyle w:val="NormlWeb"/>
        <w:rPr>
          <w:b/>
          <w:bCs/>
          <w:color w:val="auto"/>
        </w:rPr>
      </w:pPr>
      <w:r w:rsidRPr="00852F41">
        <w:rPr>
          <w:b/>
          <w:bCs/>
          <w:color w:val="auto"/>
        </w:rPr>
        <w:t xml:space="preserve">Jó szakmai kapcsolat fenntartására törekszünk </w:t>
      </w:r>
    </w:p>
    <w:p w:rsidR="00852F41" w:rsidRPr="00852F41" w:rsidRDefault="00852F41" w:rsidP="00EA749C">
      <w:pPr>
        <w:pStyle w:val="NormlWeb"/>
        <w:numPr>
          <w:ilvl w:val="0"/>
          <w:numId w:val="35"/>
        </w:numPr>
        <w:suppressAutoHyphens w:val="0"/>
        <w:ind w:left="0"/>
        <w:rPr>
          <w:color w:val="auto"/>
        </w:rPr>
      </w:pPr>
      <w:r w:rsidRPr="00852F41">
        <w:rPr>
          <w:color w:val="auto"/>
        </w:rPr>
        <w:t>A Nemzeti Család- és Szociálpolitikai Intézet napközbeni kisgyermekellátással foglalkozó munkatársaival</w:t>
      </w:r>
    </w:p>
    <w:p w:rsidR="00852F41" w:rsidRPr="00852F41" w:rsidRDefault="00852F41" w:rsidP="00EA749C">
      <w:pPr>
        <w:pStyle w:val="NormlWeb"/>
        <w:numPr>
          <w:ilvl w:val="0"/>
          <w:numId w:val="35"/>
        </w:numPr>
        <w:suppressAutoHyphens w:val="0"/>
        <w:ind w:left="0"/>
        <w:rPr>
          <w:color w:val="auto"/>
        </w:rPr>
      </w:pPr>
      <w:r w:rsidRPr="00852F41">
        <w:rPr>
          <w:color w:val="auto"/>
        </w:rPr>
        <w:t>Észak-Alföldi Regionális Módszertani Bölcsőde munkatársaival</w:t>
      </w:r>
    </w:p>
    <w:p w:rsidR="00852F41" w:rsidRPr="00852F41" w:rsidRDefault="00852F41" w:rsidP="00EA749C">
      <w:pPr>
        <w:pStyle w:val="NormlWeb"/>
        <w:numPr>
          <w:ilvl w:val="0"/>
          <w:numId w:val="35"/>
        </w:numPr>
        <w:suppressAutoHyphens w:val="0"/>
        <w:ind w:left="0"/>
        <w:rPr>
          <w:color w:val="auto"/>
        </w:rPr>
      </w:pPr>
      <w:r w:rsidRPr="00852F41">
        <w:rPr>
          <w:color w:val="auto"/>
        </w:rPr>
        <w:t xml:space="preserve">A </w:t>
      </w:r>
      <w:proofErr w:type="spellStart"/>
      <w:r w:rsidRPr="00852F41">
        <w:rPr>
          <w:color w:val="auto"/>
        </w:rPr>
        <w:t>Szab.-Szatm.-Bereg</w:t>
      </w:r>
      <w:proofErr w:type="spellEnd"/>
      <w:r w:rsidRPr="00852F41">
        <w:rPr>
          <w:color w:val="auto"/>
        </w:rPr>
        <w:t xml:space="preserve"> Megyei Módszertani Bölcsőde munkatársaival</w:t>
      </w:r>
    </w:p>
    <w:p w:rsidR="00852F41" w:rsidRPr="00852F41" w:rsidRDefault="00852F41" w:rsidP="00EA749C">
      <w:pPr>
        <w:pStyle w:val="NormlWeb"/>
        <w:numPr>
          <w:ilvl w:val="0"/>
          <w:numId w:val="35"/>
        </w:numPr>
        <w:suppressAutoHyphens w:val="0"/>
        <w:ind w:left="0"/>
        <w:rPr>
          <w:color w:val="auto"/>
        </w:rPr>
      </w:pPr>
      <w:r w:rsidRPr="00852F41">
        <w:rPr>
          <w:color w:val="auto"/>
        </w:rPr>
        <w:t>A Hajdú-Bihar Megyei Módszertani Bölcsőde munkatársaival</w:t>
      </w:r>
    </w:p>
    <w:p w:rsidR="00852F41" w:rsidRPr="00852F41" w:rsidRDefault="00852F41" w:rsidP="00EA749C">
      <w:pPr>
        <w:pStyle w:val="NormlWeb"/>
        <w:numPr>
          <w:ilvl w:val="0"/>
          <w:numId w:val="35"/>
        </w:numPr>
        <w:suppressAutoHyphens w:val="0"/>
        <w:ind w:left="0"/>
        <w:rPr>
          <w:color w:val="auto"/>
        </w:rPr>
      </w:pPr>
      <w:r w:rsidRPr="00852F41">
        <w:rPr>
          <w:color w:val="auto"/>
        </w:rPr>
        <w:t>A szomszédos városok bölcsődéivel</w:t>
      </w:r>
    </w:p>
    <w:p w:rsidR="00852F41" w:rsidRPr="00852F41" w:rsidRDefault="00852F41" w:rsidP="00EA749C">
      <w:pPr>
        <w:pStyle w:val="NormlWeb"/>
        <w:numPr>
          <w:ilvl w:val="0"/>
          <w:numId w:val="35"/>
        </w:numPr>
        <w:suppressAutoHyphens w:val="0"/>
        <w:ind w:left="0"/>
        <w:rPr>
          <w:color w:val="auto"/>
        </w:rPr>
      </w:pPr>
      <w:r w:rsidRPr="00852F41">
        <w:rPr>
          <w:color w:val="auto"/>
        </w:rPr>
        <w:t xml:space="preserve">A térségben lévő más típusú </w:t>
      </w:r>
      <w:proofErr w:type="spellStart"/>
      <w:r w:rsidRPr="00852F41">
        <w:rPr>
          <w:color w:val="auto"/>
        </w:rPr>
        <w:t>kisgyermekellátási</w:t>
      </w:r>
      <w:proofErr w:type="spellEnd"/>
      <w:r w:rsidRPr="00852F41">
        <w:rPr>
          <w:color w:val="auto"/>
        </w:rPr>
        <w:t xml:space="preserve"> formákkal (családi napközi)   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bölcsődénk az a hely, ahol kapcsolataikban kiteljesedhetnek és biztonságban érezhetik magukat a hozzánk járó gyermekek és szüleik.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gondozónők jól képzettek, pontosan tudják mi a feladatuk, mi a küldetésük.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bCs/>
          <w:szCs w:val="24"/>
        </w:rPr>
        <w:t xml:space="preserve">A szülőkkel való kapcsolatunk </w:t>
      </w:r>
      <w:r w:rsidRPr="00852F41">
        <w:rPr>
          <w:rFonts w:ascii="Times New Roman" w:hAnsi="Times New Roman" w:cs="Times New Roman"/>
          <w:szCs w:val="24"/>
        </w:rPr>
        <w:t>meghatározó és elsődleges fontosságú.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Tudjuk: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mit érezhet az anya, ha bölcsődébe adja a gyermekét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mit vár tőlünk a család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hol vannak a kompetencia határaink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- megjelenésünk, szakmai tudásunk bizalmat ébreszt a családban és ez hatással van </w:t>
      </w:r>
      <w:proofErr w:type="gramStart"/>
      <w:r w:rsidRPr="00852F41">
        <w:rPr>
          <w:rFonts w:ascii="Times New Roman" w:hAnsi="Times New Roman" w:cs="Times New Roman"/>
          <w:szCs w:val="24"/>
        </w:rPr>
        <w:t>a</w:t>
      </w:r>
      <w:proofErr w:type="gramEnd"/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proofErr w:type="gramStart"/>
      <w:r w:rsidRPr="00852F41">
        <w:rPr>
          <w:rFonts w:ascii="Times New Roman" w:hAnsi="Times New Roman" w:cs="Times New Roman"/>
          <w:szCs w:val="24"/>
        </w:rPr>
        <w:t>gyermekekkel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szövődő kapcsolatunkra is.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Cs w:val="24"/>
        </w:rPr>
      </w:pPr>
      <w:r w:rsidRPr="00852F41">
        <w:rPr>
          <w:rFonts w:ascii="Times New Roman" w:hAnsi="Times New Roman" w:cs="Times New Roman"/>
          <w:b/>
          <w:bCs/>
          <w:szCs w:val="24"/>
        </w:rPr>
        <w:t>Mit teszünk a szülőkkel való kapcsolatunk megerősítése érdekében: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- A felvétel után a </w:t>
      </w:r>
      <w:proofErr w:type="gramStart"/>
      <w:r w:rsidRPr="00852F41">
        <w:rPr>
          <w:rFonts w:ascii="Times New Roman" w:hAnsi="Times New Roman" w:cs="Times New Roman"/>
          <w:szCs w:val="24"/>
        </w:rPr>
        <w:t>szülőktől  információkat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szerezünk be a gyermekről, melyeket a gondozás során felhasználunk.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Folyamatosan tájékoztatjuk a szülőt a gyermek napközbeni hangulatáról, viselkedéséről, érdeklődéséről úgy, hogy az a szülő-gyermek kapcsolat elmélyítését szolgálja.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- Figyelembe vesszük a szülő tájékoztatását a </w:t>
      </w:r>
      <w:proofErr w:type="gramStart"/>
      <w:r w:rsidRPr="00852F41">
        <w:rPr>
          <w:rFonts w:ascii="Times New Roman" w:hAnsi="Times New Roman" w:cs="Times New Roman"/>
          <w:szCs w:val="24"/>
        </w:rPr>
        <w:t>gyermek napi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ellátásához.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Segítjük a szülőt a gyermek viselkedésének megértésében, konkrét megoldási lehetőségek átgondolásában, a gondozásával, nevelésével kapcsolatos nehézségek megoldásában.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Megosztjuk a munkatársainkkal a napi munka során észlelt megfigyeléseinket illetve felhasználjuk saját munkájában munkatársainak a gyermekcsoportban végzett munkájuk közbeni szerzet szerzett tapasztalatait.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Bölcsődekóstolóra hívjuk őket: Megmutatjuk a házunkat, elmondjuk szokásainkat.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Meghallgatjuk az aggodalmakat, helyre tesszük a hiedelmeket. Ez az első találkozás az </w:t>
      </w:r>
      <w:proofErr w:type="gramStart"/>
      <w:r w:rsidRPr="00852F41">
        <w:rPr>
          <w:rFonts w:ascii="Times New Roman" w:hAnsi="Times New Roman" w:cs="Times New Roman"/>
          <w:szCs w:val="24"/>
        </w:rPr>
        <w:t>„ ide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hozom a gyermekem, vagy nem?” </w:t>
      </w:r>
      <w:proofErr w:type="gramStart"/>
      <w:r w:rsidRPr="00852F41">
        <w:rPr>
          <w:rFonts w:ascii="Times New Roman" w:hAnsi="Times New Roman" w:cs="Times New Roman"/>
          <w:szCs w:val="24"/>
        </w:rPr>
        <w:t>döntésében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segíti a családokat.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Közös szülői értekezletet tartunk, ahol informális tájékoztatást adunk a bölcsőde házirendjéről, szervezeti és működési szabályzatáról. Tájékoztatjuk a családokat a gyermekek és szülők jogairól, kötelezettségeiről. Megalakítjuk a Szülői érdekképviseleti fórumot.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- Szülőcsoport beszélgetést tartunk. Megismertetjük a szülőt azzal az érzéssel, hogy várják őt, értőn figyelünk rá, hogy fontos </w:t>
      </w:r>
      <w:proofErr w:type="gramStart"/>
      <w:r w:rsidRPr="00852F41">
        <w:rPr>
          <w:rFonts w:ascii="Times New Roman" w:hAnsi="Times New Roman" w:cs="Times New Roman"/>
          <w:szCs w:val="24"/>
        </w:rPr>
        <w:t>nekünk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amit mond. Az első csoportbeszélgetésen megoszthatjuk egymással az elválás érzéseit.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Segítünk a szülőnek eligazodni a dacosság, akarat, </w:t>
      </w:r>
      <w:proofErr w:type="gramStart"/>
      <w:r w:rsidRPr="00852F41">
        <w:rPr>
          <w:rFonts w:ascii="Times New Roman" w:hAnsi="Times New Roman" w:cs="Times New Roman"/>
          <w:szCs w:val="24"/>
        </w:rPr>
        <w:t>félelem ,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a szobatisztaság problémáinak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proofErr w:type="gramStart"/>
      <w:r w:rsidRPr="00852F41">
        <w:rPr>
          <w:rFonts w:ascii="Times New Roman" w:hAnsi="Times New Roman" w:cs="Times New Roman"/>
          <w:szCs w:val="24"/>
        </w:rPr>
        <w:t>rejtelmeiben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. Lehetőséget adunk, hogy a nevelési megoldások közül maga válassza ki </w:t>
      </w:r>
      <w:proofErr w:type="gramStart"/>
      <w:r w:rsidRPr="00852F41">
        <w:rPr>
          <w:rFonts w:ascii="Times New Roman" w:hAnsi="Times New Roman" w:cs="Times New Roman"/>
          <w:szCs w:val="24"/>
        </w:rPr>
        <w:t>a</w:t>
      </w:r>
      <w:proofErr w:type="gramEnd"/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proofErr w:type="gramStart"/>
      <w:r w:rsidRPr="00852F41">
        <w:rPr>
          <w:rFonts w:ascii="Times New Roman" w:hAnsi="Times New Roman" w:cs="Times New Roman"/>
          <w:szCs w:val="24"/>
        </w:rPr>
        <w:t>számára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legmegfelelőbbet. Ezáltal érezheti, hogy minden a gyermekéért történik, </w:t>
      </w:r>
      <w:proofErr w:type="spellStart"/>
      <w:r w:rsidRPr="00852F41">
        <w:rPr>
          <w:rFonts w:ascii="Times New Roman" w:hAnsi="Times New Roman" w:cs="Times New Roman"/>
          <w:szCs w:val="24"/>
        </w:rPr>
        <w:t>hivataloskodástól</w:t>
      </w:r>
      <w:proofErr w:type="spellEnd"/>
      <w:r w:rsidRPr="00852F41">
        <w:rPr>
          <w:rFonts w:ascii="Times New Roman" w:hAnsi="Times New Roman" w:cs="Times New Roman"/>
          <w:szCs w:val="24"/>
        </w:rPr>
        <w:t xml:space="preserve"> </w:t>
      </w:r>
      <w:proofErr w:type="gramStart"/>
      <w:r w:rsidRPr="00852F41">
        <w:rPr>
          <w:rFonts w:ascii="Times New Roman" w:hAnsi="Times New Roman" w:cs="Times New Roman"/>
          <w:szCs w:val="24"/>
        </w:rPr>
        <w:t>mentes</w:t>
      </w:r>
      <w:proofErr w:type="gramEnd"/>
      <w:r w:rsidRPr="00852F41">
        <w:rPr>
          <w:rFonts w:ascii="Times New Roman" w:hAnsi="Times New Roman" w:cs="Times New Roman"/>
          <w:szCs w:val="24"/>
        </w:rPr>
        <w:t>, baráti légkörben.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Meglátogatjuk a családot, ahol „Beajánljuk magunkat”. Elmondjuk, miben vagyunk erősek, milyen értékeink vannak, miért vagyunk meggyőződve arról, hogy különleges, nagyszerű hely a miénk. Megosztjuk a tapasztalatunkat az anyával, hogy miért jó együtt szoktatni a gyermeket a bölcsődébe, és mennyi előny származik a közös igyekezetből.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Eljön a „</w:t>
      </w:r>
      <w:proofErr w:type="spellStart"/>
      <w:r w:rsidRPr="00852F41">
        <w:rPr>
          <w:rFonts w:ascii="Times New Roman" w:hAnsi="Times New Roman" w:cs="Times New Roman"/>
          <w:szCs w:val="24"/>
        </w:rPr>
        <w:t>a</w:t>
      </w:r>
      <w:proofErr w:type="spellEnd"/>
      <w:r w:rsidRPr="00852F41">
        <w:rPr>
          <w:rFonts w:ascii="Times New Roman" w:hAnsi="Times New Roman" w:cs="Times New Roman"/>
          <w:szCs w:val="24"/>
        </w:rPr>
        <w:t xml:space="preserve"> nagy nap” a beszoktatás, itt az alkalom arra, hogy bizonyítsuk hitelesek, őszinték vagyunk, pont azt </w:t>
      </w:r>
      <w:proofErr w:type="gramStart"/>
      <w:r w:rsidRPr="00852F41">
        <w:rPr>
          <w:rFonts w:ascii="Times New Roman" w:hAnsi="Times New Roman" w:cs="Times New Roman"/>
          <w:szCs w:val="24"/>
        </w:rPr>
        <w:t>nyújtjuk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amit ígértünk. Tetteinkkel igazoljuk, nekünk egyaránt fontos az anya, és gyermeke. Az anya segítőtársunk a két hét alatt, amitől ez a kapcsolat többé </w:t>
      </w:r>
      <w:proofErr w:type="gramStart"/>
      <w:r w:rsidRPr="00852F41">
        <w:rPr>
          <w:rFonts w:ascii="Times New Roman" w:hAnsi="Times New Roman" w:cs="Times New Roman"/>
          <w:szCs w:val="24"/>
        </w:rPr>
        <w:t>válik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mint egy felszínes ismeretség.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segítséget nyújtunk a bölcsődébe kerüléssel járó nehézségek megelőzésében, illetve csökkentésében, az átélt nehézségek feldolgozásában,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segítjük az egyéni szükségletek kielégítését,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bensőséges kapcsolatot alakítunk ki a gyermekkel,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segítjük az én-tudat egészséges fejlődését,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a gyermeket fejlettségi szintjének megfelelően tájékoztatjuk, a vele kapcsolatos eseményekről,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a gyermek érdeklődését követve beszélgetünk a gyermek élményeiről, örömeiről, nehézségeiről,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a nyelvtanilag helyes, választékos beszédtechnikára tanítjuk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segítjük a társas kapcsolatok alakulását, az együttélési szabályok elfogadását, a másik iránti nyitottság, empátia és tolerancia fejlődését,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a gyermek viselkedéseinek pozitívumaira, belátására építve elfogadtatjuk a szociális szabályokat.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lastRenderedPageBreak/>
        <w:t>- Nyitottak vagyunk, ami nem szűnik meg a beszoktatás végeztével. Egyenletes, megbízható, állandó marad a szülők és a gondozónők bensőséges viszonya.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Valljuk, nyugodtan nyitva lehetnek az ajtóink, amit teszünk arra, büszkék vagyunk.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Cs w:val="24"/>
        </w:rPr>
      </w:pPr>
      <w:r w:rsidRPr="00852F41">
        <w:rPr>
          <w:rFonts w:ascii="Times New Roman" w:hAnsi="Times New Roman" w:cs="Times New Roman"/>
          <w:b/>
          <w:bCs/>
          <w:szCs w:val="24"/>
        </w:rPr>
        <w:t>Így építjük a Család – Bölcsőde kapcsolatát.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Cs w:val="24"/>
        </w:rPr>
      </w:pPr>
      <w:r w:rsidRPr="00852F41">
        <w:rPr>
          <w:rFonts w:ascii="Times New Roman" w:hAnsi="Times New Roman" w:cs="Times New Roman"/>
          <w:b/>
          <w:bCs/>
          <w:szCs w:val="24"/>
        </w:rPr>
        <w:t>Gyermekekkel való kapcsolatunk: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Egy kicsit a kóstolgatással kezdődik, kicsit a családlátogatással </w:t>
      </w:r>
      <w:proofErr w:type="gramStart"/>
      <w:r w:rsidRPr="00852F41">
        <w:rPr>
          <w:rFonts w:ascii="Times New Roman" w:hAnsi="Times New Roman" w:cs="Times New Roman"/>
          <w:szCs w:val="24"/>
        </w:rPr>
        <w:t>folytatódik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és a beszoktatásnál teljesedik ki. Hiszünk benne, hogy a két hét alatt alapozzuk meg a későbbi kapcsolatunkat. Az anya támogatásával – aki már elfogadott bennünket – elnyerhetjük a gyermek bizalmát is.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Tudjuk, hogy mit érez a gyermek: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szoronghat, nem érti, miért búcsúzik el tőle az édesanyja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félhet a számára új helyzettől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idegenkedik tőlünk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két hét beszoktatás a bizonytalan érzések feloldására szolgál. Mi pedig szakmai tudásunkkal, a gyermekek iránti szeretetünkkel azon igyekszünk, hogy kedvességünkkel, tapintatos viselkedésünkkel megsegítsük őket a számukra idegen helyzetben. A gyermek a napi hiteles tapasztalatok alapján megbízik abban, hogy a megszokott időben érte jön édesanyja. A későbbiekben ez adja az alapját a biztonságos bölcsődei életnek.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Cs w:val="24"/>
        </w:rPr>
      </w:pPr>
      <w:r w:rsidRPr="00852F41">
        <w:rPr>
          <w:rFonts w:ascii="Times New Roman" w:hAnsi="Times New Roman" w:cs="Times New Roman"/>
          <w:b/>
          <w:bCs/>
          <w:szCs w:val="24"/>
        </w:rPr>
        <w:t>Munkatársi kapcsolatunk: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Valljuk, hogy aki gyermekekkel foglalkozik, az a felnőttekkel sem lehet elutasító vagy értetlen.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Különösen igaz ez a munkatársainkkal való kapcsolatunkban.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proofErr w:type="gramStart"/>
      <w:r w:rsidRPr="00852F41">
        <w:rPr>
          <w:rFonts w:ascii="Times New Roman" w:hAnsi="Times New Roman" w:cs="Times New Roman"/>
          <w:szCs w:val="24"/>
        </w:rPr>
        <w:t>Tudjuk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hogy: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szakmailag közel egyformán képzettek vagyunk, az elvárások hasonlóak minden csoportban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akkor vagyunk sikeresek, ha értjük egymás szemvillanását is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akkor kiegyensúlyozott a csoport, ha ismerjük egymás gyermekeit, naprakészen tudjuk fizikai és szellemi szükségleteiket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Mindez mégis haszontalanná válik, ha figyelmen kívül hagyjuk azt a tényt, hogy akivel nap, mit nap együtt dolgozunk, annak lehetnek örömteli és gondterhelt napjai is. Meg kell tanulnunk kisszerű dolgokon felülkerekedni, egymásra figyelve, egymásra hangolódva őszintén, de kritikusan tenni a dolgunkat.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Hitvallásunkban a legfontosabb, hogy emberi kapcsolatainkban - legyen az szülő, gyermek vagy munkatárs - az </w:t>
      </w:r>
      <w:r w:rsidRPr="00852F41">
        <w:rPr>
          <w:rFonts w:ascii="Times New Roman" w:hAnsi="Times New Roman" w:cs="Times New Roman"/>
          <w:b/>
          <w:bCs/>
          <w:szCs w:val="24"/>
        </w:rPr>
        <w:t xml:space="preserve">emberi méltóság </w:t>
      </w:r>
      <w:r w:rsidRPr="00852F41">
        <w:rPr>
          <w:rFonts w:ascii="Times New Roman" w:hAnsi="Times New Roman" w:cs="Times New Roman"/>
          <w:szCs w:val="24"/>
        </w:rPr>
        <w:t>a legfontosabb.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2F41" w:rsidRPr="00852F41" w:rsidRDefault="00852F41" w:rsidP="00EA749C">
      <w:pPr>
        <w:pStyle w:val="Cmsor7"/>
        <w:numPr>
          <w:ilvl w:val="0"/>
          <w:numId w:val="37"/>
        </w:numPr>
        <w:suppressAutoHyphens w:val="0"/>
        <w:ind w:left="0" w:firstLine="0"/>
        <w:rPr>
          <w:b/>
          <w:i/>
          <w:szCs w:val="28"/>
          <w:u w:val="single"/>
        </w:rPr>
      </w:pPr>
      <w:r w:rsidRPr="00852F41">
        <w:rPr>
          <w:b/>
          <w:i/>
          <w:szCs w:val="28"/>
          <w:u w:val="single"/>
        </w:rPr>
        <w:t>Általános alapelvek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EA749C">
      <w:pPr>
        <w:numPr>
          <w:ilvl w:val="1"/>
          <w:numId w:val="37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A bölcsődei gondozásnak-nevelésnek a gyermeki személyiség teljes </w:t>
      </w:r>
      <w:proofErr w:type="gramStart"/>
      <w:r w:rsidRPr="00852F41">
        <w:rPr>
          <w:rFonts w:ascii="Times New Roman" w:hAnsi="Times New Roman" w:cs="Times New Roman"/>
          <w:b/>
          <w:szCs w:val="24"/>
        </w:rPr>
        <w:t>kibontakoztatására ,</w:t>
      </w:r>
      <w:proofErr w:type="gramEnd"/>
      <w:r w:rsidRPr="00852F41">
        <w:rPr>
          <w:rFonts w:ascii="Times New Roman" w:hAnsi="Times New Roman" w:cs="Times New Roman"/>
          <w:b/>
          <w:szCs w:val="24"/>
        </w:rPr>
        <w:t xml:space="preserve"> az emberi jogok és alapvető szabadságjogok tiszteletben tartására kell irányulnia.</w:t>
      </w:r>
    </w:p>
    <w:p w:rsidR="00852F41" w:rsidRPr="00852F41" w:rsidRDefault="00852F41" w:rsidP="00EA749C">
      <w:pPr>
        <w:numPr>
          <w:ilvl w:val="1"/>
          <w:numId w:val="37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A gyermeket –mint fejlődő személyiséget- különleges védelem illeti meg.</w:t>
      </w:r>
    </w:p>
    <w:p w:rsidR="00852F41" w:rsidRPr="00852F41" w:rsidRDefault="00852F41" w:rsidP="00EA749C">
      <w:pPr>
        <w:numPr>
          <w:ilvl w:val="1"/>
          <w:numId w:val="37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A gyermek nevelése elsősorban a család joga és kötelessége, ebben a bölcsődék kiegészítő szerepet játszanak</w:t>
      </w:r>
    </w:p>
    <w:p w:rsidR="00852F41" w:rsidRPr="00852F41" w:rsidRDefault="00852F41" w:rsidP="00852F41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bCs/>
          <w:szCs w:val="24"/>
        </w:rPr>
      </w:pPr>
      <w:r w:rsidRPr="00852F41">
        <w:rPr>
          <w:rFonts w:ascii="Times New Roman" w:hAnsi="Times New Roman" w:cs="Times New Roman"/>
          <w:b/>
          <w:bCs/>
          <w:szCs w:val="24"/>
        </w:rPr>
        <w:t>1./ A gondozás-nevelés egységének elve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>A gondozás és a nevelés a 0-3 éves korú gyermek számára elválaszthatatlan egységet alkot. A gondozás szűkebb, a nevelés tágabb fogalom. A gondozás minden helyzetében nevelés folyik, de a nevelés helyzetei nem korlátozódnak csupán a gondozási helyzetekre.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bCs/>
          <w:szCs w:val="24"/>
        </w:rPr>
        <w:t xml:space="preserve">A nevelés </w:t>
      </w:r>
      <w:r w:rsidRPr="00852F41">
        <w:rPr>
          <w:rFonts w:ascii="Times New Roman" w:hAnsi="Times New Roman" w:cs="Times New Roman"/>
          <w:szCs w:val="24"/>
        </w:rPr>
        <w:t xml:space="preserve">olyan </w:t>
      </w:r>
      <w:proofErr w:type="spellStart"/>
      <w:r w:rsidRPr="00852F41">
        <w:rPr>
          <w:rFonts w:ascii="Times New Roman" w:hAnsi="Times New Roman" w:cs="Times New Roman"/>
          <w:szCs w:val="24"/>
        </w:rPr>
        <w:t>szocio-kulturálisan</w:t>
      </w:r>
      <w:proofErr w:type="spellEnd"/>
      <w:r w:rsidRPr="00852F41">
        <w:rPr>
          <w:rFonts w:ascii="Times New Roman" w:hAnsi="Times New Roman" w:cs="Times New Roman"/>
          <w:szCs w:val="24"/>
        </w:rPr>
        <w:t xml:space="preserve"> meghatározott céltudatos tevékenység, amely az érési folyamatok figyelembe vételével a gyermek személyiségfejlődését előmozdítja, tanulási folyamatait segíti, meghatározott mederbe tereli.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nevelés célja pszicho-szociálisan érett, önálló, harmonikus személyiség kialakulásának elősegítése. A nevelés a személyiség alakítása érdekében történik.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bCs/>
          <w:szCs w:val="24"/>
        </w:rPr>
        <w:lastRenderedPageBreak/>
        <w:t xml:space="preserve">Céltudatos, </w:t>
      </w:r>
      <w:r w:rsidRPr="00852F41">
        <w:rPr>
          <w:rFonts w:ascii="Times New Roman" w:hAnsi="Times New Roman" w:cs="Times New Roman"/>
          <w:szCs w:val="24"/>
        </w:rPr>
        <w:t>ami azt jelenti, hogy a gyermek fejlődésének irányításával nem pillanatnyi eredményeket és célokat akarunk elérni, hanem a kreatív, adaptív emberré válás elérése a célunk.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A nevelés </w:t>
      </w:r>
      <w:r w:rsidRPr="00852F41">
        <w:rPr>
          <w:rFonts w:ascii="Times New Roman" w:hAnsi="Times New Roman" w:cs="Times New Roman"/>
          <w:b/>
          <w:bCs/>
          <w:szCs w:val="24"/>
        </w:rPr>
        <w:t xml:space="preserve">sokoldalú </w:t>
      </w:r>
      <w:r w:rsidRPr="00852F41">
        <w:rPr>
          <w:rFonts w:ascii="Times New Roman" w:hAnsi="Times New Roman" w:cs="Times New Roman"/>
          <w:szCs w:val="24"/>
        </w:rPr>
        <w:t>folyamat, hiszen a gyermek fejlődésének irányítását nem lehet egy-két tényezőre építeni és nem lehet egy-két módszer alkalmazásával megvalósítani. A nevelés minden társadalomnak nélkülözhetetlen alkotóeleme. Szükséges, hogy a felnövekvő nemzedékkel megismertessék és elfogadtassák a társadalmi együttélés szokásait, hogy átadják a társadalomban felhalmozódott ismereteket, kulturális javakat.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Kisgyermekkorban a legfontosabb nevelési feladat az első kötődések kialakulásának és megerősödésének az elősegítése, valamint az aktív tevékeny életmód kialakítása, a derűs kisgyermekkor biztosítása.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bCs/>
          <w:szCs w:val="24"/>
        </w:rPr>
        <w:t xml:space="preserve">A bölcsődei nevelés célja </w:t>
      </w:r>
      <w:r w:rsidRPr="00852F41">
        <w:rPr>
          <w:rFonts w:ascii="Times New Roman" w:hAnsi="Times New Roman" w:cs="Times New Roman"/>
          <w:szCs w:val="24"/>
        </w:rPr>
        <w:t>a gyermek egyéni sajátosságainak figyelembe vétele és öntevékenységének támogatása. A nevelési alapelvek a nevelés lényeges kérdéseit érintik, a nevelési koncepciót együttesen határozzák meg, és együttesen nyilvánulnak meg egyes nevelési helyzetekben.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Az első három életévben a nevelési feladatok jelentős része a gondozási műveletek során valósul meg. A gyermek elsősorban ilyenkor van kettesben a gondozónőjével, aki ezekben a helyzetekben nyújtja neki azt a megkülönböztetett figyelmet, amelynek talaján a jó kapcsolat kialakul.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gyermek szükségletei kielégítése közben tanulja meg felismerni és differenciálni magukat a szükségleteket, és azok kielégítésével összefüggő igényeit. Ha kezdettől fogva aktívan részt vehet e szükségletek kielégítésében, akkor kialakul a szociális kompetencia, ami az aktív szociális beilleszkedés alapja.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A </w:t>
      </w:r>
      <w:proofErr w:type="gramStart"/>
      <w:r w:rsidRPr="00852F41">
        <w:rPr>
          <w:rFonts w:ascii="Times New Roman" w:hAnsi="Times New Roman" w:cs="Times New Roman"/>
          <w:szCs w:val="24"/>
        </w:rPr>
        <w:t>gyermek gondozás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közben a gondozónővel való kommunikáció révén megismerkedik saját testével, testrészeivel, kialakul a testséma.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 xml:space="preserve">Az önmagáról </w:t>
      </w:r>
      <w:proofErr w:type="gramStart"/>
      <w:r w:rsidRPr="00852F41">
        <w:t>ezen</w:t>
      </w:r>
      <w:proofErr w:type="gramEnd"/>
      <w:r w:rsidRPr="00852F41">
        <w:t xml:space="preserve"> helyzetekben szerzett tapasztalatok, a kommunikáció érzelmi töltése, a felnőttnek a gyermekről adott jelzései kihatnak a későbbiekben önmaga elfogadására, a személyiség egészséges alakulására.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bCs/>
          <w:szCs w:val="24"/>
        </w:rPr>
        <w:t xml:space="preserve">A gondozás a </w:t>
      </w:r>
      <w:r w:rsidRPr="00852F41">
        <w:rPr>
          <w:rFonts w:ascii="Times New Roman" w:hAnsi="Times New Roman" w:cs="Times New Roman"/>
          <w:szCs w:val="24"/>
        </w:rPr>
        <w:t xml:space="preserve">gyermek testi és lelki szükségleteinek kielégítése. A gondozás célja, hogy a csecsemő és a kisgyermek </w:t>
      </w:r>
      <w:proofErr w:type="gramStart"/>
      <w:r w:rsidRPr="00852F41">
        <w:rPr>
          <w:rFonts w:ascii="Times New Roman" w:hAnsi="Times New Roman" w:cs="Times New Roman"/>
          <w:szCs w:val="24"/>
        </w:rPr>
        <w:t>testileg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lelkileg jó, kiegyensúlyozott állapotban legyen.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gondozónő feladata, hogy magas színvonalon a gyermek szükségleteit, és érettségét figyelembe véve megfelelően végezze a gondozási műveleteket.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bCs/>
          <w:szCs w:val="24"/>
        </w:rPr>
      </w:pPr>
      <w:r w:rsidRPr="00852F41">
        <w:rPr>
          <w:rFonts w:ascii="Times New Roman" w:hAnsi="Times New Roman" w:cs="Times New Roman"/>
          <w:b/>
          <w:bCs/>
          <w:szCs w:val="24"/>
        </w:rPr>
        <w:t>2./ Az egyéni bánásmód elve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>A személyiség fejlődésében azok a pozitív nevelő hatások érvényesülnek, amelyek nem csak a gyermek életkori sajátosságait, hanem fejlettségét, pillanatnyi állapotát, hangulatát is figyelembe veszik.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gondozónő és a kisgyermek kapcsolata során a felnőtt a gyermek olyan tulajdonságait, szokásait ismeri meg, amelyek az egyéni bánásmód szempontjából nagyon lényegesek. Az erre vonatkozó fontos információkat rögzíti a gyermek állapotáról, fejlődéséről vezetett dokumentáció.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bCs/>
          <w:szCs w:val="24"/>
        </w:rPr>
      </w:pPr>
      <w:r w:rsidRPr="00852F41">
        <w:rPr>
          <w:rFonts w:ascii="Times New Roman" w:hAnsi="Times New Roman" w:cs="Times New Roman"/>
          <w:b/>
          <w:bCs/>
          <w:szCs w:val="24"/>
        </w:rPr>
        <w:t>3./ Az állandóság elve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>A gondozónői állandóság a felnőtt és gyermek közötti személyes kapcsolat kialakulásában nagy jelentőségű. Akkor alakulhat ki személyes kapcsolat, ha jól ismerik egymást, megismerik egymás viselkedését, kifejezésmódjait, reakcióit.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Az egészséges személyiségfejlődés fontos feltétele az érzelmi biztonságot jelentő stabilitás az, hogy a gyermek személyi és tárgyi környezete a bölcsődei élet során lehetőség szerint ne változzon. </w:t>
      </w:r>
      <w:proofErr w:type="gramStart"/>
      <w:r w:rsidRPr="00852F41">
        <w:rPr>
          <w:rFonts w:ascii="Times New Roman" w:hAnsi="Times New Roman" w:cs="Times New Roman"/>
          <w:szCs w:val="24"/>
        </w:rPr>
        <w:t>( saját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gondozónő rendszer, csoport állandóság, felmenő rendszer)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bCs/>
          <w:szCs w:val="24"/>
        </w:rPr>
      </w:pPr>
      <w:r w:rsidRPr="00852F41">
        <w:rPr>
          <w:rFonts w:ascii="Times New Roman" w:hAnsi="Times New Roman" w:cs="Times New Roman"/>
          <w:b/>
          <w:bCs/>
          <w:szCs w:val="24"/>
        </w:rPr>
        <w:t>4./ A gyermeki aktivitás, az önállóság segítésének elve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>A gondozónő részéről a gyermek felé megnyilvánuló szeretet, elfogadás és empátia fokozzák a kisgyermek aktivitását, önállósulási vágyát. Nagyon lényeges a biztonságos, és tevékenységre motiváló környezet megteremtése, a próbálkozásokhoz elegendő idő biztosítása, a gyermek ösztönzése, megnyilvánulásainak elismerő, támogató, a gyermek igényeihez igazodó segítése, mind a gondozási helyzetekben, mind a játéktevékenység során</w:t>
      </w:r>
      <w:proofErr w:type="gramStart"/>
      <w:r w:rsidRPr="00852F41">
        <w:t>..</w:t>
      </w:r>
      <w:proofErr w:type="gramEnd"/>
    </w:p>
    <w:p w:rsidR="00852F41" w:rsidRPr="00852F41" w:rsidRDefault="00852F41" w:rsidP="00852F41">
      <w:pPr>
        <w:pStyle w:val="Szvegtrzs2"/>
        <w:spacing w:after="0" w:line="240" w:lineRule="auto"/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bCs/>
          <w:szCs w:val="24"/>
        </w:rPr>
      </w:pPr>
      <w:r w:rsidRPr="00852F41">
        <w:rPr>
          <w:rFonts w:ascii="Times New Roman" w:hAnsi="Times New Roman" w:cs="Times New Roman"/>
          <w:b/>
          <w:bCs/>
          <w:szCs w:val="24"/>
        </w:rPr>
        <w:t>5./ A pozitívumokra való támaszkodás elve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>Alapja a gyermekhez való pozitív viszonyulás, az elfogadás. Lényege, hogy a nevelés elsősorban a pozitív megnyilvánulások támogatása, megerősítése, elismerése.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bCs/>
          <w:szCs w:val="24"/>
        </w:rPr>
      </w:pPr>
      <w:r w:rsidRPr="00852F41">
        <w:rPr>
          <w:rFonts w:ascii="Times New Roman" w:hAnsi="Times New Roman" w:cs="Times New Roman"/>
          <w:b/>
          <w:bCs/>
          <w:szCs w:val="24"/>
        </w:rPr>
        <w:t>6./ Az egységes nevelő hatások elve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>A gyermekkel foglalkozó felnőttek a gyermek elfogadásában, öntevékenységének biztosításában egyetértenek, az alapvető erkölcsi normákat egyeztetik, nevelői gyakorlatukat egymáshoz közelítik.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bCs/>
          <w:szCs w:val="24"/>
        </w:rPr>
      </w:pPr>
      <w:r w:rsidRPr="00852F41">
        <w:rPr>
          <w:rFonts w:ascii="Times New Roman" w:hAnsi="Times New Roman" w:cs="Times New Roman"/>
          <w:b/>
          <w:bCs/>
          <w:szCs w:val="24"/>
        </w:rPr>
        <w:t>7./ A rendszeresség elve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 xml:space="preserve">Az </w:t>
      </w:r>
      <w:proofErr w:type="gramStart"/>
      <w:r w:rsidRPr="00852F41">
        <w:t>ismétlődés tájékozódási</w:t>
      </w:r>
      <w:proofErr w:type="gramEnd"/>
      <w:r w:rsidRPr="00852F41">
        <w:t xml:space="preserve"> lehetőséget, stabilitást, kiszámíthatóságot eredményez a napi események sorában, növeli a gyermek biztonságérzetét. A rendszeresség elve érvényesül a jól szervezett napirendben, amely a gyermek igényeinek, szükségleteinek kielégítését, a nyugodt és folyamatos gondozás feltételeit, annak megvalósulását kívánja biztosítani.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napirenden belül az egyes gyermekek igényeit, ellátását úgy kell kielégíteni, hogy közben a csoport életében is áttekinthető rendszer legyen. Ez egyben a csoport belső nyugalmát is biztosítja. Kiiktatja a gyermek felesleges várakozási idejét, így a tevékenység az aktivitás irányába mozdul. A napirend függ a gyermek életkorától, fejlettségétől, szükségleteitől, de befolyásolják azt az évszakok, az időjárás, a csoportlétszám, és egyéb tényezők.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A kisgyermeknevelők munkarendje a gyermekek napirendjének figyelembevételével készül el.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bCs/>
          <w:szCs w:val="24"/>
        </w:rPr>
      </w:pPr>
      <w:r w:rsidRPr="00852F41">
        <w:rPr>
          <w:rFonts w:ascii="Times New Roman" w:hAnsi="Times New Roman" w:cs="Times New Roman"/>
          <w:b/>
          <w:bCs/>
          <w:szCs w:val="24"/>
        </w:rPr>
        <w:t>8./ A fokozatosság elve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>A gyermek új helyzetekhez való fokozatos hozzászokatása segíti az alkalmazkodást, a változások elfogadását, az új megismerését, a szokások kialakulását.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Ennek egyik módszere a szülővel történő fokozatos beszoktatás, mely a folyamatos és kölcsönös megismerést szolgálja.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9./ A más nemzethez, etnikumhoz, kisebbséghez tartozás tiszteletben tartásának elve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A nevelő a gyermek életkori sajátosságainak és egyéni fejlettségének megfelelően segítse az </w:t>
      </w:r>
      <w:proofErr w:type="spellStart"/>
      <w:r w:rsidRPr="00852F41">
        <w:rPr>
          <w:rFonts w:ascii="Times New Roman" w:hAnsi="Times New Roman" w:cs="Times New Roman"/>
          <w:szCs w:val="24"/>
        </w:rPr>
        <w:t>indetitástudat</w:t>
      </w:r>
      <w:proofErr w:type="spellEnd"/>
      <w:r w:rsidRPr="00852F41">
        <w:rPr>
          <w:rFonts w:ascii="Times New Roman" w:hAnsi="Times New Roman" w:cs="Times New Roman"/>
          <w:szCs w:val="24"/>
        </w:rPr>
        <w:t xml:space="preserve"> kialakulását és fejlődését, segítse a saját és más kultúra és hagyományok megismerését és tiszteletben tartását.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10./ A gyermek elfogadásának és személyisége megbecsülésének elve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A gyermek fejlődéséhez alapvető feltétel, hogy érezze a felnőtt őszinte érdeklődését, figyelmét, megbecsülését, a nevelő biztosítson számára a </w:t>
      </w:r>
      <w:proofErr w:type="spellStart"/>
      <w:r w:rsidRPr="00852F41">
        <w:rPr>
          <w:rFonts w:ascii="Times New Roman" w:hAnsi="Times New Roman" w:cs="Times New Roman"/>
          <w:szCs w:val="24"/>
        </w:rPr>
        <w:t>kopentecenciájának</w:t>
      </w:r>
      <w:proofErr w:type="spellEnd"/>
      <w:r w:rsidRPr="00852F41">
        <w:rPr>
          <w:rFonts w:ascii="Times New Roman" w:hAnsi="Times New Roman" w:cs="Times New Roman"/>
          <w:szCs w:val="24"/>
        </w:rPr>
        <w:t xml:space="preserve"> elismerésén alapuló választási lehetőséget az egyes élethelyzetekben.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11./ A tanulás segítésének elve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kisgyermeknevelő az élményszerzés lehetőségének biztosításával, saját példamutatásával, az egyes élethelyzeteknek a gyermek számára átláthatóvá, befogadhatóvá, kezelhetővé tételével, a tapasztalatok feldolgozásának segítésével, az egyes viselkedésformákkal való próbálkozások bátorításával segíti a tanulást.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bölcsődei gondozás–nevelés területén a tanulás fogalmát a lehető legtágabban értelmezzük: minden olyan tapasztalat- és/vagy a gondolkodásban.</w:t>
      </w:r>
      <w:r w:rsidRPr="00852F41">
        <w:rPr>
          <w:rFonts w:ascii="Times New Roman" w:hAnsi="Times New Roman" w:cs="Times New Roman"/>
          <w:szCs w:val="24"/>
        </w:rPr>
        <w:br/>
      </w:r>
      <w:r w:rsidRPr="00852F41">
        <w:rPr>
          <w:rFonts w:ascii="Times New Roman" w:hAnsi="Times New Roman" w:cs="Times New Roman"/>
          <w:b/>
          <w:szCs w:val="24"/>
        </w:rPr>
        <w:t>A tanulás tevékenység, ill. tevékenységbe ágyazottan történik</w:t>
      </w:r>
      <w:r w:rsidRPr="00852F41">
        <w:rPr>
          <w:rFonts w:ascii="Times New Roman" w:hAnsi="Times New Roman" w:cs="Times New Roman"/>
          <w:szCs w:val="24"/>
        </w:rPr>
        <w:t>.</w:t>
      </w:r>
      <w:r w:rsidRPr="00852F41">
        <w:rPr>
          <w:rFonts w:ascii="Times New Roman" w:hAnsi="Times New Roman" w:cs="Times New Roman"/>
          <w:szCs w:val="24"/>
        </w:rPr>
        <w:br/>
        <w:t xml:space="preserve">Folyamat jellegéből következik, hogy az előzetes tapasztalatoknak, az előzetes tudásnak </w:t>
      </w:r>
      <w:r w:rsidRPr="00852F41">
        <w:rPr>
          <w:rFonts w:ascii="Times New Roman" w:hAnsi="Times New Roman" w:cs="Times New Roman"/>
          <w:szCs w:val="24"/>
        </w:rPr>
        <w:br/>
        <w:t xml:space="preserve">döntő befolyása van arra, hogy mi az, amit a gyermek megtanulni képes a szó legtágabb </w:t>
      </w:r>
      <w:r w:rsidRPr="00852F41">
        <w:rPr>
          <w:rFonts w:ascii="Times New Roman" w:hAnsi="Times New Roman" w:cs="Times New Roman"/>
          <w:szCs w:val="24"/>
        </w:rPr>
        <w:br/>
        <w:t xml:space="preserve">értelmében. A </w:t>
      </w:r>
      <w:r w:rsidRPr="00852F41">
        <w:rPr>
          <w:rFonts w:ascii="Times New Roman" w:hAnsi="Times New Roman" w:cs="Times New Roman"/>
          <w:b/>
          <w:szCs w:val="24"/>
        </w:rPr>
        <w:t>tanulás legfontosabb irányítója a személyes kíváncsiság, az érdeklődés</w:t>
      </w:r>
      <w:r w:rsidRPr="00852F41">
        <w:rPr>
          <w:rFonts w:ascii="Times New Roman" w:hAnsi="Times New Roman" w:cs="Times New Roman"/>
          <w:szCs w:val="24"/>
        </w:rPr>
        <w:t>.</w:t>
      </w:r>
      <w:r w:rsidRPr="00852F41">
        <w:rPr>
          <w:rFonts w:ascii="Times New Roman" w:hAnsi="Times New Roman" w:cs="Times New Roman"/>
          <w:szCs w:val="24"/>
        </w:rPr>
        <w:br/>
        <w:t>A pszichikum energiája véges, azaz konstans. Az azonos időben zajló tanulási folyamatok</w:t>
      </w:r>
      <w:r w:rsidRPr="00852F41">
        <w:rPr>
          <w:rFonts w:ascii="Times New Roman" w:hAnsi="Times New Roman" w:cs="Times New Roman"/>
          <w:szCs w:val="24"/>
        </w:rPr>
        <w:br/>
        <w:t xml:space="preserve">intenzitása különböző. A fejlődés, a tanulás folyamatos, időkorlátok nélküli, egyéni </w:t>
      </w:r>
      <w:r w:rsidRPr="00852F41">
        <w:rPr>
          <w:rFonts w:ascii="Times New Roman" w:hAnsi="Times New Roman" w:cs="Times New Roman"/>
          <w:szCs w:val="24"/>
        </w:rPr>
        <w:br/>
        <w:t>ütemnek megfelelő. A gyermekek közötti érdeklődés, tanulási stratégia, tanulási típus</w:t>
      </w:r>
      <w:r w:rsidRPr="00852F41">
        <w:rPr>
          <w:rFonts w:ascii="Times New Roman" w:hAnsi="Times New Roman" w:cs="Times New Roman"/>
          <w:szCs w:val="24"/>
        </w:rPr>
        <w:br/>
      </w:r>
      <w:r w:rsidRPr="00852F41">
        <w:rPr>
          <w:rFonts w:ascii="Times New Roman" w:hAnsi="Times New Roman" w:cs="Times New Roman"/>
          <w:szCs w:val="24"/>
        </w:rPr>
        <w:lastRenderedPageBreak/>
        <w:t>tekintetében megmutatkozó különbségek léte természetes. A tanulási folyamat, melyben</w:t>
      </w:r>
      <w:r w:rsidRPr="00852F41">
        <w:rPr>
          <w:rFonts w:ascii="Times New Roman" w:hAnsi="Times New Roman" w:cs="Times New Roman"/>
          <w:szCs w:val="24"/>
        </w:rPr>
        <w:br/>
        <w:t xml:space="preserve">vannak megtorpanások, stagnálások, sőt visszaesések is. A teljesítmény elváráshoz kötött, </w:t>
      </w:r>
      <w:r w:rsidRPr="00852F41">
        <w:rPr>
          <w:rFonts w:ascii="Times New Roman" w:hAnsi="Times New Roman" w:cs="Times New Roman"/>
          <w:b/>
          <w:szCs w:val="24"/>
        </w:rPr>
        <w:t xml:space="preserve">erőltetett </w:t>
      </w:r>
      <w:proofErr w:type="gramStart"/>
      <w:r w:rsidRPr="00852F41">
        <w:rPr>
          <w:rFonts w:ascii="Times New Roman" w:hAnsi="Times New Roman" w:cs="Times New Roman"/>
          <w:b/>
          <w:szCs w:val="24"/>
        </w:rPr>
        <w:t>ismeret gyarapításnak</w:t>
      </w:r>
      <w:proofErr w:type="gramEnd"/>
      <w:r w:rsidRPr="00852F41">
        <w:rPr>
          <w:rFonts w:ascii="Times New Roman" w:hAnsi="Times New Roman" w:cs="Times New Roman"/>
          <w:b/>
          <w:szCs w:val="24"/>
        </w:rPr>
        <w:t xml:space="preserve"> a bölcsődében nincs helye</w:t>
      </w:r>
      <w:r w:rsidRPr="00852F41">
        <w:rPr>
          <w:rFonts w:ascii="Times New Roman" w:hAnsi="Times New Roman" w:cs="Times New Roman"/>
          <w:szCs w:val="24"/>
        </w:rPr>
        <w:t>, ugyanis nem a fejlettebb szint gyors elérése a cél, hanem az, hogy minden gyermek örömteli tevékenységének során jusson előbbre. Az önálló gondolkodás, a véleményalkotás és a döntésképesség kibontakozásának segítése a tanulás fontos céljai. A kisgyermekkori tanulás szinterei a természetes élethelyzetek: a gondozás és a játék, a felnőttel és a társakkal való együttes tevékenység és kommunikáció.</w:t>
      </w:r>
      <w:r w:rsidRPr="00852F41">
        <w:rPr>
          <w:rFonts w:ascii="Times New Roman" w:hAnsi="Times New Roman" w:cs="Times New Roman"/>
          <w:szCs w:val="24"/>
        </w:rPr>
        <w:br/>
        <w:t>A tanulás formái: utánzás, spontán játékos tapasztalatszerzés, a gondozónő–gyermek interakcióiból származó ismeretszerzés és szokáskialakítás.</w:t>
      </w:r>
      <w:r w:rsidRPr="00852F41">
        <w:rPr>
          <w:rFonts w:ascii="Times New Roman" w:hAnsi="Times New Roman" w:cs="Times New Roman"/>
          <w:szCs w:val="24"/>
        </w:rPr>
        <w:br/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</w:rPr>
      </w:pPr>
    </w:p>
    <w:p w:rsidR="00852F41" w:rsidRPr="00852F41" w:rsidRDefault="00852F41" w:rsidP="00EA749C">
      <w:pPr>
        <w:pStyle w:val="Cmsor7"/>
        <w:numPr>
          <w:ilvl w:val="0"/>
          <w:numId w:val="37"/>
        </w:numPr>
        <w:suppressAutoHyphens w:val="0"/>
        <w:ind w:left="0" w:firstLine="0"/>
        <w:rPr>
          <w:b/>
          <w:i/>
          <w:u w:val="single"/>
        </w:rPr>
      </w:pPr>
      <w:r w:rsidRPr="00852F41">
        <w:rPr>
          <w:b/>
          <w:i/>
          <w:u w:val="single"/>
        </w:rPr>
        <w:t>A bölcsődei gondozás-nevelés feladatai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bCs/>
          <w:szCs w:val="24"/>
        </w:rPr>
      </w:pPr>
      <w:r w:rsidRPr="00852F41">
        <w:rPr>
          <w:rFonts w:ascii="Times New Roman" w:hAnsi="Times New Roman" w:cs="Times New Roman"/>
          <w:b/>
          <w:bCs/>
          <w:szCs w:val="24"/>
        </w:rPr>
        <w:t>1./ Nevelési célok és feladatok kisgyermekkorban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>Az első kötődések kialakulásának, és megerősödésének az elősegítése, valamint az aktív tevékeny életmód kialakítása, derűs kisgyermekkor biztosítása.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Nem a teljesítmény a cél, hanem az, hogy aktív és tevékeny legyen, hogy kedve legyen mozogni, és mozgása szép és harmonikus legyen. Kedve legyen az önállóságra, hogy örömet okozzon neki maga a próbálkozás, és az eredmény is. Annak van </w:t>
      </w:r>
      <w:proofErr w:type="spellStart"/>
      <w:r w:rsidRPr="00852F41">
        <w:rPr>
          <w:rFonts w:ascii="Times New Roman" w:hAnsi="Times New Roman" w:cs="Times New Roman"/>
          <w:szCs w:val="24"/>
        </w:rPr>
        <w:t>jelentőssége</w:t>
      </w:r>
      <w:proofErr w:type="spellEnd"/>
      <w:r w:rsidRPr="00852F41">
        <w:rPr>
          <w:rFonts w:ascii="Times New Roman" w:hAnsi="Times New Roman" w:cs="Times New Roman"/>
          <w:szCs w:val="24"/>
        </w:rPr>
        <w:t>, hogy milyen a közérzete, mennyire derűs és kiegyensúlyozott, mennyire nyitott a világ felé, mennyire igyekszik megismerni önmaga lehetőségeit, és a környezetét.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Elfogadjuk a bölcsődei nevelés-gondozás Országos Alapprogramja által meghatározott elvet, miszerint minden gyermek külön személyiség; individuum és szociális lény egyszerre. Fejlődő személyiség, akinek, sajátos, életkori és egyénenként változó testi és lelki szükségletei vannak. </w:t>
      </w:r>
    </w:p>
    <w:p w:rsidR="00852F41" w:rsidRPr="00852F41" w:rsidRDefault="00852F41" w:rsidP="00EA749C">
      <w:pPr>
        <w:numPr>
          <w:ilvl w:val="0"/>
          <w:numId w:val="38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Célunk a gyermekek sokoldalú, harmonikus fejlődésének elősegítése családias, derűs légkörben, fizikai és érzelmi biztonság megteremtésével, odaforduló szeretettel, elfogadással, a gyermek kompetenciájának figyelembevételével, tapasztalatszerzési lehetőség biztosításával.</w:t>
      </w:r>
    </w:p>
    <w:p w:rsidR="00852F41" w:rsidRPr="00852F41" w:rsidRDefault="00852F41" w:rsidP="00EA749C">
      <w:pPr>
        <w:numPr>
          <w:ilvl w:val="0"/>
          <w:numId w:val="38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Személyiségének szabad kibontakozásában a gyermeket körülvevő személyi és tárgyi környezet szerepe meghatározó. A bölcsődében a nevelést – gondozást mindenben ehhez igazítjuk.</w:t>
      </w:r>
    </w:p>
    <w:p w:rsidR="00852F41" w:rsidRPr="00852F41" w:rsidRDefault="00852F41" w:rsidP="00EA749C">
      <w:pPr>
        <w:numPr>
          <w:ilvl w:val="0"/>
          <w:numId w:val="38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nevelés legfőbb területei a gondozási helyzetek és a játék. A bölcsődében eltöltött évek alatt alakítjuk ki az én-tudatot, ennek hatására indul meg a gyermeki öntevékenység és önállóság kibontakozása és fejlődnek szociális kapcsolataik.</w:t>
      </w:r>
    </w:p>
    <w:p w:rsidR="00852F41" w:rsidRPr="00852F41" w:rsidRDefault="00852F41" w:rsidP="00EA749C">
      <w:pPr>
        <w:numPr>
          <w:ilvl w:val="0"/>
          <w:numId w:val="38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Nem támasztunk elvárásokat a gyerekekkel szemben sem az étkezés, sem a szobatisztaság, sem a beszéd tekintetében. Nevelőink tisztában vannak azzal, hogy mindenki a maga ritmusában fejlődik, és senkit nem hasonlíthatunk a másikhoz.</w:t>
      </w:r>
    </w:p>
    <w:p w:rsidR="00852F41" w:rsidRPr="00852F41" w:rsidRDefault="00852F41" w:rsidP="00EA749C">
      <w:pPr>
        <w:numPr>
          <w:ilvl w:val="0"/>
          <w:numId w:val="38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Fontosnak tartjuk a gyermek és a kisgyermeknevelő között kialakuló érzelmi kapcsolatot, hiszen az első kötődésnek döntő jelentősége van a későbbi személyiségfejlődésben.</w:t>
      </w:r>
    </w:p>
    <w:p w:rsidR="00852F41" w:rsidRPr="00852F41" w:rsidRDefault="00852F41" w:rsidP="00EA749C">
      <w:pPr>
        <w:numPr>
          <w:ilvl w:val="0"/>
          <w:numId w:val="38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Világos, nagy csoportszobákban a sokféle színes játék- és mozgásfejlesztő eszköz biztosítja a gyermekek számára a játékot. Sokat tartózkodnak a levegőn, a fedett teraszon vagy a füves kertünkben.</w:t>
      </w:r>
    </w:p>
    <w:p w:rsidR="00852F41" w:rsidRPr="00852F41" w:rsidRDefault="00852F41" w:rsidP="00EA749C">
      <w:pPr>
        <w:numPr>
          <w:ilvl w:val="0"/>
          <w:numId w:val="38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család segítése érdekében a szülők munkaideje alatt biztosítjuk gyermekeik számára a harmonikus, kiegyensúlyozott biztonságot nyújtó gondoskodást.</w:t>
      </w:r>
    </w:p>
    <w:p w:rsidR="00852F41" w:rsidRPr="00852F41" w:rsidRDefault="00852F41" w:rsidP="00EA749C">
      <w:pPr>
        <w:numPr>
          <w:ilvl w:val="0"/>
          <w:numId w:val="38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Nagyon fontosnak tartjuk a szülőkkel való kapcsolattartást, egyéni, csoportos megbeszéléseket.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bCs/>
          <w:szCs w:val="24"/>
        </w:rPr>
      </w:pPr>
      <w:r w:rsidRPr="00852F41">
        <w:rPr>
          <w:rFonts w:ascii="Times New Roman" w:hAnsi="Times New Roman" w:cs="Times New Roman"/>
          <w:b/>
          <w:bCs/>
          <w:szCs w:val="24"/>
        </w:rPr>
        <w:t>2./ Az egészséges testi fejlődés elősegítése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>Feladatai: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fejlődéshez szükséges egészséges és biztonságos környezet megteremtése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primer szükségletek egyéni igények szerinti kielégítése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egészségvédelem, egészségnevelés, a környezethez való alkalmazkodás és alapvető </w:t>
      </w:r>
      <w:proofErr w:type="spellStart"/>
      <w:r w:rsidRPr="00852F41">
        <w:rPr>
          <w:rFonts w:ascii="Times New Roman" w:hAnsi="Times New Roman" w:cs="Times New Roman"/>
          <w:szCs w:val="24"/>
        </w:rPr>
        <w:t>kultúrhigiénés</w:t>
      </w:r>
      <w:proofErr w:type="spellEnd"/>
      <w:r w:rsidRPr="00852F41">
        <w:rPr>
          <w:rFonts w:ascii="Times New Roman" w:hAnsi="Times New Roman" w:cs="Times New Roman"/>
          <w:szCs w:val="24"/>
        </w:rPr>
        <w:t xml:space="preserve"> szokások kialakulásának segítése.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bCs/>
          <w:szCs w:val="24"/>
        </w:rPr>
      </w:pPr>
      <w:r w:rsidRPr="00852F41">
        <w:rPr>
          <w:rFonts w:ascii="Times New Roman" w:hAnsi="Times New Roman" w:cs="Times New Roman"/>
          <w:b/>
          <w:bCs/>
          <w:szCs w:val="24"/>
        </w:rPr>
        <w:t>3./ Az érzelmi fejlődés és a szocializáció segítése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lastRenderedPageBreak/>
        <w:t>Feladatai: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derűs légkör biztosítása, a bölcsődébe kerüléssel járó nehézségek lehetőség szerinti megelőzése, csökkentése, a gyermek segítése átélt nehézségei feldolgozásában.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gondozónő-gyermek között szeretetteljes, érzelmi biztonságot jelentő kapcsolat kialakulásának segítése.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Az egyéni szükségletek kielégítése a csoportban élés helyzetében, az </w:t>
      </w:r>
      <w:proofErr w:type="spellStart"/>
      <w:r w:rsidRPr="00852F41">
        <w:rPr>
          <w:rFonts w:ascii="Times New Roman" w:hAnsi="Times New Roman" w:cs="Times New Roman"/>
          <w:szCs w:val="24"/>
        </w:rPr>
        <w:t>ÉN-tudat</w:t>
      </w:r>
      <w:proofErr w:type="spellEnd"/>
      <w:r w:rsidRPr="00852F41">
        <w:rPr>
          <w:rFonts w:ascii="Times New Roman" w:hAnsi="Times New Roman" w:cs="Times New Roman"/>
          <w:szCs w:val="24"/>
        </w:rPr>
        <w:t xml:space="preserve"> egészséges fejlődésének segítése.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társkapcsolatok alakulásának, az együttélés szabályai elfogadásának, a másik iránti nyitottság, empátia és tolerancia fejlődésének segítése.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Lehetőségteremtés a gondozónővel és társakkal közös élmények szerzésére.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bCs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bCs/>
          <w:szCs w:val="24"/>
        </w:rPr>
      </w:pPr>
      <w:r w:rsidRPr="00852F41">
        <w:rPr>
          <w:rFonts w:ascii="Times New Roman" w:hAnsi="Times New Roman" w:cs="Times New Roman"/>
          <w:b/>
          <w:bCs/>
          <w:szCs w:val="24"/>
        </w:rPr>
        <w:t>4./ A megismerési folyamatok fejlődésének segítése</w:t>
      </w:r>
    </w:p>
    <w:p w:rsidR="00852F41" w:rsidRPr="00852F41" w:rsidRDefault="00852F41" w:rsidP="00852F41">
      <w:pPr>
        <w:pStyle w:val="Szvegtrzs2"/>
        <w:spacing w:after="0" w:line="240" w:lineRule="auto"/>
        <w:rPr>
          <w:b/>
        </w:rPr>
      </w:pPr>
      <w:r w:rsidRPr="00852F41">
        <w:rPr>
          <w:b/>
        </w:rPr>
        <w:t>Feladatai: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gyermek életkorának, érdeklődésének megfelelő tevékenységek lehetőségének biztosítása.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Az önálló aktivitás és kreativitás támogatása.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Ismeretnyújtás.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gyermek tevékenységének támogató, bátorító odafigyeléssel való kísérése, megerősítése.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Élmények, viselkedési és helyzetmegoldási minták nyújtása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Módszerei: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- Az érdeklődés kialakulásának, fennmaradásának, erősödésének, az érdeklődési </w:t>
      </w:r>
      <w:proofErr w:type="gramStart"/>
      <w:r w:rsidRPr="00852F41">
        <w:rPr>
          <w:rFonts w:ascii="Times New Roman" w:hAnsi="Times New Roman" w:cs="Times New Roman"/>
          <w:szCs w:val="24"/>
        </w:rPr>
        <w:t>kör    bővülésének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segítése.</w:t>
      </w:r>
      <w:r w:rsidRPr="00852F41">
        <w:rPr>
          <w:rFonts w:ascii="Times New Roman" w:hAnsi="Times New Roman" w:cs="Times New Roman"/>
          <w:szCs w:val="24"/>
        </w:rPr>
        <w:br/>
        <w:t>- A kommunikatív képességek és kommunikációs kedv fejlődésének segítése,</w:t>
      </w:r>
      <w:r w:rsidRPr="00852F41">
        <w:rPr>
          <w:rFonts w:ascii="Times New Roman" w:hAnsi="Times New Roman" w:cs="Times New Roman"/>
          <w:szCs w:val="24"/>
        </w:rPr>
        <w:br/>
        <w:t>- a gyermek életkorának, érdeklődésének megfelelő tevékenységek lehetőségének biztosítása.</w:t>
      </w:r>
      <w:r w:rsidRPr="00852F41">
        <w:rPr>
          <w:rFonts w:ascii="Times New Roman" w:hAnsi="Times New Roman" w:cs="Times New Roman"/>
          <w:szCs w:val="24"/>
        </w:rPr>
        <w:br/>
        <w:t>- A gyermek igényeihez igazodó közös tevékenység során élmények, viselkedési és helyzetmegoldási minták nyújtása.</w:t>
      </w:r>
      <w:r w:rsidRPr="00852F41">
        <w:rPr>
          <w:rFonts w:ascii="Times New Roman" w:hAnsi="Times New Roman" w:cs="Times New Roman"/>
          <w:szCs w:val="24"/>
        </w:rPr>
        <w:br/>
        <w:t>- Az önálló aktivitás és kreativitás támogatása.</w:t>
      </w:r>
      <w:r w:rsidRPr="00852F41">
        <w:rPr>
          <w:rFonts w:ascii="Times New Roman" w:hAnsi="Times New Roman" w:cs="Times New Roman"/>
          <w:szCs w:val="24"/>
        </w:rPr>
        <w:br/>
        <w:t>- Az önálló véleményalkotásra, a döntésre, a választásra való képessé válás segítése.</w:t>
      </w:r>
      <w:r w:rsidRPr="00852F41">
        <w:rPr>
          <w:rFonts w:ascii="Times New Roman" w:hAnsi="Times New Roman" w:cs="Times New Roman"/>
          <w:szCs w:val="24"/>
        </w:rPr>
        <w:br/>
        <w:t>- Ismeretnyújtás, a tájékozódásnak, a tapasztalatok és élmények feldolgozásának segítése,</w:t>
      </w:r>
      <w:r w:rsidRPr="00852F41">
        <w:rPr>
          <w:rFonts w:ascii="Times New Roman" w:hAnsi="Times New Roman" w:cs="Times New Roman"/>
          <w:szCs w:val="24"/>
        </w:rPr>
        <w:br/>
        <w:t>a gyermek tevékenységének támogató-bátorító odafigyeléssel kísérése, megerősítése.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5./ A fejlődés jellemzői a bölcsődés kor végére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Az önállóság</w:t>
      </w:r>
      <w:r w:rsidRPr="00852F41">
        <w:rPr>
          <w:rFonts w:ascii="Times New Roman" w:hAnsi="Times New Roman" w:cs="Times New Roman"/>
          <w:szCs w:val="24"/>
        </w:rPr>
        <w:t>: A hétköznapi élet területén önálló. Egyedül étkezik, öltözködik, tisztálkodik, legfeljebb apró segítséget igényel. Ismeri az ezekhez a műveletekhez kapcsolódó alapvető szokásokat (terítés, étkezés, szalvéta használat, WC papír használat, kérem, köszönöm kifejezések, fogkefe, fogkrém használat, cipő kicsatolása, lehúzása</w:t>
      </w:r>
      <w:proofErr w:type="gramStart"/>
      <w:r w:rsidRPr="00852F41">
        <w:rPr>
          <w:rFonts w:ascii="Times New Roman" w:hAnsi="Times New Roman" w:cs="Times New Roman"/>
          <w:szCs w:val="24"/>
        </w:rPr>
        <w:t>, )</w:t>
      </w:r>
      <w:proofErr w:type="gramEnd"/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Már nem csak a szoros felnőtt-gyermek kapcsolatban érzi jól magát, hanem szívesen játszik társaival is. Megjelennek az első barátságnak nevezhető kötődések a társakhoz.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Jól tájékozódik környezetében, ismeri a napi eseményeket, a csoportban kialakított szabályokat, szokásokat, az ezekhez való alkalmazkodás nem jelent nehézséget számára.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Környezete iránt nyitott, érdekli minden, szívesen részt vesz új tevékenységekben.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Gazdag szókincse van, és elsősorban beszéd útján tart kapcsolatot a felnőttel, gyermekekkel.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Szóval irányítható, együttműködő.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gyermekek többsége szobatiszta.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EA749C">
      <w:pPr>
        <w:pStyle w:val="Cmsor7"/>
        <w:numPr>
          <w:ilvl w:val="0"/>
          <w:numId w:val="37"/>
        </w:numPr>
        <w:suppressAutoHyphens w:val="0"/>
        <w:ind w:left="0" w:firstLine="0"/>
        <w:rPr>
          <w:b/>
          <w:u w:val="single"/>
        </w:rPr>
      </w:pPr>
      <w:r w:rsidRPr="00852F41">
        <w:rPr>
          <w:b/>
          <w:u w:val="single"/>
        </w:rPr>
        <w:t>A nevelés módszerei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bCs/>
          <w:szCs w:val="24"/>
        </w:rPr>
      </w:pPr>
      <w:r w:rsidRPr="00852F41">
        <w:rPr>
          <w:rFonts w:ascii="Times New Roman" w:hAnsi="Times New Roman" w:cs="Times New Roman"/>
          <w:b/>
          <w:bCs/>
          <w:szCs w:val="24"/>
        </w:rPr>
        <w:t>1./ Elvárások és tilalmak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 xml:space="preserve">A gyermek mindenekelőtt annak a kívánságát igyekszik teljesíteni, aki fontos számára, akinek a szeretetére, elismerésére vágyik. Elvárásaink sikere nagymértékben függ azok realitásától is. </w:t>
      </w:r>
      <w:r w:rsidRPr="00852F41">
        <w:lastRenderedPageBreak/>
        <w:t xml:space="preserve">Különbséget kell tenni valóban fontos, mindenképpen betartandó követelmények és kevésbé lényeges követelmények között. Lényeges a környezet célszerű berendezése, mert mindig csak azt várhatjuk </w:t>
      </w:r>
      <w:proofErr w:type="gramStart"/>
      <w:r w:rsidRPr="00852F41">
        <w:t>el</w:t>
      </w:r>
      <w:proofErr w:type="gramEnd"/>
      <w:r w:rsidRPr="00852F41">
        <w:t xml:space="preserve"> aminek a feltételeit biztosítani tudjuk.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bCs/>
          <w:szCs w:val="24"/>
        </w:rPr>
      </w:pPr>
      <w:r w:rsidRPr="00852F41">
        <w:rPr>
          <w:rFonts w:ascii="Times New Roman" w:hAnsi="Times New Roman" w:cs="Times New Roman"/>
          <w:b/>
          <w:bCs/>
          <w:szCs w:val="24"/>
        </w:rPr>
        <w:t>2./ Szokások kialakítása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>A szokások megkönnyítik a helyes magatartást, alkalmazkodást, a mindennapi életben szükséges bonyolult viselkedést. A családból a bölcsődébe kerülő gyermek egyéni szokásokat hoz magával, a cél, hogy minél több szokását megőrizhesse.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bCs/>
          <w:szCs w:val="24"/>
        </w:rPr>
      </w:pPr>
      <w:r w:rsidRPr="00852F41">
        <w:rPr>
          <w:rFonts w:ascii="Times New Roman" w:hAnsi="Times New Roman" w:cs="Times New Roman"/>
          <w:b/>
          <w:bCs/>
          <w:szCs w:val="24"/>
        </w:rPr>
        <w:t>3./ Magyarázat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>Nem csak kérdéseinket, figyelmeztetéseinket kell magyarázni, hanem minden vele kapcsolatos dolgot. A magyarázatnak mindig igaznak és a gyermek életkorának megfelelőnek kell lennie.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bCs/>
          <w:szCs w:val="24"/>
        </w:rPr>
      </w:pPr>
      <w:r w:rsidRPr="00852F41">
        <w:rPr>
          <w:rFonts w:ascii="Times New Roman" w:hAnsi="Times New Roman" w:cs="Times New Roman"/>
          <w:b/>
          <w:bCs/>
          <w:szCs w:val="24"/>
        </w:rPr>
        <w:t>4./ Elismerés, dicséret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>A gyermekeknek különösen nagy szükségük van erre az élményre. Újabb és újabb feladatoknak kell a felnövekedés során megfelelniük. Mindehhez állandó biztatásra, ösztönzésre van szükség.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bCs/>
          <w:szCs w:val="24"/>
        </w:rPr>
      </w:pPr>
      <w:r w:rsidRPr="00852F41">
        <w:rPr>
          <w:rFonts w:ascii="Times New Roman" w:hAnsi="Times New Roman" w:cs="Times New Roman"/>
          <w:b/>
          <w:bCs/>
          <w:szCs w:val="24"/>
        </w:rPr>
        <w:t>5./ A példa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Ez nagy felelősséget ró minden nevelőre, ennek tudatában úgy kell viselkedni, hogy bennünket utánozva jót tanuljanak.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EA749C">
      <w:pPr>
        <w:pStyle w:val="Cmsor7"/>
        <w:numPr>
          <w:ilvl w:val="0"/>
          <w:numId w:val="37"/>
        </w:numPr>
        <w:suppressAutoHyphens w:val="0"/>
        <w:ind w:left="0" w:firstLine="0"/>
        <w:rPr>
          <w:b/>
          <w:u w:val="single"/>
        </w:rPr>
      </w:pPr>
      <w:r w:rsidRPr="00852F41">
        <w:rPr>
          <w:b/>
          <w:u w:val="single"/>
        </w:rPr>
        <w:t>A bölcsődei gondozás nevelés főbb helyzetei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852F41" w:rsidRPr="00852F41" w:rsidRDefault="00852F41" w:rsidP="00852F41">
      <w:pPr>
        <w:pStyle w:val="Cmsor8"/>
        <w:numPr>
          <w:ilvl w:val="0"/>
          <w:numId w:val="0"/>
        </w:numPr>
        <w:rPr>
          <w:sz w:val="24"/>
        </w:rPr>
      </w:pPr>
      <w:r w:rsidRPr="00852F41">
        <w:rPr>
          <w:i/>
          <w:sz w:val="24"/>
        </w:rPr>
        <w:t>A gondozás és a játék a bölcsődei élet egyenrangúan fontos helyzetei, melyekben lényeges a gyermek szabad aktivitás iránti igényének és kompetencia érzésének erősítése</w:t>
      </w:r>
      <w:r w:rsidRPr="00852F41">
        <w:rPr>
          <w:sz w:val="24"/>
        </w:rPr>
        <w:t>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bCs/>
          <w:szCs w:val="24"/>
        </w:rPr>
      </w:pPr>
      <w:r w:rsidRPr="00852F41">
        <w:rPr>
          <w:rFonts w:ascii="Times New Roman" w:hAnsi="Times New Roman" w:cs="Times New Roman"/>
          <w:b/>
          <w:bCs/>
          <w:szCs w:val="24"/>
        </w:rPr>
        <w:t>1/ A gondozás</w:t>
      </w:r>
    </w:p>
    <w:p w:rsidR="00852F41" w:rsidRPr="00852F41" w:rsidRDefault="00852F41" w:rsidP="00852F41">
      <w:pPr>
        <w:pStyle w:val="Szvegtrzs"/>
      </w:pPr>
      <w:r w:rsidRPr="00852F41">
        <w:t xml:space="preserve">Bensőséges interakciós helyzet a gondozó és a gyermek között, melynek elsődleges célja a gyermek testi szükségleteinek kielégítése.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szociális kompetencia kialakulásának egyik feltétele, hogy a gyermek csecsemőkortól kezdve aktívan vehessen részt a gondozási helyzetekben. Lehetősége legyen úgy próbálkozni, hogy közben érzi a gondozónő figyelmét, biztatását, támogató segítségét.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Sikeres próbálkozásait a felnőtt megerősítéssel, dicsérettel jutalmazza, a sikertelenségért viszont nem kap elmarasztalást.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felnőttel való kommunikáció érzelmi töltése, a gondozónőnek a gyermekről adott jelzései kihatnak az önelfogadásra, a személyiség egészséges alakulására.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Főbb gondozási szituációk az étkezés, a fürdőszoba használata, szobatisztaság kialakulásának folyamata.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bCs/>
          <w:szCs w:val="24"/>
        </w:rPr>
      </w:pPr>
      <w:r w:rsidRPr="00852F41">
        <w:rPr>
          <w:rFonts w:ascii="Times New Roman" w:hAnsi="Times New Roman" w:cs="Times New Roman"/>
          <w:b/>
          <w:bCs/>
          <w:szCs w:val="24"/>
        </w:rPr>
        <w:t>2/A játék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A gyermekkor legfontosabb tevékenysége, amely segít a világ megismerésében és befogadásában, elősegíti a testi, az érzelmi, és a szociális fejlődést.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gondozónő a játék feltételeinek biztosításával és nevelői magatartásával támogatja az elmélyült, nyugodt játéktevékenységet, a kreativitást.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gyermek igényeitől és a helyzettől függően kezdeményez, szerepet vállal a játékban, és annak tartalmát ötleteivel, javaslataival színesíti.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játék ad lehetőséget elsősorban a társas kapcsolatok fejlődésére is. A többi gyermekkel való együttlét örömforrás a kisgyermekek számára, a társas viselkedése mintát nyújt, segítve a szociális képességek fejlődését.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A játék legjellemzőbb </w:t>
      </w:r>
      <w:r w:rsidRPr="00852F41">
        <w:rPr>
          <w:rFonts w:ascii="Times New Roman" w:hAnsi="Times New Roman" w:cs="Times New Roman"/>
          <w:b/>
          <w:bCs/>
          <w:szCs w:val="24"/>
        </w:rPr>
        <w:t>tulajdonságai,</w:t>
      </w:r>
      <w:r w:rsidRPr="00852F41">
        <w:rPr>
          <w:rFonts w:ascii="Times New Roman" w:hAnsi="Times New Roman" w:cs="Times New Roman"/>
          <w:szCs w:val="24"/>
        </w:rPr>
        <w:t xml:space="preserve"> melyet a gondozónőnek a játék folyamán szem előtt kell tartani: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gyermek bármilyen tevékenysége lehet játék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gyermeknek sajátos „játékviselkedése”, és a fejlődés bizonyos szakaszától játék tudata is van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játszó gyermek mindig aktívan részt vesz a cselekvésben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játék önmagáért való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játék mindig önkéntes, belsőleg motivált tevékenység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játékeszköz szerepe, hogy ingert nyújtson, és egy adott „izgalmi” állapotot tartson fenn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a tárgyakat a gyermek „akárminek” használhatja , ilyenkor az „úgy </w:t>
      </w:r>
      <w:proofErr w:type="gramStart"/>
      <w:r w:rsidRPr="00852F41">
        <w:rPr>
          <w:rFonts w:ascii="Times New Roman" w:hAnsi="Times New Roman" w:cs="Times New Roman"/>
          <w:szCs w:val="24"/>
        </w:rPr>
        <w:t>tesz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mint ha…” viselkedés jellemző.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bCs/>
          <w:szCs w:val="24"/>
        </w:rPr>
        <w:t xml:space="preserve">A gondozónő szerepe </w:t>
      </w:r>
      <w:r w:rsidRPr="00852F41">
        <w:rPr>
          <w:rFonts w:ascii="Times New Roman" w:hAnsi="Times New Roman" w:cs="Times New Roman"/>
          <w:szCs w:val="24"/>
        </w:rPr>
        <w:t>a gyermek játéktevékenységében:</w:t>
      </w:r>
    </w:p>
    <w:p w:rsidR="00852F41" w:rsidRPr="00852F41" w:rsidRDefault="00852F41" w:rsidP="00EA749C">
      <w:pPr>
        <w:numPr>
          <w:ilvl w:val="0"/>
          <w:numId w:val="39"/>
        </w:numPr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Cs w:val="24"/>
        </w:rPr>
      </w:pPr>
      <w:r w:rsidRPr="00852F41">
        <w:rPr>
          <w:rFonts w:ascii="Times New Roman" w:hAnsi="Times New Roman" w:cs="Times New Roman"/>
          <w:i/>
          <w:iCs/>
          <w:szCs w:val="24"/>
        </w:rPr>
        <w:t>A feltételek megteremtése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nyugodt légkör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elegendő idő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elegendő hely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megfelelő játékkészlet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EA749C">
      <w:pPr>
        <w:numPr>
          <w:ilvl w:val="0"/>
          <w:numId w:val="39"/>
        </w:numPr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Cs w:val="24"/>
        </w:rPr>
      </w:pPr>
      <w:r w:rsidRPr="00852F41">
        <w:rPr>
          <w:rFonts w:ascii="Times New Roman" w:hAnsi="Times New Roman" w:cs="Times New Roman"/>
          <w:i/>
          <w:iCs/>
          <w:szCs w:val="24"/>
        </w:rPr>
        <w:t>Részvétel a játékban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pozitív jelenlét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kezdeményezés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együtt játszás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megerősítés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segítségnyújtás a tevékenységhez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segítségnyújtás a konfliktus megoldásához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ötletadás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proofErr w:type="gramStart"/>
      <w:r w:rsidRPr="00852F41">
        <w:rPr>
          <w:rFonts w:ascii="Times New Roman" w:hAnsi="Times New Roman" w:cs="Times New Roman"/>
          <w:szCs w:val="24"/>
        </w:rPr>
        <w:t>információ adás</w:t>
      </w:r>
      <w:proofErr w:type="gramEnd"/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ésszerű és életszerű viselkedési szabályok kialakítása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EA749C">
      <w:pPr>
        <w:numPr>
          <w:ilvl w:val="0"/>
          <w:numId w:val="39"/>
        </w:numPr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Cs w:val="24"/>
        </w:rPr>
      </w:pPr>
      <w:r w:rsidRPr="00852F41">
        <w:rPr>
          <w:rFonts w:ascii="Times New Roman" w:hAnsi="Times New Roman" w:cs="Times New Roman"/>
          <w:i/>
          <w:iCs/>
          <w:szCs w:val="24"/>
        </w:rPr>
        <w:t>hátrányosan befolyásolja a gyermek játékát, ha a felnőtt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gyermek akarata ellenére részt kíván venni a játékban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Cs w:val="24"/>
        </w:rPr>
      </w:pPr>
      <w:r w:rsidRPr="00852F41">
        <w:rPr>
          <w:rFonts w:ascii="Times New Roman" w:hAnsi="Times New Roman" w:cs="Times New Roman"/>
          <w:szCs w:val="24"/>
        </w:rPr>
        <w:t>olyan játékot erőltet, melyhez a gyermeknek nincs kedve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Cs w:val="24"/>
        </w:rPr>
      </w:pPr>
      <w:r w:rsidRPr="00852F41">
        <w:rPr>
          <w:rFonts w:ascii="Times New Roman" w:hAnsi="Times New Roman" w:cs="Times New Roman"/>
          <w:szCs w:val="24"/>
        </w:rPr>
        <w:t>saját elképzeléseit erőlteti a gyermekre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Cs w:val="24"/>
        </w:rPr>
      </w:pPr>
      <w:r w:rsidRPr="00852F41">
        <w:rPr>
          <w:rFonts w:ascii="Times New Roman" w:hAnsi="Times New Roman" w:cs="Times New Roman"/>
          <w:szCs w:val="24"/>
        </w:rPr>
        <w:t>a játékot direkt tanítási lehetőségnek tekinti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Cs w:val="24"/>
        </w:rPr>
      </w:pPr>
      <w:r w:rsidRPr="00852F41">
        <w:rPr>
          <w:rFonts w:ascii="Times New Roman" w:hAnsi="Times New Roman" w:cs="Times New Roman"/>
          <w:szCs w:val="24"/>
        </w:rPr>
        <w:t>a játékot csupán direkt nevelési helyzetnek tekinti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Cs w:val="24"/>
        </w:rPr>
      </w:pPr>
      <w:r w:rsidRPr="00852F41">
        <w:rPr>
          <w:rFonts w:ascii="Times New Roman" w:hAnsi="Times New Roman" w:cs="Times New Roman"/>
          <w:szCs w:val="24"/>
        </w:rPr>
        <w:t>kioktatóan viselkedik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Cs w:val="24"/>
        </w:rPr>
      </w:pPr>
      <w:r w:rsidRPr="00852F41">
        <w:rPr>
          <w:rFonts w:ascii="Times New Roman" w:hAnsi="Times New Roman" w:cs="Times New Roman"/>
          <w:szCs w:val="24"/>
        </w:rPr>
        <w:t>kedvetlenül vesz részt a játékban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Cs w:val="24"/>
        </w:rPr>
      </w:pPr>
      <w:r w:rsidRPr="00852F41">
        <w:rPr>
          <w:rFonts w:ascii="Times New Roman" w:hAnsi="Times New Roman" w:cs="Times New Roman"/>
          <w:szCs w:val="24"/>
        </w:rPr>
        <w:t>viselkedésével azt közvetíti a gyermeknek, hogy a tevékenység folyamata lényegtelen, csak annak eredménye fontos igazán</w:t>
      </w:r>
    </w:p>
    <w:p w:rsidR="00852F41" w:rsidRPr="00852F41" w:rsidRDefault="00852F41" w:rsidP="00852F41">
      <w:pPr>
        <w:pStyle w:val="NormlWeb"/>
        <w:rPr>
          <w:b/>
          <w:color w:val="auto"/>
        </w:rPr>
      </w:pPr>
      <w:r w:rsidRPr="00852F41">
        <w:rPr>
          <w:b/>
          <w:color w:val="auto"/>
        </w:rPr>
        <w:t>2/1. Mozgás</w:t>
      </w:r>
    </w:p>
    <w:p w:rsidR="00852F41" w:rsidRPr="00852F41" w:rsidRDefault="00852F41" w:rsidP="00852F41">
      <w:pPr>
        <w:pStyle w:val="NormlWeb"/>
        <w:rPr>
          <w:color w:val="auto"/>
        </w:rPr>
      </w:pPr>
      <w:r w:rsidRPr="00852F41">
        <w:rPr>
          <w:color w:val="auto"/>
        </w:rPr>
        <w:t xml:space="preserve">Csecsemő- és kisgyermekkorban a mozgás alapvető formái alakulnak ki, fejlődnek. A mozgásigény rendkívül nagy, az egészséges gyermek örömmel gyakorolja a mozgást. Mind a szobában, mind az udvaron biztosítani kell a gyermekek számára minél nagyobb mozgásteret, mozgásfejlesztő játékokat, melyek használata során gyakorolják a gyermekek az egyes mozgásformákat, fejlődik mozgáskoordinációjuk, harmonikussá válik a mozgásuk. A játékeszközök szerepe az érdeklődés felkeltése, a mozgás aktivitás fenntartása. Fontos szempont, hogy a környezet balesetmentes legyen, a veszélyforrásokat kiküszöböljük. Minél változatosabb mozgásra van lehetősége a gyermeknek, annál nagyobb örömüket lelik a játékban. Csecsemőknek olyan játszóhelyet kell biztosítani, amely védett, de elegendő hely áll rendelkezésre, pl.: hempergő, elkerített szobasarok. A nagymozgásos játékokra a szabadban, udvaron, teraszon több lehetőség adott, mint szobában. A szobai játékok sokféleségük folytán a kéz finommozgását és a nagymozgásokat is fejlesztik. A szobában is szükségesek a nagymozgásos játékok. Az önállósodási törekvések támogatása során a gondozási </w:t>
      </w:r>
      <w:r w:rsidRPr="00852F41">
        <w:rPr>
          <w:color w:val="auto"/>
        </w:rPr>
        <w:lastRenderedPageBreak/>
        <w:t>műveletekben való aktív részvétel a praktikus mozgások gyakorlására, finomítására ad lehetőséget.</w:t>
      </w:r>
    </w:p>
    <w:p w:rsidR="00852F41" w:rsidRPr="00852F41" w:rsidRDefault="00852F41" w:rsidP="00852F41">
      <w:pPr>
        <w:pStyle w:val="NormlWeb"/>
        <w:rPr>
          <w:b/>
          <w:color w:val="auto"/>
        </w:rPr>
      </w:pPr>
      <w:r w:rsidRPr="00852F41">
        <w:rPr>
          <w:b/>
          <w:color w:val="auto"/>
        </w:rPr>
        <w:t>2/</w:t>
      </w:r>
      <w:proofErr w:type="spellStart"/>
      <w:r w:rsidRPr="00852F41">
        <w:rPr>
          <w:b/>
          <w:color w:val="auto"/>
        </w:rPr>
        <w:t>2</w:t>
      </w:r>
      <w:proofErr w:type="spellEnd"/>
      <w:r w:rsidRPr="00852F41">
        <w:rPr>
          <w:b/>
          <w:color w:val="auto"/>
        </w:rPr>
        <w:t>. Mondóka, ének</w:t>
      </w:r>
    </w:p>
    <w:p w:rsidR="00852F41" w:rsidRPr="00852F41" w:rsidRDefault="00852F41" w:rsidP="00852F41">
      <w:pPr>
        <w:pStyle w:val="NormlWeb"/>
        <w:rPr>
          <w:color w:val="auto"/>
        </w:rPr>
      </w:pPr>
      <w:r w:rsidRPr="00852F41">
        <w:rPr>
          <w:color w:val="auto"/>
        </w:rPr>
        <w:t>A bölcsődében sokrétű zenei élmény átélésére, tapasztalatszerzésre ad lehetőséget a környezet hangjainak megfigyelése, a gondozónő kellemes ének- és beszédhangja, spontán dúdolgatása, ritmusos szövegmondása, a dallam és ritmushangszerek hallgatása, megszólaltatása, a közös éneklés. A gyermek életkori sajátosságaihoz, egyéni fejlettségéhez, érzelmi, hangulati állapotához igazodó, felelősséggel kiválasztott és alkalmazott játékos mondókák, gyermekdalok, népdalok és értékes zeneművek felkeltik a kisgyermek érdeklődését, formálják esztétikai érzékenységét, zenei ízlését, segítik a hagyományok megismerését és továbbélését. A személyes kapcsolatban, játékhelyzetekben átélt mondókázás, éneklés, zenehallgatás pozitív érzelmeket keltenek, örömélményt, érzelmi biztonságot adnak a kisgyermeknek. Az ismétlődések, a játékos mozdulatok megerősítik a zenei élményt, a zenei emlékezetet. Érzelmi alapon segítik az anyanyelv, a zenei anyanyelv elsajátítását, a személyiség fejlődését, hozzájárulnak a kisgyermek lelki egészségéhez, valamint a csoportban a derűs, barátságos légkör megteremtéséhez. A bölcsődei zenei nevelés eredményes megvalósítása lehetőséget nyújt a gyermek további zenei fejlődésére.</w:t>
      </w:r>
    </w:p>
    <w:p w:rsidR="00852F41" w:rsidRPr="00852F41" w:rsidRDefault="00852F41" w:rsidP="00852F41">
      <w:pPr>
        <w:pStyle w:val="NormlWeb"/>
        <w:rPr>
          <w:b/>
          <w:color w:val="auto"/>
        </w:rPr>
      </w:pPr>
      <w:r w:rsidRPr="00852F41">
        <w:rPr>
          <w:b/>
          <w:color w:val="auto"/>
        </w:rPr>
        <w:t>2/3. Vers, mese</w:t>
      </w:r>
    </w:p>
    <w:p w:rsidR="00852F41" w:rsidRPr="00852F41" w:rsidRDefault="00852F41" w:rsidP="00852F41">
      <w:pPr>
        <w:pStyle w:val="NormlWeb"/>
        <w:rPr>
          <w:color w:val="auto"/>
        </w:rPr>
      </w:pPr>
      <w:r w:rsidRPr="00852F41">
        <w:rPr>
          <w:color w:val="auto"/>
        </w:rPr>
        <w:t>A vers, mese nagy hatással van a kisgyermek érzelmi, értelmi (ezen belül beszéd, gondolkodás, emlékezet és képzelet) és szociális fejlődésére. A versnek elsősorban a ritmusa, a mesének, pedig a tartalma hat az érzelmeken keresztül a személyiségre. A verselés, mesélés, képeskönyv nézegetés bensőséges kommunikációs helyzet, így a kisgyermek számára alapvető érzelmi biztonság egyszerre feltétel és eredmény. A gyermek olyan tapasztalatokra, ismeretekre tesz szert, amelyekre más helyzetekben nincs lehetősége. Fejlődik emberismerete, a főhőssel való azonosulás fejleszti empátiáját, gazdagodik szókincse. A mese segíti az optimista életfilozófia és az önálló véleményalkotás alakulását. A bölcsődében a népi és az irodalmi műveknek egyaránt helye van. A helyzetek alakítását, alakulását a gyermekek pillanatnyi érzelmi állapota és ebből fakadó igényei befolyásolják elsősorban.</w:t>
      </w:r>
    </w:p>
    <w:p w:rsidR="00852F41" w:rsidRPr="00852F41" w:rsidRDefault="00852F41" w:rsidP="00852F41">
      <w:pPr>
        <w:pStyle w:val="NormlWeb"/>
        <w:rPr>
          <w:b/>
          <w:color w:val="auto"/>
        </w:rPr>
      </w:pPr>
      <w:r w:rsidRPr="00852F41">
        <w:rPr>
          <w:b/>
          <w:color w:val="auto"/>
        </w:rPr>
        <w:t>2/4. Alkotó tevékenységek</w:t>
      </w:r>
    </w:p>
    <w:p w:rsidR="00852F41" w:rsidRPr="00852F41" w:rsidRDefault="00852F41" w:rsidP="00852F41">
      <w:pPr>
        <w:pStyle w:val="NormlWeb"/>
        <w:rPr>
          <w:color w:val="auto"/>
        </w:rPr>
      </w:pPr>
      <w:r w:rsidRPr="00852F41">
        <w:rPr>
          <w:color w:val="auto"/>
        </w:rPr>
        <w:t>Az öröm forrása maga a tevékenység – az érzelmek feldolgozása és kifejezése, az önkifejezés, az alkotás – nem az eredmény. A gondozónő a feltételek biztosításával, az egyes technikák megmutatásával, a gyermek pillanatnyi igényeinek megfelelő technikai segítéssel, az alkotókedv ébren tartásával, a gyermek alkotásainak elismerésével és megbecsülésével, megőrzésével segítheti az alkotó tevékenységek iránti érdeklődést és a személyiségfejlődésre gyakorolt hatások érvényesülését.</w:t>
      </w:r>
    </w:p>
    <w:p w:rsidR="00852F41" w:rsidRPr="00852F41" w:rsidRDefault="00852F41" w:rsidP="00852F41">
      <w:pPr>
        <w:pStyle w:val="NormlWeb"/>
        <w:rPr>
          <w:b/>
          <w:color w:val="auto"/>
        </w:rPr>
      </w:pPr>
      <w:r w:rsidRPr="00852F41">
        <w:rPr>
          <w:b/>
          <w:color w:val="auto"/>
        </w:rPr>
        <w:t>2/5. Egyéb tevékenységek</w:t>
      </w:r>
    </w:p>
    <w:p w:rsidR="00852F41" w:rsidRPr="00852F41" w:rsidRDefault="00852F41" w:rsidP="00852F41">
      <w:pPr>
        <w:pStyle w:val="NormlWeb"/>
        <w:rPr>
          <w:color w:val="auto"/>
        </w:rPr>
      </w:pPr>
      <w:r w:rsidRPr="00852F41">
        <w:rPr>
          <w:color w:val="auto"/>
        </w:rPr>
        <w:t xml:space="preserve">Ezek a tevékenységek valamilyen élethelyzet közös elkészítéséhez és megoldásához, környezet szépségéről való gondoskodáshoz kapcsolódnak (pl. viráglocsolás, gyümölcsnap </w:t>
      </w:r>
      <w:proofErr w:type="gramStart"/>
      <w:r w:rsidRPr="00852F41">
        <w:rPr>
          <w:color w:val="auto"/>
        </w:rPr>
        <w:t>előkészítése …</w:t>
      </w:r>
      <w:proofErr w:type="gramEnd"/>
      <w:r w:rsidRPr="00852F41">
        <w:rPr>
          <w:color w:val="auto"/>
        </w:rPr>
        <w:t xml:space="preserve"> </w:t>
      </w:r>
      <w:proofErr w:type="spellStart"/>
      <w:r w:rsidRPr="00852F41">
        <w:rPr>
          <w:color w:val="auto"/>
        </w:rPr>
        <w:t>stb</w:t>
      </w:r>
      <w:proofErr w:type="spellEnd"/>
      <w:r w:rsidRPr="00852F41">
        <w:rPr>
          <w:color w:val="auto"/>
        </w:rPr>
        <w:t>). Az öröm forrásai az együttesség, a közös munkálkodás és a tevékenység fontosságának, hasznosságának átélése. A gyermekek bármikor bekapcsolódhatnak, és bármikor kiléphetnek, az önkéntesség nagyon fontos, a tevékenykedés nem lehet feladat. A helyzetek lényeges tanulási lehetősége az egymásra épülő elemekből álló műveletsorhoz igazodással próbálkozás, az együttműködés és a feladatok megosztása. Az egyes tevékenységek fejlesztik az ízlést, a hétköznapi élet esztétikuma iránti igényességet, a mások felé fordulást, mások igényeinek figyelembe vételét és az empátiát.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EA749C">
      <w:pPr>
        <w:pStyle w:val="Cmsor7"/>
        <w:numPr>
          <w:ilvl w:val="0"/>
          <w:numId w:val="37"/>
        </w:numPr>
        <w:suppressAutoHyphens w:val="0"/>
        <w:ind w:left="0" w:firstLine="0"/>
        <w:rPr>
          <w:b/>
          <w:i/>
          <w:u w:val="single"/>
        </w:rPr>
      </w:pPr>
      <w:r w:rsidRPr="00852F41">
        <w:rPr>
          <w:b/>
          <w:i/>
          <w:u w:val="single"/>
        </w:rPr>
        <w:t>A bölcsődei élet megszervezésének elvei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bCs/>
          <w:szCs w:val="24"/>
        </w:rPr>
        <w:t>1/Kapcsolattartás a szülőkkel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szülők és a bölcsőde folyamatosan és kölcsönösen tájékoztatják egymást a gyermek fejlődéséről. Ez alapvető fontosságú a személyre szóló gondozás, nevelés kialakításában.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tájékoztatás mindig őszinte, személyes, hiteles hangvételű, etikai szempontból megfelelő az érintettek személyiségi jogait tiszteletben tartó.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kapcsolattartásnak, tájékoztatásnak több formája lehet. Mivel mindegyik más-más szerepet tölt be, javasolt minél többet alkalmazni közülük.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beszélgetések érkezéskor és távozáskor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összevont és csoport szülői értekezletek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hirdetőtábla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üzenő füzet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írásos tájékoztatás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nyílt napok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bCs/>
          <w:szCs w:val="24"/>
        </w:rPr>
      </w:pPr>
      <w:r w:rsidRPr="00852F41">
        <w:rPr>
          <w:rFonts w:ascii="Times New Roman" w:hAnsi="Times New Roman" w:cs="Times New Roman"/>
          <w:b/>
          <w:bCs/>
          <w:szCs w:val="24"/>
        </w:rPr>
        <w:t>2/Családlátogatás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Célja: A családdal való kapcsolatfelvétel, a gyermeknek otthoni környezetben történő megismerése. Az első családlátogatásra a beszoktatást megelőzően kerüljön sor.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gondozónő: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ismerje a családlátogatás </w:t>
      </w:r>
      <w:proofErr w:type="spellStart"/>
      <w:r w:rsidRPr="00852F41">
        <w:rPr>
          <w:rFonts w:ascii="Times New Roman" w:hAnsi="Times New Roman" w:cs="Times New Roman"/>
          <w:szCs w:val="24"/>
        </w:rPr>
        <w:t>jelentősségét</w:t>
      </w:r>
      <w:proofErr w:type="spellEnd"/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családlátogatáson hivatásának megfelelően viselkedjen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szülő felé hitelesen képviselje azt, hogy a családlátogatás előnyös a gyermek szempontjából.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bCs/>
          <w:szCs w:val="24"/>
        </w:rPr>
      </w:pPr>
      <w:r w:rsidRPr="00852F41">
        <w:rPr>
          <w:rFonts w:ascii="Times New Roman" w:hAnsi="Times New Roman" w:cs="Times New Roman"/>
          <w:b/>
          <w:bCs/>
          <w:szCs w:val="24"/>
        </w:rPr>
        <w:t>3/Beszokatás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szülővel történő fokozatos beszokatás során a kisgyermek és a gondozónő között fokozatosan kialakuló érzelmi kötődés segíti a gyermeket új környezetének elfogadásában.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Ez jelentősen megkönnyíti a beilleszkedését a bölcsődei környezetbe, és csökkenti az adaptáció során fellépő negatív tüneteket.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beszoktatás sikerességének feltételei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gondozónő konkrét helyzetekben annak sajátosságaihoz igazodva rugalmasan tudja alkalmazni a módszert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szülők felé hitelesen képviselje a módszer előnyeit a gyermek szempontjából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gondozónőhöz egy időben csak egy gyermek kerüljön beszoktatásra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beszoktatás optimális időtartama legalább két hét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gondozónő a szülőktől fokozatosan veszi át a gyermek ellátását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gyermek bölcsődei életének kialakításánál a szakmai kertek szabta határon belül figyelembe kell venni az otthoni szokásokat.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bCs/>
          <w:szCs w:val="24"/>
        </w:rPr>
        <w:t>4/”Saját” gondozónő-rendszer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Az a szervezeti forma, ahol a gondozónő fokozottan felelős a csoport egy részéért, így minden gyermeknek van „saját” gondozónője. A gondozónő az un. Ölelkezési időben idejét elsősorban a „saját” gyermeki gondozására, nevelésére fordítja. Így több figyelem jut minden gyermekre, jobban számon lehet tartani egyéni igényeit, problémáit, szokásait.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„saját” gondozónő koordinálja a gyermek beszoktatását, és a bölcsődei élet egész időtartama alatt ő marad a gondozónője. Un. „felmenőrendszer”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bCs/>
          <w:szCs w:val="24"/>
        </w:rPr>
        <w:t>5/Gyermekcsoportok szervezése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color w:val="FF0000"/>
          <w:szCs w:val="24"/>
        </w:rPr>
      </w:pPr>
      <w:r w:rsidRPr="00852F41">
        <w:rPr>
          <w:rFonts w:ascii="Times New Roman" w:hAnsi="Times New Roman" w:cs="Times New Roman"/>
          <w:color w:val="FF0000"/>
          <w:szCs w:val="24"/>
        </w:rPr>
        <w:t xml:space="preserve">A bölcsődei gyermekcsoportok légyszáma 12 fő. Amennyiben a gyermekek életkora megengedi szükséges 14 főig feltölthető. (15/1998.NM rendelet 40§ 23 </w:t>
      </w:r>
      <w:proofErr w:type="spellStart"/>
      <w:r w:rsidRPr="00852F41">
        <w:rPr>
          <w:rFonts w:ascii="Times New Roman" w:hAnsi="Times New Roman" w:cs="Times New Roman"/>
          <w:color w:val="FF0000"/>
          <w:szCs w:val="24"/>
        </w:rPr>
        <w:t>bek</w:t>
      </w:r>
      <w:proofErr w:type="spellEnd"/>
      <w:r w:rsidRPr="00852F41">
        <w:rPr>
          <w:rFonts w:ascii="Times New Roman" w:hAnsi="Times New Roman" w:cs="Times New Roman"/>
          <w:color w:val="FF0000"/>
          <w:szCs w:val="24"/>
        </w:rPr>
        <w:t>)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A magasabb légyszám </w:t>
      </w:r>
      <w:proofErr w:type="gramStart"/>
      <w:r w:rsidRPr="00852F41">
        <w:rPr>
          <w:rFonts w:ascii="Times New Roman" w:hAnsi="Times New Roman" w:cs="Times New Roman"/>
          <w:szCs w:val="24"/>
        </w:rPr>
        <w:t>törvényileg  nem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megengedett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Egy gondozó </w:t>
      </w:r>
      <w:proofErr w:type="spellStart"/>
      <w:r w:rsidRPr="00852F41">
        <w:rPr>
          <w:rFonts w:ascii="Times New Roman" w:hAnsi="Times New Roman" w:cs="Times New Roman"/>
          <w:szCs w:val="24"/>
        </w:rPr>
        <w:t>max</w:t>
      </w:r>
      <w:proofErr w:type="spellEnd"/>
      <w:r w:rsidRPr="00852F41">
        <w:rPr>
          <w:rFonts w:ascii="Times New Roman" w:hAnsi="Times New Roman" w:cs="Times New Roman"/>
          <w:szCs w:val="24"/>
        </w:rPr>
        <w:t xml:space="preserve">. 6 gyermeket láthat el.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Ha sérült gyermeket integráltan helyezünk el, ellátása két egészséges gyermek gondozásához szükséges személyi feltételek biztosításával oldható meg.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gyermek a bölcsődébe járás teljes időtartama alatt ugyanabba a gyermekcsoportba jár.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bCs/>
          <w:szCs w:val="24"/>
        </w:rPr>
      </w:pPr>
      <w:r w:rsidRPr="00852F41">
        <w:rPr>
          <w:rFonts w:ascii="Times New Roman" w:hAnsi="Times New Roman" w:cs="Times New Roman"/>
          <w:b/>
          <w:bCs/>
          <w:szCs w:val="24"/>
        </w:rPr>
        <w:lastRenderedPageBreak/>
        <w:t>6/Napirend</w:t>
      </w:r>
    </w:p>
    <w:p w:rsidR="00852F41" w:rsidRPr="00852F41" w:rsidRDefault="00852F41" w:rsidP="00852F41">
      <w:pPr>
        <w:pStyle w:val="Szvegtrzs"/>
      </w:pPr>
      <w:r w:rsidRPr="00852F41">
        <w:t>A jól szervezett, folyamatos és rugalmas napirend a gyermekek igényeinek, szükségleteinek kielégítését, nyugodt és folyamatos gondozás feltételeit, annak megvalósítását kívánja biztosítani, megteremtve a biztonságérzetet, a kiszámíthatóságot, az aktivitás és az önállósodás lehetőségét.</w:t>
      </w:r>
    </w:p>
    <w:p w:rsidR="00852F41" w:rsidRPr="00852F41" w:rsidRDefault="00852F41" w:rsidP="00852F41">
      <w:pPr>
        <w:pStyle w:val="Szvegtrzs"/>
      </w:pPr>
      <w:r w:rsidRPr="00852F41">
        <w:t>A napirenden belül az egyes gyermekek igényeit úgy kell kielégíteni, hogy közben a csoport életében is áttekinthető rendszer legyen, a gyermeket tájékoztathassa a várható eseményekről, kiiktatódjon a várakozási idő.</w:t>
      </w:r>
    </w:p>
    <w:p w:rsidR="00852F41" w:rsidRPr="00852F41" w:rsidRDefault="00852F41" w:rsidP="00852F41">
      <w:pPr>
        <w:pStyle w:val="Szvegtrzs"/>
      </w:pPr>
      <w:r w:rsidRPr="00852F41">
        <w:t xml:space="preserve">A folyamatos gondozáson belül az egymást követő események (tisztálkodás, étkezés, alvás) a gyermek biztonságérzetét, jó közérzetét teremtik meg, s egyben kiiktatják a felesleges várakozási időt. </w:t>
      </w:r>
    </w:p>
    <w:p w:rsidR="00852F41" w:rsidRPr="00852F41" w:rsidRDefault="00852F41" w:rsidP="00852F41">
      <w:pPr>
        <w:pStyle w:val="Szvegtrzs"/>
      </w:pPr>
      <w:r w:rsidRPr="00852F41">
        <w:t>A napirend függ a gyermekcsoport életkori összetételétől, fejlettségétől, szükségleteiktől, de befolyásolják az évszakok, az időjárás, a csoport légyszáma és egyéb tényezők (pl. a bölcsőde nyitva tartása, stb.)</w:t>
      </w:r>
    </w:p>
    <w:p w:rsidR="00852F41" w:rsidRPr="00852F41" w:rsidRDefault="00852F41" w:rsidP="00852F41">
      <w:pPr>
        <w:pStyle w:val="Szvegtrzs"/>
      </w:pPr>
      <w:r w:rsidRPr="00852F41">
        <w:t xml:space="preserve">Kialakításának további feltételei a személyi állandóság, a tárgyi feltételek, a jó munkaszervezés, a kisegítő személyzet jól összehangolt munkája, a gyermekek otthoni életritmusának lehetőség szerinti figyelembe vétele. </w:t>
      </w:r>
    </w:p>
    <w:p w:rsidR="00852F41" w:rsidRPr="00852F41" w:rsidRDefault="00852F41" w:rsidP="00852F41">
      <w:pPr>
        <w:pStyle w:val="Szvegtrzs"/>
      </w:pPr>
      <w:r w:rsidRPr="00852F41">
        <w:t>A gondozónők munkarendje a gyermek napirendjének alapján készül el.</w:t>
      </w:r>
    </w:p>
    <w:p w:rsidR="00852F41" w:rsidRPr="00852F41" w:rsidRDefault="00852F41" w:rsidP="00852F41">
      <w:pPr>
        <w:pStyle w:val="Szvegtrzs"/>
      </w:pPr>
    </w:p>
    <w:p w:rsidR="00852F41" w:rsidRPr="00852F41" w:rsidRDefault="00852F41" w:rsidP="00852F41">
      <w:pPr>
        <w:pStyle w:val="Szvegtrzs"/>
      </w:pPr>
      <w:r w:rsidRPr="00852F41">
        <w:rPr>
          <w:b/>
          <w:bCs/>
        </w:rPr>
        <w:t>7/Kapcsolat az óvodával</w:t>
      </w:r>
    </w:p>
    <w:p w:rsidR="00852F41" w:rsidRPr="00852F41" w:rsidRDefault="00852F41" w:rsidP="00852F41">
      <w:pPr>
        <w:pStyle w:val="Szvegtrzs"/>
      </w:pPr>
      <w:r w:rsidRPr="00852F41">
        <w:t>A bölcsődéből az óvodába távozó gyermekek zavartalan átadása érdekében a bölcsőde vezetője és a gondozónők kapcsolatot tartanak a fogadó óvodákkal.</w:t>
      </w:r>
    </w:p>
    <w:p w:rsidR="00852F41" w:rsidRPr="00852F41" w:rsidRDefault="00852F41" w:rsidP="00852F41">
      <w:pPr>
        <w:pStyle w:val="Szvegtrzs"/>
      </w:pPr>
      <w:r w:rsidRPr="00852F41">
        <w:t>Az óvoda a gyermekcsoportok összeállításánál figyelembe veszi a bölcsődéből együtt óvodába kerülő gyermekeket.</w:t>
      </w:r>
    </w:p>
    <w:p w:rsidR="00852F41" w:rsidRPr="00852F41" w:rsidRDefault="00852F41" w:rsidP="00852F41">
      <w:pPr>
        <w:pStyle w:val="Szvegtrzs"/>
      </w:pPr>
      <w:r w:rsidRPr="00852F41">
        <w:t>Az óvónők meglátogatják a gyermekeket a bölcsődében és ismerkednek velük.</w:t>
      </w:r>
    </w:p>
    <w:p w:rsidR="00852F41" w:rsidRPr="00852F41" w:rsidRDefault="00852F41" w:rsidP="00852F41">
      <w:pPr>
        <w:pStyle w:val="Szvegtrzs"/>
      </w:pPr>
      <w:r w:rsidRPr="00852F41">
        <w:t>Az első óvodai napon a bölcsődei gondozónők meglátogatják a gyerekeket az óvodában, és apró ajándékot visznek nekik.</w:t>
      </w:r>
    </w:p>
    <w:p w:rsidR="00852F41" w:rsidRPr="00852F41" w:rsidRDefault="00852F41" w:rsidP="00852F41">
      <w:pPr>
        <w:pStyle w:val="Szvegtrzs"/>
      </w:pPr>
      <w:r w:rsidRPr="00852F41">
        <w:t xml:space="preserve">Az évközi átadásokat a bölcsődéből az óvodába a gyermek személyiség fejlődése szempontjából kerülni érdemes. A kapcsolattartás akkor eredményes, ha az folyamatos, és egymás intézménye iránt kölcsönösen nyitottak a résztvevők. A két </w:t>
      </w:r>
      <w:proofErr w:type="gramStart"/>
      <w:r w:rsidRPr="00852F41">
        <w:t>intézmény gondozási</w:t>
      </w:r>
      <w:proofErr w:type="gramEnd"/>
      <w:r w:rsidRPr="00852F41">
        <w:t>, nevelési gyakorlatának kölcsönös ismerete lehetővé teszi a nevelési folyamat egymásutánra épülését.</w:t>
      </w:r>
    </w:p>
    <w:p w:rsidR="00852F41" w:rsidRPr="00852F41" w:rsidRDefault="00852F41" w:rsidP="00852F41">
      <w:pPr>
        <w:pStyle w:val="Szvegtrzs"/>
      </w:pPr>
    </w:p>
    <w:p w:rsidR="00852F41" w:rsidRPr="00852F41" w:rsidRDefault="00852F41" w:rsidP="00852F41">
      <w:pPr>
        <w:pStyle w:val="Szvegtrzs"/>
      </w:pPr>
    </w:p>
    <w:p w:rsidR="00852F41" w:rsidRPr="00852F41" w:rsidRDefault="00852F41" w:rsidP="00EA749C">
      <w:pPr>
        <w:pStyle w:val="Szvegtrzs"/>
        <w:numPr>
          <w:ilvl w:val="0"/>
          <w:numId w:val="37"/>
        </w:numPr>
        <w:suppressAutoHyphens w:val="0"/>
        <w:ind w:left="0" w:firstLine="0"/>
        <w:rPr>
          <w:b/>
          <w:bCs/>
          <w:sz w:val="28"/>
          <w:szCs w:val="28"/>
          <w:u w:val="single"/>
        </w:rPr>
      </w:pPr>
      <w:r w:rsidRPr="00852F41">
        <w:rPr>
          <w:b/>
          <w:bCs/>
          <w:sz w:val="28"/>
          <w:szCs w:val="28"/>
          <w:u w:val="single"/>
        </w:rPr>
        <w:t>Az intézmény sajátosságai</w:t>
      </w:r>
    </w:p>
    <w:p w:rsidR="00852F41" w:rsidRPr="00852F41" w:rsidRDefault="00852F41" w:rsidP="00852F41">
      <w:pPr>
        <w:pStyle w:val="Szvegtrzs"/>
      </w:pPr>
    </w:p>
    <w:p w:rsidR="00852F41" w:rsidRPr="00852F41" w:rsidRDefault="00852F41" w:rsidP="00852F41">
      <w:pPr>
        <w:pStyle w:val="Szvegtrzs"/>
      </w:pPr>
      <w:r w:rsidRPr="00852F41">
        <w:t>Az előzőekben említett, felsorolt gondozás, nevelési feladatok, eszközök, célok, az alapfeladat jó színvonalú ellátását biztosítják.</w:t>
      </w:r>
    </w:p>
    <w:p w:rsidR="00852F41" w:rsidRPr="00852F41" w:rsidRDefault="00852F41" w:rsidP="00852F41">
      <w:pPr>
        <w:pStyle w:val="Szvegtrzs"/>
      </w:pPr>
      <w:r w:rsidRPr="00852F41">
        <w:t xml:space="preserve">Az alapfeladat a három éven aluli, családban nevelkedő gyermek napközbeni ellátása. Ezen túl kihasználva a meglévő személyi és tárgyi feltételeket, az alapellátás prioritása mellett bővíteni, színesíteni szerettük volna a bölcsőde által kínált családtámogató szolgáltatások körét.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bCs/>
          <w:szCs w:val="24"/>
        </w:rPr>
      </w:pPr>
      <w:r w:rsidRPr="00852F41">
        <w:rPr>
          <w:rFonts w:ascii="Times New Roman" w:hAnsi="Times New Roman" w:cs="Times New Roman"/>
          <w:b/>
          <w:bCs/>
          <w:szCs w:val="24"/>
        </w:rPr>
        <w:t>1./ A bölcsődés gyermekek egészségvédelme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>Cél: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jó egészségi állapot biztosítása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higiénés szokások elsajátítása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betegségek lehetőség szerinti távoltartása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pStyle w:val="Cmsor9"/>
        <w:numPr>
          <w:ilvl w:val="0"/>
          <w:numId w:val="0"/>
        </w:numPr>
        <w:jc w:val="both"/>
        <w:rPr>
          <w:i/>
        </w:rPr>
      </w:pPr>
      <w:r w:rsidRPr="00852F41">
        <w:rPr>
          <w:i/>
        </w:rPr>
        <w:lastRenderedPageBreak/>
        <w:t>Vitamin és ásványi anyag profilaxis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>A bölcsődének figyelemmel kell kísérnie az angolkór- a védőoltás- a vitamin – és ásványi anyag profilaxist.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D-vitamin a fluor, és más vitaminok megelőzés céljából való adagolásának beállítása a bölcsődeorvos feladata, amit a szülővel egyeztet. Bölcsődénk a prevencióban elsősorban a természetes (étkezéssel történő) vitamin és ásványi anyag bevitelt célozza meg.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pStyle w:val="Cmsor9"/>
        <w:numPr>
          <w:ilvl w:val="0"/>
          <w:numId w:val="0"/>
        </w:numPr>
        <w:jc w:val="both"/>
        <w:rPr>
          <w:i/>
        </w:rPr>
      </w:pPr>
      <w:r w:rsidRPr="00852F41">
        <w:rPr>
          <w:i/>
        </w:rPr>
        <w:t>Gyermekfogászati prevenció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 xml:space="preserve">A gyakorlatként alkalmazott korszerű étkezési szabályok, a cukor fogyasztás csökkentése, a rágásra nevelés, és az édes italok helyetti </w:t>
      </w:r>
      <w:proofErr w:type="gramStart"/>
      <w:r w:rsidRPr="00852F41">
        <w:t>víz adás</w:t>
      </w:r>
      <w:proofErr w:type="gramEnd"/>
      <w:r w:rsidRPr="00852F41">
        <w:t>, már önmagában is fogászati prevencióként szolgál.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szokások kialakítása céljából a bölcsődei gyermekcsoportban már 2 éves korban elkezdjük a szájöblítés bevezetését, ennek folytatásaként a fogkrém nélküli fogmosást, majd óvodába távozás előtt a fogkrémmel történő fogmosást.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pStyle w:val="Cmsor9"/>
        <w:numPr>
          <w:ilvl w:val="0"/>
          <w:numId w:val="0"/>
        </w:numPr>
        <w:jc w:val="both"/>
      </w:pPr>
      <w:r w:rsidRPr="00852F41">
        <w:t>Levegőzés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>Levegőzés alatt az udvari játék és a szabadban történő altatás együttesen értendők. Időpontját, mértékét az évszaknak és az időjárási viszonyoknak valamint a gyermek életkorának megfelelően kell megválasztani.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szabadban való levegőzés csak akkor mellőzhető, ha kánikula, vagy eső, vagy erős havazás, orkánszerű szél, sűrű köd, vagy rendkívül hideg van.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napfény káros hatása, és a kisgyermek bőrének fokozott érzékenysége miatt fokozott figyelmet kell fordítani a napvédelemre.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pStyle w:val="Cmsor9"/>
        <w:numPr>
          <w:ilvl w:val="0"/>
          <w:numId w:val="0"/>
        </w:numPr>
        <w:jc w:val="both"/>
        <w:rPr>
          <w:sz w:val="24"/>
          <w:szCs w:val="24"/>
        </w:rPr>
      </w:pPr>
      <w:r w:rsidRPr="00852F41">
        <w:rPr>
          <w:sz w:val="24"/>
          <w:szCs w:val="24"/>
        </w:rPr>
        <w:t>A ruházat szerepe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>Bölcsődénkben a gyermekek játszóruháját a szülő biztosítja, ennek tisztántartása is a szülő feladata. A gyermekek törölközőjét és ágyneműjét, valamint az egyéb textíliát az intézmény biztosítja, tisztántartásáról a bölcsőde gondoskodik. A törölközőket hetente, az ágyneműket kéthetente illetve szükség szerint kell cserélni.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Megkülönböztetésüket a jellel való ellátás biztosítja. Ugyanígy a gyermek fésűjét is a jellel ellátott tartóban kell tárolni.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gyermek ruházatának, cipőjének olyannak kell lenni, hogy az a gyermek szabad mozgását ne akadályozza, kényelmes, praktikus legyen. Erre a beszokatás idején a gondozónők felhívják a szülők figyelmét.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bCs/>
          <w:szCs w:val="24"/>
          <w:u w:val="single"/>
        </w:rPr>
        <w:t xml:space="preserve">A gyógyító </w:t>
      </w:r>
      <w:proofErr w:type="spellStart"/>
      <w:r w:rsidRPr="00852F41">
        <w:rPr>
          <w:rFonts w:ascii="Times New Roman" w:hAnsi="Times New Roman" w:cs="Times New Roman"/>
          <w:b/>
          <w:bCs/>
          <w:szCs w:val="24"/>
          <w:u w:val="single"/>
        </w:rPr>
        <w:t>sópára</w:t>
      </w:r>
      <w:proofErr w:type="spellEnd"/>
      <w:r w:rsidRPr="00852F41">
        <w:rPr>
          <w:rFonts w:ascii="Times New Roman" w:hAnsi="Times New Roman" w:cs="Times New Roman"/>
          <w:szCs w:val="24"/>
        </w:rPr>
        <w:br/>
      </w:r>
      <w:r w:rsidRPr="00852F41">
        <w:rPr>
          <w:rFonts w:ascii="Times New Roman" w:hAnsi="Times New Roman" w:cs="Times New Roman"/>
          <w:szCs w:val="24"/>
        </w:rPr>
        <w:br/>
        <w:t xml:space="preserve">Sok kisgyermeknek okoznak újra meg újra különböző heveny vagy idült légzőszervi megbetegedést az érzékeny nyálkahártyái és a szakorvosok tapasztalatai szerint egyre nő az allergiában szenvedő és az asztmás gyerekek száma. Kiegészítő kezelésként ajánlható számukra a </w:t>
      </w:r>
      <w:proofErr w:type="spellStart"/>
      <w:r w:rsidRPr="00852F41">
        <w:rPr>
          <w:rFonts w:ascii="Times New Roman" w:hAnsi="Times New Roman" w:cs="Times New Roman"/>
          <w:szCs w:val="24"/>
        </w:rPr>
        <w:t>sópára</w:t>
      </w:r>
      <w:proofErr w:type="spellEnd"/>
      <w:r w:rsidRPr="00852F41">
        <w:rPr>
          <w:rFonts w:ascii="Times New Roman" w:hAnsi="Times New Roman" w:cs="Times New Roman"/>
          <w:szCs w:val="24"/>
        </w:rPr>
        <w:t xml:space="preserve"> belégzésén alapuló kúra, amely ma már nemcsak a tengerpartok jótékony klímájában, távoli sóbányák hűs levegőjében érhető el, hanem bölcsődénkben is lehetővé tettük gondozottjaink számára.</w:t>
      </w:r>
      <w:r w:rsidRPr="00852F41">
        <w:rPr>
          <w:rFonts w:ascii="Times New Roman" w:hAnsi="Times New Roman" w:cs="Times New Roman"/>
          <w:szCs w:val="24"/>
        </w:rPr>
        <w:br/>
      </w:r>
      <w:r w:rsidRPr="00852F41">
        <w:rPr>
          <w:rFonts w:ascii="Times New Roman" w:hAnsi="Times New Roman" w:cs="Times New Roman"/>
          <w:szCs w:val="24"/>
        </w:rPr>
        <w:br/>
        <w:t xml:space="preserve">A speciális só-terápiának elsősorban asztma, idült légcsőhurut, pollenek okozta allergiák esetében van jótékony hatása, de egyes bőrbetegségek, ekcéma, pikkelysömör kiegészítő kezelésére szintén alkalmazható. Lényege, hogy a </w:t>
      </w:r>
      <w:proofErr w:type="spellStart"/>
      <w:r w:rsidRPr="00852F41">
        <w:rPr>
          <w:rFonts w:ascii="Times New Roman" w:hAnsi="Times New Roman" w:cs="Times New Roman"/>
          <w:szCs w:val="24"/>
        </w:rPr>
        <w:t>Somadrin</w:t>
      </w:r>
      <w:proofErr w:type="spellEnd"/>
      <w:r w:rsidRPr="00852F41">
        <w:rPr>
          <w:rFonts w:ascii="Times New Roman" w:hAnsi="Times New Roman" w:cs="Times New Roman"/>
          <w:szCs w:val="24"/>
        </w:rPr>
        <w:t xml:space="preserve"> klímaoldat párolgása só koncentrációt idéz elő, negatív ionizáció jön létre, így a légzőszervek nyálkahártyái aktiválódnak.  A sóbányák </w:t>
      </w:r>
      <w:proofErr w:type="gramStart"/>
      <w:r w:rsidRPr="00852F41">
        <w:rPr>
          <w:rFonts w:ascii="Times New Roman" w:hAnsi="Times New Roman" w:cs="Times New Roman"/>
          <w:szCs w:val="24"/>
        </w:rPr>
        <w:t>gyógy célú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megnyitása kiváló terápiás lehetőség. Hasonlóképpen javíthatja a betegek közérzetét a tengerparti klíma. Akiknek azonban ezekre a távoli és drága gyógyüdülő-helyekre elutazni nincs lehetőségük - és a kisgyermekes családok többsége valószínűleg ezek közé tartozik - nyilván örömmel fogadják azokat a lehetőségeket, amelyek ezt a jó hatású kúrát hazai környezetben is elérhetővé teszik.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lastRenderedPageBreak/>
        <w:t xml:space="preserve">A </w:t>
      </w:r>
      <w:proofErr w:type="spellStart"/>
      <w:r w:rsidRPr="00852F41">
        <w:rPr>
          <w:rFonts w:ascii="Times New Roman" w:hAnsi="Times New Roman" w:cs="Times New Roman"/>
          <w:szCs w:val="24"/>
        </w:rPr>
        <w:t>sóterápiás</w:t>
      </w:r>
      <w:proofErr w:type="spellEnd"/>
      <w:r w:rsidRPr="00852F41">
        <w:rPr>
          <w:rFonts w:ascii="Times New Roman" w:hAnsi="Times New Roman" w:cs="Times New Roman"/>
          <w:szCs w:val="24"/>
        </w:rPr>
        <w:t xml:space="preserve"> helyiség alapítási és fenntartási költségeit a bölcsőde alapítványa finanszírozza, így használata a gyermekek számára ingyenes.</w:t>
      </w:r>
      <w:r w:rsidRPr="00852F41">
        <w:rPr>
          <w:rFonts w:ascii="Times New Roman" w:hAnsi="Times New Roman" w:cs="Times New Roman"/>
          <w:szCs w:val="24"/>
        </w:rPr>
        <w:br/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bCs/>
          <w:szCs w:val="24"/>
        </w:rPr>
      </w:pPr>
      <w:r w:rsidRPr="00852F41">
        <w:rPr>
          <w:rFonts w:ascii="Times New Roman" w:hAnsi="Times New Roman" w:cs="Times New Roman"/>
          <w:b/>
          <w:bCs/>
          <w:szCs w:val="24"/>
        </w:rPr>
        <w:t>2./ Gyermekvédelmi munka</w:t>
      </w:r>
    </w:p>
    <w:p w:rsidR="00852F41" w:rsidRPr="00852F41" w:rsidRDefault="00852F41" w:rsidP="00852F41">
      <w:pPr>
        <w:pStyle w:val="Szvegtrzs"/>
      </w:pPr>
      <w:r w:rsidRPr="00852F41">
        <w:t>Az 1997 évi XXXI. tv a gyermekek védelméről és a gyámügyi igazgatásról meghatározza a jelzőrendszer tagjait, kötelező együttműködésüket, és feladataikat</w:t>
      </w:r>
    </w:p>
    <w:p w:rsidR="00852F41" w:rsidRPr="00852F41" w:rsidRDefault="00852F41" w:rsidP="00852F41">
      <w:pPr>
        <w:pStyle w:val="Szvegtrzs"/>
      </w:pPr>
      <w:r w:rsidRPr="00852F41">
        <w:t>A 15/1998 (IV.30) NM rendelet esetmegbeszélések tartását írja elő a jelzőrendszer tagjai számára szükség szerint, de legalább havonta egy alkalommal.</w:t>
      </w:r>
    </w:p>
    <w:p w:rsidR="00852F41" w:rsidRPr="00852F41" w:rsidRDefault="00852F41" w:rsidP="00852F41">
      <w:pPr>
        <w:pStyle w:val="Szvegtrzs"/>
      </w:pPr>
      <w:r w:rsidRPr="00852F41">
        <w:t>Az észlelő és jelzőrendszer tagjai részben a törvényben szabályozott feladatokat látnak el, a gyermekvédelem rendszeréhez kapcsolódó területen, részben pedig szolgáltatásokat nyújtanak a családok és a gyermekek részére.</w:t>
      </w:r>
    </w:p>
    <w:p w:rsidR="00852F41" w:rsidRPr="00852F41" w:rsidRDefault="00852F41" w:rsidP="00852F41">
      <w:pPr>
        <w:pStyle w:val="Szvegtrzs"/>
      </w:pPr>
      <w:r w:rsidRPr="00852F41">
        <w:t>Aki a problémát már kialakulásának idején észleli és jelzi, az segíti a gyermekjóléti szolgálatot abban, hogy a megoldás érdekében a legkompetensebb segítőket össze tudja hozni.</w:t>
      </w:r>
    </w:p>
    <w:p w:rsidR="00852F41" w:rsidRPr="00852F41" w:rsidRDefault="00852F41" w:rsidP="00852F41">
      <w:pPr>
        <w:pStyle w:val="Szvegtrzs"/>
      </w:pPr>
      <w:r w:rsidRPr="00852F41">
        <w:t>Az észlelő és jelző rendszer hatékony működésének alapja az abban résztvevők korrekt együttműködése.</w:t>
      </w:r>
    </w:p>
    <w:p w:rsidR="00852F41" w:rsidRPr="00852F41" w:rsidRDefault="00852F41" w:rsidP="00852F41">
      <w:pPr>
        <w:pStyle w:val="Szvegtrzs"/>
      </w:pP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>A bölcsőde az észlelő és jelző rendszer része, és rendszeresen részt vesz a gyermekjóléti szolgálat észlelő és jelzőrendszeri megbeszélésein. Az intézményt a bölcsődevezető képviseli, aki tájékoztatja a gyermekjóléti szolgálatot a problémás helyzetekről, és javaslataival segíti a jelzőrendszer munkáját.</w:t>
      </w:r>
    </w:p>
    <w:p w:rsidR="00852F41" w:rsidRPr="00852F41" w:rsidRDefault="00852F41" w:rsidP="00852F41">
      <w:pPr>
        <w:pStyle w:val="Szvegtrzs2"/>
        <w:spacing w:after="0" w:line="240" w:lineRule="auto"/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Különböző társadalmi kontextusok különböző típusú szolgáltatást igényelnek. A bölcsőde problémamegelőző preventív gyermekvédelem intézménye, ebből kiindulva:</w:t>
      </w:r>
    </w:p>
    <w:p w:rsidR="00852F41" w:rsidRPr="00852F41" w:rsidRDefault="00852F41" w:rsidP="00EA749C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Hátrányos helyzetű családok</w:t>
      </w:r>
      <w:r w:rsidRPr="00852F41">
        <w:rPr>
          <w:rFonts w:ascii="Times New Roman" w:hAnsi="Times New Roman" w:cs="Times New Roman"/>
          <w:szCs w:val="24"/>
        </w:rPr>
        <w:t xml:space="preserve"> életminősége javul, ha a gyermeket segítjük a családjában, a családjával, így a személyiségfejlődésben a zavarok nem manifesztálódnak. (Egy     szükségletfelmérésben a megkérdezettek 93%-</w:t>
      </w:r>
      <w:proofErr w:type="gramStart"/>
      <w:r w:rsidRPr="00852F41">
        <w:rPr>
          <w:rFonts w:ascii="Times New Roman" w:hAnsi="Times New Roman" w:cs="Times New Roman"/>
          <w:szCs w:val="24"/>
        </w:rPr>
        <w:t>a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úgy ítéli meg, hogy a bölcsődei nevelés pozitívan befolyásolja a gyermek fejlődését.) Hangsúlyosabban szükséges ezt kihasználni a hátrányos helyzetű, veszélyeztetett gyermekek esetében.</w:t>
      </w:r>
    </w:p>
    <w:p w:rsidR="00852F41" w:rsidRPr="00852F41" w:rsidRDefault="00852F41" w:rsidP="00EA749C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A deviáns családok</w:t>
      </w:r>
      <w:r w:rsidRPr="00852F41">
        <w:rPr>
          <w:rFonts w:ascii="Times New Roman" w:hAnsi="Times New Roman" w:cs="Times New Roman"/>
          <w:szCs w:val="24"/>
        </w:rPr>
        <w:t xml:space="preserve"> esetében a napközbeni ellátás preventív célú, mely képes korrigálni a negatív családi mintahatásokat, és pozitív azonosulási mintát nyújt. Primer prevenciós tevékenység: az egyéni bánásmód, és a személyes kapcsolat biztosítása, mely magas gyermeklétszám esetén nem biztosítható. Szekunder prevenció: a gyermekvédelmi gondoskodás más formáival történő beavatkozás, mellyel elkerülhető a gyermek családjából való kiemelése. Gyermekvédelmi észlelő és jelző rendszer munkájában való részvétellel.</w:t>
      </w:r>
    </w:p>
    <w:p w:rsidR="00852F41" w:rsidRPr="00852F41" w:rsidRDefault="00852F41" w:rsidP="00EA749C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A szülőkkel való együttműködés a jó színvonalú ellátás alapfeltétele. Ezt segítik a </w:t>
      </w:r>
      <w:r w:rsidRPr="00852F41">
        <w:rPr>
          <w:rFonts w:ascii="Times New Roman" w:hAnsi="Times New Roman" w:cs="Times New Roman"/>
          <w:b/>
          <w:szCs w:val="24"/>
        </w:rPr>
        <w:t>különböző „szülőcsoportos” programok</w:t>
      </w:r>
      <w:r w:rsidRPr="00852F41">
        <w:rPr>
          <w:rFonts w:ascii="Times New Roman" w:hAnsi="Times New Roman" w:cs="Times New Roman"/>
          <w:szCs w:val="24"/>
        </w:rPr>
        <w:t>, melyekkel kapcsolatban egyértelmű igény jutott kifejeződésre a szükségletfelmérésben. A szülők 90%-a részt venne ilyen programokon, és ezek felhasználhatók a családi funkciózavarok, szerepkonfliktusok, nevelési problémák enyhítésére.</w:t>
      </w:r>
    </w:p>
    <w:p w:rsidR="00852F41" w:rsidRPr="00852F41" w:rsidRDefault="00852F41" w:rsidP="00EA749C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Szükséges a </w:t>
      </w:r>
      <w:r w:rsidRPr="00852F41">
        <w:rPr>
          <w:rFonts w:ascii="Times New Roman" w:hAnsi="Times New Roman" w:cs="Times New Roman"/>
          <w:b/>
          <w:szCs w:val="24"/>
        </w:rPr>
        <w:t>szabadidős kultúra</w:t>
      </w:r>
      <w:r w:rsidRPr="00852F41">
        <w:rPr>
          <w:rFonts w:ascii="Times New Roman" w:hAnsi="Times New Roman" w:cs="Times New Roman"/>
          <w:szCs w:val="24"/>
        </w:rPr>
        <w:t xml:space="preserve"> (játék) „megtanítása”. Különösen fontos ez a hátrányos helyzetű gyermekek </w:t>
      </w:r>
      <w:proofErr w:type="gramStart"/>
      <w:r w:rsidRPr="00852F41">
        <w:rPr>
          <w:rFonts w:ascii="Times New Roman" w:hAnsi="Times New Roman" w:cs="Times New Roman"/>
          <w:szCs w:val="24"/>
        </w:rPr>
        <w:t>esetében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hiszen ez által fejlődik a kreativitás, a gondolkodás, a beszéd, a képzelet, a társadalmi kompetencia. Ehhez szükséges a szülők nevelési kultúrájának fejlesztése (=</w:t>
      </w:r>
      <w:proofErr w:type="spellStart"/>
      <w:r w:rsidRPr="00852F41">
        <w:rPr>
          <w:rFonts w:ascii="Times New Roman" w:hAnsi="Times New Roman" w:cs="Times New Roman"/>
          <w:szCs w:val="24"/>
        </w:rPr>
        <w:t>generálprevenció</w:t>
      </w:r>
      <w:proofErr w:type="spellEnd"/>
      <w:r w:rsidRPr="00852F41">
        <w:rPr>
          <w:rFonts w:ascii="Times New Roman" w:hAnsi="Times New Roman" w:cs="Times New Roman"/>
          <w:szCs w:val="24"/>
        </w:rPr>
        <w:t>), és megfelelő tárgyi környezet, játékeszközök. Ennek fejlesztését a szükségletfelmérésben megkérdezettek is indokoltnak ítélik.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Cs w:val="24"/>
        </w:rPr>
      </w:pPr>
      <w:r w:rsidRPr="00852F41">
        <w:rPr>
          <w:rFonts w:ascii="Times New Roman" w:hAnsi="Times New Roman" w:cs="Times New Roman"/>
          <w:b/>
          <w:bCs/>
          <w:szCs w:val="24"/>
        </w:rPr>
        <w:t>3./ Élelmezés – HACCP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bölcsődei élelmezés során a korszerű csecsemő – kisgyermek táplálási elveket kell figyelembe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proofErr w:type="gramStart"/>
      <w:r w:rsidRPr="00852F41">
        <w:rPr>
          <w:rFonts w:ascii="Times New Roman" w:hAnsi="Times New Roman" w:cs="Times New Roman"/>
          <w:szCs w:val="24"/>
        </w:rPr>
        <w:t>venni</w:t>
      </w:r>
      <w:proofErr w:type="gramEnd"/>
      <w:r w:rsidRPr="00852F41">
        <w:rPr>
          <w:rFonts w:ascii="Times New Roman" w:hAnsi="Times New Roman" w:cs="Times New Roman"/>
          <w:szCs w:val="24"/>
        </w:rPr>
        <w:t>, úgy hogy a táplálék.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1. mennyiségileg elegendő és minőségileg helyes összetételű,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2. biztonságos, a higiénés követelményeknek megfelelő,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3. megfelelő konyhatechnikai eljárásokkal elkészített és élvezhető legyen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gyermekeknek és a bölcsődében dolgozó felnőtteknek külön étlap szerint kell főzni.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Cs w:val="24"/>
        </w:rPr>
      </w:pPr>
      <w:r w:rsidRPr="00852F41">
        <w:rPr>
          <w:rFonts w:ascii="Times New Roman" w:hAnsi="Times New Roman" w:cs="Times New Roman"/>
          <w:b/>
          <w:bCs/>
          <w:szCs w:val="24"/>
        </w:rPr>
        <w:t>A bölcsődékben a Veszélyelemzés és Kritikus Szabályozási Pontok (HCCP) rendszerének kialakítása, és működtetése megtörtént.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lastRenderedPageBreak/>
        <w:t xml:space="preserve">A jó gyártási és a jó higiéniai gyakorlat kialakításához az elmúlt évben megtörtént a főző – és tálalókonyhánk, a fehér – fekete mosogatók, a tejkonyha és a raktárhelységek szabályszerű felújítása. Megvásároltuk a </w:t>
      </w:r>
      <w:proofErr w:type="gramStart"/>
      <w:r w:rsidRPr="00852F41">
        <w:rPr>
          <w:rFonts w:ascii="Times New Roman" w:hAnsi="Times New Roman" w:cs="Times New Roman"/>
          <w:szCs w:val="24"/>
        </w:rPr>
        <w:t>szükséges  edényeket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és eszközöket. A konyhai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proofErr w:type="gramStart"/>
      <w:r w:rsidRPr="00852F41">
        <w:rPr>
          <w:rFonts w:ascii="Times New Roman" w:hAnsi="Times New Roman" w:cs="Times New Roman"/>
          <w:szCs w:val="24"/>
        </w:rPr>
        <w:t>alkalmazottak</w:t>
      </w:r>
      <w:proofErr w:type="gramEnd"/>
      <w:r w:rsidRPr="00852F41">
        <w:rPr>
          <w:rFonts w:ascii="Times New Roman" w:hAnsi="Times New Roman" w:cs="Times New Roman"/>
          <w:szCs w:val="24"/>
        </w:rPr>
        <w:t>, a bölcsőde vezetői és a gondozónők közül néhányan HACCP tanfolyamon vettek részt.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4./ Speciális tanácsadások 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Cs w:val="24"/>
        </w:rPr>
      </w:pPr>
      <w:r w:rsidRPr="00852F41">
        <w:rPr>
          <w:rFonts w:ascii="Times New Roman" w:hAnsi="Times New Roman" w:cs="Times New Roman"/>
          <w:b/>
          <w:bCs/>
          <w:szCs w:val="24"/>
        </w:rPr>
        <w:t xml:space="preserve">Konzultációs jellegű segítő beszélgetés, </w:t>
      </w:r>
      <w:r w:rsidRPr="00852F41">
        <w:rPr>
          <w:rFonts w:ascii="Times New Roman" w:hAnsi="Times New Roman" w:cs="Times New Roman"/>
          <w:szCs w:val="24"/>
        </w:rPr>
        <w:t>mely nem egyszeri alkalomból áll, hanem ugyanazon probléma megoldására irányuló többszöri segítségnyújtás. Módszerei a konstruktív hallgatás, segítő kérdezés, pozitív megerősítés.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Cs w:val="24"/>
        </w:rPr>
      </w:pPr>
      <w:r w:rsidRPr="00852F41">
        <w:rPr>
          <w:rFonts w:ascii="Times New Roman" w:hAnsi="Times New Roman" w:cs="Times New Roman"/>
          <w:b/>
          <w:bCs/>
          <w:szCs w:val="24"/>
        </w:rPr>
        <w:t xml:space="preserve"> előadások szervezése </w:t>
      </w:r>
      <w:r w:rsidRPr="00852F41">
        <w:rPr>
          <w:rFonts w:ascii="Times New Roman" w:hAnsi="Times New Roman" w:cs="Times New Roman"/>
          <w:szCs w:val="24"/>
        </w:rPr>
        <w:t xml:space="preserve">a mindenkor aktuális témákkal kapcsolatban:  </w:t>
      </w:r>
    </w:p>
    <w:p w:rsidR="00852F41" w:rsidRPr="00852F41" w:rsidRDefault="00852F41" w:rsidP="00EA749C">
      <w:pPr>
        <w:numPr>
          <w:ilvl w:val="1"/>
          <w:numId w:val="3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adaptáció</w:t>
      </w:r>
    </w:p>
    <w:p w:rsidR="00852F41" w:rsidRPr="00852F41" w:rsidRDefault="00852F41" w:rsidP="00EA749C">
      <w:pPr>
        <w:numPr>
          <w:ilvl w:val="1"/>
          <w:numId w:val="3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egészség megőrzés, fertőző betegségek elkerülése</w:t>
      </w:r>
    </w:p>
    <w:p w:rsidR="00852F41" w:rsidRPr="00852F41" w:rsidRDefault="00852F41" w:rsidP="00EA749C">
      <w:pPr>
        <w:numPr>
          <w:ilvl w:val="1"/>
          <w:numId w:val="3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nevelési problémák (szobatisztaság, dac korszak, egyke gyermek stb.)</w:t>
      </w:r>
    </w:p>
    <w:p w:rsidR="00852F41" w:rsidRPr="00852F41" w:rsidRDefault="00852F41" w:rsidP="00EA749C">
      <w:pPr>
        <w:numPr>
          <w:ilvl w:val="1"/>
          <w:numId w:val="3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egészséges táplálkozás</w:t>
      </w:r>
    </w:p>
    <w:p w:rsidR="00852F41" w:rsidRPr="00852F41" w:rsidRDefault="00852F41" w:rsidP="00EA749C">
      <w:pPr>
        <w:numPr>
          <w:ilvl w:val="1"/>
          <w:numId w:val="3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családi diszharmónia hatása a gyermekre</w:t>
      </w:r>
    </w:p>
    <w:p w:rsidR="00852F41" w:rsidRPr="00852F41" w:rsidRDefault="00852F41" w:rsidP="00EA749C">
      <w:pPr>
        <w:numPr>
          <w:ilvl w:val="1"/>
          <w:numId w:val="3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erőszakmentes gyermeknevelés</w:t>
      </w:r>
    </w:p>
    <w:p w:rsidR="00852F41" w:rsidRPr="00852F41" w:rsidRDefault="00852F41" w:rsidP="00EA749C">
      <w:pPr>
        <w:numPr>
          <w:ilvl w:val="1"/>
          <w:numId w:val="3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munkaerő-piaci részvétel elősegítése </w:t>
      </w:r>
      <w:proofErr w:type="gramStart"/>
      <w:r w:rsidRPr="00852F41">
        <w:rPr>
          <w:rFonts w:ascii="Times New Roman" w:hAnsi="Times New Roman" w:cs="Times New Roman"/>
          <w:szCs w:val="24"/>
        </w:rPr>
        <w:t>(önéletrajz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készítés, önprezentáció--</w:t>
      </w:r>
      <w:proofErr w:type="spellStart"/>
      <w:r w:rsidRPr="00852F41">
        <w:rPr>
          <w:rFonts w:ascii="Times New Roman" w:hAnsi="Times New Roman" w:cs="Times New Roman"/>
          <w:szCs w:val="24"/>
        </w:rPr>
        <w:t>-állásinterjú</w:t>
      </w:r>
      <w:proofErr w:type="spellEnd"/>
      <w:r w:rsidRPr="00852F41">
        <w:rPr>
          <w:rFonts w:ascii="Times New Roman" w:hAnsi="Times New Roman" w:cs="Times New Roman"/>
          <w:szCs w:val="24"/>
        </w:rPr>
        <w:t>)</w:t>
      </w:r>
    </w:p>
    <w:p w:rsidR="00852F41" w:rsidRPr="00852F41" w:rsidRDefault="00852F41" w:rsidP="00EA749C">
      <w:pPr>
        <w:numPr>
          <w:ilvl w:val="1"/>
          <w:numId w:val="3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„játsszunk együtt a gyermekkel”</w:t>
      </w:r>
    </w:p>
    <w:p w:rsidR="00852F41" w:rsidRPr="00852F41" w:rsidRDefault="00852F41" w:rsidP="00373139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Szülőcsoportos </w:t>
      </w:r>
      <w:proofErr w:type="gramStart"/>
      <w:r w:rsidRPr="00852F41">
        <w:rPr>
          <w:rFonts w:ascii="Times New Roman" w:hAnsi="Times New Roman" w:cs="Times New Roman"/>
          <w:b/>
          <w:szCs w:val="24"/>
        </w:rPr>
        <w:t xml:space="preserve">beszélgetések </w:t>
      </w:r>
      <w:r w:rsidRPr="00852F41">
        <w:rPr>
          <w:rFonts w:ascii="Times New Roman" w:hAnsi="Times New Roman" w:cs="Times New Roman"/>
          <w:szCs w:val="24"/>
        </w:rPr>
        <w:t xml:space="preserve"> Ahol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 a szülők által fontosnak megítélt témák közös feldolgozása történik. Közösségformáló és informatív céllal. Felhasználva a (</w:t>
      </w:r>
      <w:proofErr w:type="spellStart"/>
      <w:r w:rsidRPr="00852F41">
        <w:rPr>
          <w:rFonts w:ascii="Times New Roman" w:hAnsi="Times New Roman" w:cs="Times New Roman"/>
          <w:szCs w:val="24"/>
        </w:rPr>
        <w:t>Rogers-i</w:t>
      </w:r>
      <w:proofErr w:type="spellEnd"/>
      <w:r w:rsidRPr="00852F41">
        <w:rPr>
          <w:rFonts w:ascii="Times New Roman" w:hAnsi="Times New Roman" w:cs="Times New Roman"/>
          <w:szCs w:val="24"/>
        </w:rPr>
        <w:t>) kommunikáció formáját.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bCs/>
          <w:szCs w:val="24"/>
        </w:rPr>
        <w:t xml:space="preserve">Az információ nyújtás </w:t>
      </w:r>
      <w:r w:rsidRPr="00852F41">
        <w:rPr>
          <w:rFonts w:ascii="Times New Roman" w:hAnsi="Times New Roman" w:cs="Times New Roman"/>
          <w:szCs w:val="24"/>
        </w:rPr>
        <w:t>különböző egyéb formáinak hangsúlyosabb használata (faliújság, szórólapok, szakirodalom ajánlás)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A nehézségekkel küzdő gyermek esetében </w:t>
      </w:r>
      <w:r w:rsidRPr="00852F41">
        <w:rPr>
          <w:rFonts w:ascii="Times New Roman" w:hAnsi="Times New Roman" w:cs="Times New Roman"/>
          <w:b/>
          <w:bCs/>
          <w:szCs w:val="24"/>
        </w:rPr>
        <w:t>ismételt családlátogatás</w:t>
      </w:r>
      <w:r w:rsidRPr="00852F41">
        <w:rPr>
          <w:rFonts w:ascii="Times New Roman" w:hAnsi="Times New Roman" w:cs="Times New Roman"/>
          <w:szCs w:val="24"/>
        </w:rPr>
        <w:t xml:space="preserve"> melynek célja a </w:t>
      </w:r>
      <w:proofErr w:type="spellStart"/>
      <w:r w:rsidRPr="00852F41">
        <w:rPr>
          <w:rFonts w:ascii="Times New Roman" w:hAnsi="Times New Roman" w:cs="Times New Roman"/>
          <w:szCs w:val="24"/>
        </w:rPr>
        <w:t>partneribb</w:t>
      </w:r>
      <w:proofErr w:type="spellEnd"/>
      <w:r w:rsidRPr="00852F41">
        <w:rPr>
          <w:rFonts w:ascii="Times New Roman" w:hAnsi="Times New Roman" w:cs="Times New Roman"/>
          <w:szCs w:val="24"/>
        </w:rPr>
        <w:t xml:space="preserve"> kapcsolat kialakítása, valamint többszöri családlátogatással teljesebb képet kaphatunk a családról és otthoni környezetben a szülők egy része is jobban elfogadja a segítséget.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bCs/>
          <w:szCs w:val="24"/>
          <w:u w:val="single"/>
        </w:rPr>
      </w:pPr>
      <w:r w:rsidRPr="00852F41">
        <w:rPr>
          <w:rFonts w:ascii="Times New Roman" w:hAnsi="Times New Roman" w:cs="Times New Roman"/>
          <w:b/>
          <w:bCs/>
          <w:szCs w:val="24"/>
          <w:u w:val="single"/>
        </w:rPr>
        <w:t>Célunk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bCs/>
          <w:szCs w:val="24"/>
        </w:rPr>
        <w:t xml:space="preserve">a szakmai </w:t>
      </w:r>
      <w:proofErr w:type="spellStart"/>
      <w:r w:rsidRPr="00852F41">
        <w:rPr>
          <w:rFonts w:ascii="Times New Roman" w:hAnsi="Times New Roman" w:cs="Times New Roman"/>
          <w:b/>
          <w:bCs/>
          <w:szCs w:val="24"/>
        </w:rPr>
        <w:t>indentitás</w:t>
      </w:r>
      <w:proofErr w:type="spellEnd"/>
      <w:r w:rsidRPr="00852F41">
        <w:rPr>
          <w:rFonts w:ascii="Times New Roman" w:hAnsi="Times New Roman" w:cs="Times New Roman"/>
          <w:b/>
          <w:bCs/>
          <w:szCs w:val="24"/>
        </w:rPr>
        <w:t xml:space="preserve"> bővítése, </w:t>
      </w:r>
      <w:r w:rsidRPr="00852F41">
        <w:rPr>
          <w:rFonts w:ascii="Times New Roman" w:hAnsi="Times New Roman" w:cs="Times New Roman"/>
          <w:szCs w:val="24"/>
        </w:rPr>
        <w:t>hogy a munkatársaim ismerjék fel, és fogadják el, hogy a bölcsődei nevelésnek elsődleges szerepe van a korai gyermekvédelemben a hátrányos helyzet és a veszélyeztetettség megelőzésében, észlelésében és feltárásában.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bCs/>
          <w:szCs w:val="24"/>
        </w:rPr>
        <w:t xml:space="preserve">Szakmai fejlődés elősegítése, </w:t>
      </w:r>
      <w:r w:rsidRPr="00852F41">
        <w:rPr>
          <w:rFonts w:ascii="Times New Roman" w:hAnsi="Times New Roman" w:cs="Times New Roman"/>
          <w:szCs w:val="24"/>
        </w:rPr>
        <w:t xml:space="preserve">hogy minél több kisgyermeknevelőnek legyen lehetősége továbbképzések során megismerkedni a jelzésértékű tünetek és azok hátterében meghúzódó veszélyeztető tényezők különböző formáival, a segítségnyújtás lehetőségeivel, szerepük mibenlétével. 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bCs/>
          <w:szCs w:val="24"/>
        </w:rPr>
        <w:t xml:space="preserve">Speciális ismeretekhez való hozzájutás lehetősége, </w:t>
      </w:r>
      <w:r w:rsidRPr="00852F41">
        <w:rPr>
          <w:rFonts w:ascii="Times New Roman" w:hAnsi="Times New Roman" w:cs="Times New Roman"/>
          <w:szCs w:val="24"/>
        </w:rPr>
        <w:t>a hátrányos helyzetű és veszélyeztetett kisgyermekek szomatikus és pszichés fejlődési sajátosságainak megismerése.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proofErr w:type="spellStart"/>
      <w:proofErr w:type="gramStart"/>
      <w:r w:rsidRPr="00852F41">
        <w:rPr>
          <w:rFonts w:ascii="Times New Roman" w:hAnsi="Times New Roman" w:cs="Times New Roman"/>
          <w:b/>
          <w:bCs/>
          <w:szCs w:val="24"/>
        </w:rPr>
        <w:t>Teammunka</w:t>
      </w:r>
      <w:proofErr w:type="spellEnd"/>
      <w:r w:rsidRPr="00852F41">
        <w:rPr>
          <w:rFonts w:ascii="Times New Roman" w:hAnsi="Times New Roman" w:cs="Times New Roman"/>
          <w:b/>
          <w:bCs/>
          <w:szCs w:val="24"/>
        </w:rPr>
        <w:t xml:space="preserve"> </w:t>
      </w:r>
      <w:r w:rsidRPr="00852F41">
        <w:rPr>
          <w:rFonts w:ascii="Times New Roman" w:hAnsi="Times New Roman" w:cs="Times New Roman"/>
          <w:szCs w:val="24"/>
        </w:rPr>
        <w:t>,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képesek legyenek együttműködni a problémák észlelésében, feltárásában, kezelésében más szakemberekkel (védőnő, gyermekorvos, családgondozó, hivatali szervek, pedagógus, gyógypedagógus)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bCs/>
          <w:szCs w:val="24"/>
        </w:rPr>
        <w:t>Család-, gyermek-, és problémaorientált szemlélet kialakítása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bCs/>
          <w:szCs w:val="24"/>
          <w:u w:val="single"/>
        </w:rPr>
      </w:pPr>
      <w:r w:rsidRPr="00852F41">
        <w:rPr>
          <w:rFonts w:ascii="Times New Roman" w:hAnsi="Times New Roman" w:cs="Times New Roman"/>
          <w:b/>
          <w:bCs/>
          <w:szCs w:val="24"/>
          <w:u w:val="single"/>
        </w:rPr>
        <w:t>Módszerek: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olyan </w:t>
      </w:r>
      <w:r w:rsidRPr="00852F41">
        <w:rPr>
          <w:rFonts w:ascii="Times New Roman" w:hAnsi="Times New Roman" w:cs="Times New Roman"/>
          <w:b/>
          <w:bCs/>
          <w:szCs w:val="24"/>
        </w:rPr>
        <w:t xml:space="preserve">továbbképzéseken </w:t>
      </w:r>
      <w:r w:rsidRPr="00852F41">
        <w:rPr>
          <w:rFonts w:ascii="Times New Roman" w:hAnsi="Times New Roman" w:cs="Times New Roman"/>
          <w:szCs w:val="24"/>
        </w:rPr>
        <w:t>való részvétele a nevelőknek, ahol nagyobb szaktudásra tehetnek szert a veszélyeztetett kisgyermek bölcsődei gondozásával-nevelésével kapcsolatosan, valamint a kisgyermekek szüleivel való foglalkozásra vonatkozóan.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bCs/>
          <w:szCs w:val="24"/>
        </w:rPr>
        <w:t xml:space="preserve">Házi továbbképzések, 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bCs/>
          <w:szCs w:val="24"/>
        </w:rPr>
        <w:t xml:space="preserve">Önképzés, </w:t>
      </w:r>
      <w:r w:rsidRPr="00852F41">
        <w:rPr>
          <w:rFonts w:ascii="Times New Roman" w:hAnsi="Times New Roman" w:cs="Times New Roman"/>
          <w:szCs w:val="24"/>
        </w:rPr>
        <w:t>meglévő szakirodalomból tájékozódás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bCs/>
          <w:szCs w:val="24"/>
        </w:rPr>
        <w:t xml:space="preserve">Esetmegbeszéléseken való részvétel, </w:t>
      </w:r>
      <w:r w:rsidRPr="00852F41">
        <w:rPr>
          <w:rFonts w:ascii="Times New Roman" w:hAnsi="Times New Roman" w:cs="Times New Roman"/>
          <w:szCs w:val="24"/>
        </w:rPr>
        <w:t>melynek során a gyermekkel, családdal kapcsolatban lévő szakemberek –köztük a gondozónők is- megbeszélik az esetet, rögzítik és kicserélik az információkat, meghatározzák és elosztják a megoldandó feladatokat.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bCs/>
          <w:szCs w:val="24"/>
        </w:rPr>
        <w:t xml:space="preserve">Szakmai tapasztalatcserék, </w:t>
      </w:r>
      <w:r w:rsidRPr="00852F41">
        <w:rPr>
          <w:rFonts w:ascii="Times New Roman" w:hAnsi="Times New Roman" w:cs="Times New Roman"/>
          <w:szCs w:val="24"/>
        </w:rPr>
        <w:t>ahol a kisgyermeknevelőknek lehetőségük nyílik azon kollégákkal beszélgetni, esetleg munkájukat megfigyelni, akik hátrányos helyzetű, vagy veszélyeztetett gyermekekkel és szüleikkel foglalkoznak.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bCs/>
          <w:szCs w:val="24"/>
        </w:rPr>
        <w:lastRenderedPageBreak/>
        <w:t>Konferenciákon való részvétel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bCs/>
          <w:szCs w:val="24"/>
        </w:rPr>
        <w:t xml:space="preserve">Kommunikációs tréning, </w:t>
      </w:r>
      <w:r w:rsidRPr="00852F41">
        <w:rPr>
          <w:rFonts w:ascii="Times New Roman" w:hAnsi="Times New Roman" w:cs="Times New Roman"/>
          <w:szCs w:val="24"/>
        </w:rPr>
        <w:t>aminek segítségével a gondozónők a szülőkkel való beszélgetéshez kapnak segítséget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pStyle w:val="Cmsor5"/>
        <w:numPr>
          <w:ilvl w:val="0"/>
          <w:numId w:val="0"/>
        </w:numPr>
        <w:rPr>
          <w:b/>
          <w:sz w:val="24"/>
          <w:u w:val="single"/>
        </w:rPr>
      </w:pPr>
      <w:r w:rsidRPr="00852F41">
        <w:rPr>
          <w:b/>
          <w:sz w:val="24"/>
          <w:u w:val="single"/>
        </w:rPr>
        <w:t>Szervezési feladatok</w:t>
      </w:r>
    </w:p>
    <w:p w:rsidR="00852F41" w:rsidRPr="00852F41" w:rsidRDefault="00852F41" w:rsidP="00852F41">
      <w:pPr>
        <w:pStyle w:val="Szvegtrzs"/>
      </w:pPr>
      <w:r w:rsidRPr="00852F41">
        <w:t xml:space="preserve">Ismerve a gyermeket, annak tüneteit, családi körülményeit </w:t>
      </w:r>
      <w:proofErr w:type="gramStart"/>
      <w:r w:rsidRPr="00852F41">
        <w:t>a</w:t>
      </w:r>
      <w:proofErr w:type="gramEnd"/>
      <w:r w:rsidRPr="00852F41">
        <w:t>: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megfelelő </w:t>
      </w:r>
      <w:r w:rsidRPr="00852F41">
        <w:rPr>
          <w:rFonts w:ascii="Times New Roman" w:hAnsi="Times New Roman" w:cs="Times New Roman"/>
          <w:b/>
          <w:bCs/>
          <w:szCs w:val="24"/>
        </w:rPr>
        <w:t xml:space="preserve">csoportlétszám-, és szerkezet </w:t>
      </w:r>
      <w:r w:rsidRPr="00852F41">
        <w:rPr>
          <w:rFonts w:ascii="Times New Roman" w:hAnsi="Times New Roman" w:cs="Times New Roman"/>
          <w:szCs w:val="24"/>
        </w:rPr>
        <w:t>kialakítása oly módon, hogy a megelőzzük a viselkedésproblémás gyermek tüneteinek további mélyülését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megfelelő </w:t>
      </w:r>
      <w:r w:rsidRPr="00852F41">
        <w:rPr>
          <w:rFonts w:ascii="Times New Roman" w:hAnsi="Times New Roman" w:cs="Times New Roman"/>
          <w:b/>
          <w:bCs/>
          <w:szCs w:val="24"/>
        </w:rPr>
        <w:t>nevelői létszám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olyan </w:t>
      </w:r>
      <w:r w:rsidRPr="00852F41">
        <w:rPr>
          <w:rFonts w:ascii="Times New Roman" w:hAnsi="Times New Roman" w:cs="Times New Roman"/>
          <w:b/>
          <w:bCs/>
          <w:szCs w:val="24"/>
        </w:rPr>
        <w:t xml:space="preserve">bölcsődei napirend </w:t>
      </w:r>
      <w:r w:rsidRPr="00852F41">
        <w:rPr>
          <w:rFonts w:ascii="Times New Roman" w:hAnsi="Times New Roman" w:cs="Times New Roman"/>
          <w:szCs w:val="24"/>
        </w:rPr>
        <w:t>összeállítása, ahol elegendő idő jut a problémás gyermekkel való foglalkozásra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az anyával történő fokozatos beszoktatáshoz </w:t>
      </w:r>
      <w:r w:rsidRPr="00852F41">
        <w:rPr>
          <w:rFonts w:ascii="Times New Roman" w:hAnsi="Times New Roman" w:cs="Times New Roman"/>
          <w:b/>
          <w:bCs/>
          <w:szCs w:val="24"/>
        </w:rPr>
        <w:t xml:space="preserve">nyugodt légkör, elegendő idő </w:t>
      </w:r>
      <w:r w:rsidRPr="00852F41">
        <w:rPr>
          <w:rFonts w:ascii="Times New Roman" w:hAnsi="Times New Roman" w:cs="Times New Roman"/>
          <w:szCs w:val="24"/>
        </w:rPr>
        <w:t>biztosítása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bCs/>
          <w:szCs w:val="24"/>
        </w:rPr>
        <w:t xml:space="preserve">támogatók felkutatása </w:t>
      </w:r>
      <w:r w:rsidRPr="00852F41">
        <w:rPr>
          <w:rFonts w:ascii="Times New Roman" w:hAnsi="Times New Roman" w:cs="Times New Roman"/>
          <w:szCs w:val="24"/>
        </w:rPr>
        <w:t>a különböző programok megvalósításához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5./ Prevenció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szCs w:val="24"/>
        </w:rPr>
        <w:t>N</w:t>
      </w:r>
      <w:r w:rsidRPr="00852F41">
        <w:rPr>
          <w:rFonts w:ascii="Times New Roman" w:hAnsi="Times New Roman" w:cs="Times New Roman"/>
          <w:b/>
          <w:bCs/>
          <w:szCs w:val="24"/>
        </w:rPr>
        <w:t>agyobb hangsúlyt</w:t>
      </w:r>
      <w:r w:rsidRPr="00852F41">
        <w:rPr>
          <w:rFonts w:ascii="Times New Roman" w:hAnsi="Times New Roman" w:cs="Times New Roman"/>
          <w:szCs w:val="24"/>
        </w:rPr>
        <w:t xml:space="preserve"> kívánunk adni a </w:t>
      </w:r>
      <w:r w:rsidRPr="00852F41">
        <w:rPr>
          <w:rFonts w:ascii="Times New Roman" w:hAnsi="Times New Roman" w:cs="Times New Roman"/>
          <w:b/>
          <w:bCs/>
          <w:szCs w:val="24"/>
        </w:rPr>
        <w:t>bölcsődei prevenciós munkának</w:t>
      </w:r>
      <w:r w:rsidRPr="00852F41">
        <w:rPr>
          <w:rFonts w:ascii="Times New Roman" w:hAnsi="Times New Roman" w:cs="Times New Roman"/>
          <w:szCs w:val="24"/>
        </w:rPr>
        <w:t>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bölcsődei munka kulcsembere a kisgyermeknevelő, aki szakmai tudásával segíti, fejleszti a rábízott kisgyermekek személyiségét, és magatartásával azonosulási mintát szolgáltat úgy a gyermekek, mint a szülők számára.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Szakképzése során maximális tudást szerez az egészséges csecsemő és kisgyermek fejlődésével, gondozásával, nevelésével, bölcsődei ellátásának szükségszerűségeivel kapcsolatosan. Mindez a primer prevenciós munkájában segíti őt.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szekunder prevenciós tevékenységhez tartozik a gyermekvédelmi munka. A bölcsőde a problémamegelőző, preventív gyermekvédelem intézménye, ebből kiindulva úgy gondoljuk, hogy a megelőző tevékenységet sokkal tudatosabbá kell tenni. A preventív bölcsődei gyermekvédelem fontos része, hogy a gondozónők alkalmasak legyenek a pszichés zavarok első jeleinek leolvasására.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prevenció eredményességének feltétele, hogy a szakember ismerje a gyermek környezetét, fejlettségi és neveltségi szintjét, az esetleges ártalmakkal szembeni ellenálló képességét.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A külső környezet megismerésére szolgál a családlátogatás, melyet </w:t>
      </w:r>
      <w:proofErr w:type="gramStart"/>
      <w:r w:rsidRPr="00852F41">
        <w:rPr>
          <w:rFonts w:ascii="Times New Roman" w:hAnsi="Times New Roman" w:cs="Times New Roman"/>
          <w:szCs w:val="24"/>
        </w:rPr>
        <w:t>a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nevelők évek óta rendszeresen végeznek.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belső szubjektív állapot feltárása a pedagógiai szituációkban való megfigyeléssel, valamint a bölcsődei dokumentációk nyomon követésével lehetséges.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A hatékony prevencióhoz szükséges a jó munkakapcsolat a gyermekorvossal, védőnőkkel, gyermekjóléti szolgálattal. Jelenleg jó munkakapcsolatunk csak a gyermekjóléti szolgálattal van. Nagymértékben segítheti a megelőző munkát, hogy a bölcsődénknek 2005-től ismét van gyermekorvosa.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pStyle w:val="Szvegtrzs"/>
      </w:pPr>
      <w:r w:rsidRPr="00852F41">
        <w:t>Hátrányos helyzetű és deviáns családok gyermekei esetében maga a bölcsődei ellátás prevenció és korrekció is egyben. Az utóbbi években több esetben fordult elő, hogy a védelembe vett gyermek számára javasolták a napközbeni kisgyermekellátás igénybevételét.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bCs/>
          <w:szCs w:val="24"/>
          <w:u w:val="single"/>
        </w:rPr>
      </w:pPr>
      <w:r w:rsidRPr="00852F41">
        <w:rPr>
          <w:rFonts w:ascii="Times New Roman" w:hAnsi="Times New Roman" w:cs="Times New Roman"/>
          <w:b/>
          <w:bCs/>
          <w:szCs w:val="24"/>
          <w:u w:val="single"/>
        </w:rPr>
        <w:t>A prevenció módszere: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a szülőkkel való </w:t>
      </w:r>
      <w:r w:rsidRPr="00852F41">
        <w:rPr>
          <w:rFonts w:ascii="Times New Roman" w:hAnsi="Times New Roman" w:cs="Times New Roman"/>
          <w:b/>
          <w:bCs/>
          <w:szCs w:val="24"/>
        </w:rPr>
        <w:t xml:space="preserve">együttműködés </w:t>
      </w:r>
      <w:r w:rsidRPr="00852F41">
        <w:rPr>
          <w:rFonts w:ascii="Times New Roman" w:hAnsi="Times New Roman" w:cs="Times New Roman"/>
          <w:szCs w:val="24"/>
        </w:rPr>
        <w:t>melyet a különböző szülőcsoportos programok is elősegítenek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a szülők </w:t>
      </w:r>
      <w:r w:rsidRPr="00852F41">
        <w:rPr>
          <w:rFonts w:ascii="Times New Roman" w:hAnsi="Times New Roman" w:cs="Times New Roman"/>
          <w:b/>
          <w:bCs/>
          <w:szCs w:val="24"/>
        </w:rPr>
        <w:t xml:space="preserve">nevelési kultúrájának </w:t>
      </w:r>
      <w:proofErr w:type="gramStart"/>
      <w:r w:rsidRPr="00852F41">
        <w:rPr>
          <w:rFonts w:ascii="Times New Roman" w:hAnsi="Times New Roman" w:cs="Times New Roman"/>
          <w:b/>
          <w:bCs/>
          <w:szCs w:val="24"/>
        </w:rPr>
        <w:t>fejlesztése</w:t>
      </w:r>
      <w:r w:rsidRPr="00852F41">
        <w:rPr>
          <w:rFonts w:ascii="Times New Roman" w:hAnsi="Times New Roman" w:cs="Times New Roman"/>
          <w:szCs w:val="24"/>
        </w:rPr>
        <w:t xml:space="preserve"> ,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melyet a különböző témájú előadásokkal és az azt követő vitával szeretnénk elérni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a </w:t>
      </w:r>
      <w:r w:rsidRPr="00852F41">
        <w:rPr>
          <w:rFonts w:ascii="Times New Roman" w:hAnsi="Times New Roman" w:cs="Times New Roman"/>
          <w:b/>
          <w:bCs/>
          <w:szCs w:val="24"/>
        </w:rPr>
        <w:t xml:space="preserve">helyes szabadidős kultúra </w:t>
      </w:r>
      <w:r w:rsidRPr="00852F41">
        <w:rPr>
          <w:rFonts w:ascii="Times New Roman" w:hAnsi="Times New Roman" w:cs="Times New Roman"/>
          <w:szCs w:val="24"/>
        </w:rPr>
        <w:t>a játék „megtanítása”, melyhez szintén kínálunk szülőcsoportos programokat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valamint még a </w:t>
      </w:r>
      <w:r w:rsidRPr="00852F41">
        <w:rPr>
          <w:rFonts w:ascii="Times New Roman" w:hAnsi="Times New Roman" w:cs="Times New Roman"/>
          <w:b/>
          <w:bCs/>
          <w:szCs w:val="24"/>
        </w:rPr>
        <w:t xml:space="preserve">családokkal közös szabadidős tevékenységek, </w:t>
      </w:r>
      <w:r w:rsidRPr="00852F41">
        <w:rPr>
          <w:rFonts w:ascii="Times New Roman" w:hAnsi="Times New Roman" w:cs="Times New Roman"/>
          <w:szCs w:val="24"/>
        </w:rPr>
        <w:t>családi nap szervezése, gyermekek számára a szülőkkel közösen kirándulás szervezése, ünnepek előtt közös munkaestek szervezése.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A fenti tevékenységekben a </w:t>
      </w:r>
      <w:r w:rsidRPr="00852F41">
        <w:rPr>
          <w:rFonts w:ascii="Times New Roman" w:hAnsi="Times New Roman" w:cs="Times New Roman"/>
          <w:b/>
          <w:bCs/>
          <w:szCs w:val="24"/>
        </w:rPr>
        <w:t xml:space="preserve">mintanyújtás, </w:t>
      </w:r>
      <w:r w:rsidRPr="00852F41">
        <w:rPr>
          <w:rFonts w:ascii="Times New Roman" w:hAnsi="Times New Roman" w:cs="Times New Roman"/>
          <w:szCs w:val="24"/>
        </w:rPr>
        <w:t>mint módszer kiemelt szerepet kap.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A gyermek problémájának, személyiségének figyelembevételével, lehetőség szerint a </w:t>
      </w:r>
      <w:r w:rsidRPr="00852F41">
        <w:rPr>
          <w:rFonts w:ascii="Times New Roman" w:hAnsi="Times New Roman" w:cs="Times New Roman"/>
          <w:b/>
          <w:bCs/>
          <w:szCs w:val="24"/>
        </w:rPr>
        <w:t xml:space="preserve">„legmegfelelőbb gondozónő” </w:t>
      </w:r>
      <w:r w:rsidRPr="00852F41">
        <w:rPr>
          <w:rFonts w:ascii="Times New Roman" w:hAnsi="Times New Roman" w:cs="Times New Roman"/>
          <w:szCs w:val="24"/>
        </w:rPr>
        <w:t>megtalálása.</w:t>
      </w:r>
      <w:r w:rsidRPr="00852F41">
        <w:rPr>
          <w:rFonts w:ascii="Times New Roman" w:hAnsi="Times New Roman" w:cs="Times New Roman"/>
          <w:b/>
          <w:bCs/>
          <w:szCs w:val="24"/>
        </w:rPr>
        <w:t xml:space="preserve"> </w:t>
      </w:r>
      <w:r w:rsidRPr="00852F41">
        <w:rPr>
          <w:rFonts w:ascii="Times New Roman" w:hAnsi="Times New Roman" w:cs="Times New Roman"/>
          <w:szCs w:val="24"/>
        </w:rPr>
        <w:t xml:space="preserve"> 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6./ </w:t>
      </w:r>
      <w:proofErr w:type="spellStart"/>
      <w:r w:rsidRPr="00852F41">
        <w:rPr>
          <w:rFonts w:ascii="Times New Roman" w:hAnsi="Times New Roman" w:cs="Times New Roman"/>
          <w:b/>
          <w:szCs w:val="24"/>
        </w:rPr>
        <w:t>Zenebölcsi</w:t>
      </w:r>
      <w:proofErr w:type="spellEnd"/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Olyan szülőcsoportos foglalkozásokat kínálunk, ahol a szülő és a gyermek közösen sajátíthatják el a gyermekek számára értékes dalanyagokat. A </w:t>
      </w:r>
      <w:proofErr w:type="gramStart"/>
      <w:r w:rsidRPr="00852F41">
        <w:rPr>
          <w:rFonts w:ascii="Times New Roman" w:hAnsi="Times New Roman" w:cs="Times New Roman"/>
          <w:szCs w:val="24"/>
        </w:rPr>
        <w:t>foglalkozásokon  a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kodályi koncepció az óvodát megelőző korosztályra vonatkozó zenei nevelés elvei valósulnak meg.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Ez a szülők azon szükségletét kívánja kielégíteni, hogy maguk is ismerjék a gyermek dalokat, </w:t>
      </w:r>
      <w:proofErr w:type="gramStart"/>
      <w:r w:rsidRPr="00852F41">
        <w:rPr>
          <w:rFonts w:ascii="Times New Roman" w:hAnsi="Times New Roman" w:cs="Times New Roman"/>
          <w:szCs w:val="24"/>
        </w:rPr>
        <w:t>mondókákat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és ha a gyermek igényli a segítséget a szülő is be tudjon kapcsolódni.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A szülő csoportos foglalkozásokon olyan gyermekdalokat, ölbeli játékokat, magyar népdalokat és egyéb énekelhető zenei anyagot sajátítanak </w:t>
      </w:r>
      <w:proofErr w:type="gramStart"/>
      <w:r w:rsidRPr="00852F41">
        <w:rPr>
          <w:rFonts w:ascii="Times New Roman" w:hAnsi="Times New Roman" w:cs="Times New Roman"/>
          <w:szCs w:val="24"/>
        </w:rPr>
        <w:t>el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amelyek ízlésesek, nem „selejt”, ennek a korosztálynak való, és amivel elkezdődhet a zenei nevelés a családban.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7./ </w:t>
      </w:r>
      <w:proofErr w:type="spellStart"/>
      <w:r w:rsidRPr="00852F41">
        <w:rPr>
          <w:rFonts w:ascii="Times New Roman" w:hAnsi="Times New Roman" w:cs="Times New Roman"/>
          <w:b/>
          <w:szCs w:val="24"/>
        </w:rPr>
        <w:t>Csiri-biri</w:t>
      </w:r>
      <w:proofErr w:type="spellEnd"/>
      <w:r w:rsidRPr="00852F41">
        <w:rPr>
          <w:rFonts w:ascii="Times New Roman" w:hAnsi="Times New Roman" w:cs="Times New Roman"/>
          <w:b/>
          <w:szCs w:val="24"/>
        </w:rPr>
        <w:t xml:space="preserve"> mozgásfejlesztő torna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Style w:val="cikktart2"/>
        </w:rPr>
        <w:t xml:space="preserve">A gyerekeket nem lehet elég korán a mozgás és az éneklés öröméhez szoktatni. Dögönyözzük, lóbáljuk, </w:t>
      </w:r>
      <w:proofErr w:type="spellStart"/>
      <w:r w:rsidRPr="00852F41">
        <w:rPr>
          <w:rStyle w:val="cikktart2"/>
        </w:rPr>
        <w:t>höcögtessük</w:t>
      </w:r>
      <w:proofErr w:type="spellEnd"/>
      <w:r w:rsidRPr="00852F41">
        <w:rPr>
          <w:rStyle w:val="cikktart2"/>
        </w:rPr>
        <w:t xml:space="preserve"> őket bátran, hiszen a különböző mozgásformák nagyon fontosak gyerekeink fejlődése szempontjából. Ha mindezt énekelve, mondókázva tesszük, a gyerekek öröme határtalan.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Pedagógiai indoka: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 Az iskoláskori betűtévesztés, a számok felcserélése, a figyelem-, a tanulás-, a viselkedészavar a mozgásfejlődés során kimaradó mozgásformák hiányára vezethető vissza.                             </w:t>
      </w:r>
      <w:r w:rsidRPr="00852F41">
        <w:rPr>
          <w:rStyle w:val="Kiemels2"/>
          <w:rFonts w:ascii="Times New Roman" w:hAnsi="Times New Roman" w:cs="Times New Roman"/>
          <w:szCs w:val="24"/>
        </w:rPr>
        <w:t xml:space="preserve">A mozgásfejlődés különböző fázisait nem célszerű siettetni vagy átugrani. Hagyni kell, hogy gyermek a különböző szakaszokat kiélvezze és a saját tempójában tapasztalja meg. </w:t>
      </w:r>
      <w:r w:rsidRPr="00852F41">
        <w:rPr>
          <w:rFonts w:ascii="Times New Roman" w:hAnsi="Times New Roman" w:cs="Times New Roman"/>
          <w:szCs w:val="24"/>
        </w:rPr>
        <w:t xml:space="preserve"> Szükséges csecsemőkortól fogva a kisgyermeknek elegendő és megfelelő - lehetőleg kemény felületű- mozgásteret biztosítani, hiszen a szűk helyen (például mászókában) sokat tartózkodó gyermek mozgásfejlődéséből könnyen kimaradhat a kúszás, mászás, gurulás. A szűk helyen tartózkodás a gyermeket a túlzottan korai állásra késztetheti. 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Style w:val="Kiemels2"/>
          <w:rFonts w:ascii="Times New Roman" w:hAnsi="Times New Roman" w:cs="Times New Roman"/>
          <w:szCs w:val="24"/>
        </w:rPr>
        <w:t xml:space="preserve">A mozgásfejlődés során egyetlen mozgásforma sem maradhat ki. Fontos, hogy ne előzze meg egyik mozgás sem az időben előtte állót. </w:t>
      </w:r>
    </w:p>
    <w:p w:rsidR="00852F41" w:rsidRPr="00852F41" w:rsidRDefault="00852F41" w:rsidP="00373139">
      <w:pPr>
        <w:spacing w:before="100" w:beforeAutospacing="1" w:after="0" w:line="240" w:lineRule="auto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mozgásfejlődés helyes sorrendje a következő:</w:t>
      </w:r>
    </w:p>
    <w:p w:rsidR="00852F41" w:rsidRPr="00852F41" w:rsidRDefault="00852F41" w:rsidP="00373139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háton fekvés</w:t>
      </w:r>
      <w:r w:rsidRPr="00852F41">
        <w:rPr>
          <w:rFonts w:ascii="Times New Roman" w:hAnsi="Times New Roman" w:cs="Times New Roman"/>
          <w:szCs w:val="24"/>
        </w:rPr>
        <w:br/>
        <w:t xml:space="preserve">- spontán oldalra fordulás </w:t>
      </w:r>
      <w:r w:rsidRPr="00852F41">
        <w:rPr>
          <w:rFonts w:ascii="Times New Roman" w:hAnsi="Times New Roman" w:cs="Times New Roman"/>
          <w:szCs w:val="24"/>
        </w:rPr>
        <w:br/>
        <w:t xml:space="preserve">- hasra fordulás </w:t>
      </w:r>
      <w:r w:rsidRPr="00852F41">
        <w:rPr>
          <w:rFonts w:ascii="Times New Roman" w:hAnsi="Times New Roman" w:cs="Times New Roman"/>
          <w:szCs w:val="24"/>
        </w:rPr>
        <w:br/>
        <w:t xml:space="preserve">- hasról-hátra fordulás </w:t>
      </w:r>
      <w:r w:rsidRPr="00852F41">
        <w:rPr>
          <w:rFonts w:ascii="Times New Roman" w:hAnsi="Times New Roman" w:cs="Times New Roman"/>
          <w:szCs w:val="24"/>
        </w:rPr>
        <w:br/>
        <w:t> - kúszás, mászás  </w:t>
      </w:r>
    </w:p>
    <w:p w:rsidR="00852F41" w:rsidRPr="00852F41" w:rsidRDefault="00852F41" w:rsidP="00373139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 - hason fekvésből ülés </w:t>
      </w:r>
      <w:r w:rsidRPr="00852F41">
        <w:rPr>
          <w:rFonts w:ascii="Times New Roman" w:hAnsi="Times New Roman" w:cs="Times New Roman"/>
          <w:szCs w:val="24"/>
        </w:rPr>
        <w:br/>
        <w:t xml:space="preserve"> - felállás, járás</w:t>
      </w:r>
    </w:p>
    <w:p w:rsidR="00852F41" w:rsidRPr="00852F41" w:rsidRDefault="00852F41" w:rsidP="00373139">
      <w:pPr>
        <w:spacing w:after="0" w:line="240" w:lineRule="auto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</w:rPr>
        <w:t xml:space="preserve">  </w:t>
      </w:r>
      <w:r w:rsidRPr="00852F41">
        <w:rPr>
          <w:rStyle w:val="Kiemels2"/>
          <w:rFonts w:ascii="Times New Roman" w:hAnsi="Times New Roman" w:cs="Times New Roman"/>
          <w:szCs w:val="24"/>
        </w:rPr>
        <w:t xml:space="preserve">A mozgásfejlődésbeli lemaradások által okozott figyelem-, mozgás-, és tanulási zavarok a későbbiekben már csak fáradságos munkával korrigálhatók. </w:t>
      </w:r>
      <w:r w:rsidRPr="00852F41">
        <w:rPr>
          <w:rFonts w:ascii="Times New Roman" w:hAnsi="Times New Roman" w:cs="Times New Roman"/>
          <w:szCs w:val="24"/>
        </w:rPr>
        <w:br/>
        <w:t>A különböző mozgások előkészítéséhez segítséget nyújthatunk a gyermeknek. A kúszás előkészítésekor például érdemes úgy elhelyezni a hason fekvő gyermek elé a játékokat, hogy azt ne érhesse el, ezzel is ösztönözve  őt arra, hogy  eljusson céljáig.</w:t>
      </w:r>
    </w:p>
    <w:p w:rsidR="00852F41" w:rsidRPr="00852F41" w:rsidRDefault="00852F41" w:rsidP="00852F41">
      <w:pPr>
        <w:spacing w:after="0" w:line="240" w:lineRule="auto"/>
        <w:jc w:val="both"/>
        <w:rPr>
          <w:rStyle w:val="Kiemels2"/>
          <w:rFonts w:ascii="Times New Roman" w:hAnsi="Times New Roman" w:cs="Times New Roman"/>
        </w:rPr>
      </w:pPr>
      <w:r w:rsidRPr="00852F41">
        <w:rPr>
          <w:rFonts w:ascii="Times New Roman" w:hAnsi="Times New Roman" w:cs="Times New Roman"/>
          <w:szCs w:val="24"/>
        </w:rPr>
        <w:t xml:space="preserve"> </w:t>
      </w:r>
      <w:r w:rsidRPr="00852F41">
        <w:rPr>
          <w:rStyle w:val="Kiemels2"/>
          <w:rFonts w:ascii="Times New Roman" w:hAnsi="Times New Roman" w:cs="Times New Roman"/>
          <w:szCs w:val="24"/>
        </w:rPr>
        <w:t>Ha egy egészséges gyermek a mozgásfejlődés minden szakaszát megtapasztalta, általában egy éves kora körül indul el. Amennyiben ez mégsem történik meg másfél éves koráig, célszerű szakemberhez fordulni.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52F41">
        <w:rPr>
          <w:rFonts w:ascii="Times New Roman" w:hAnsi="Times New Roman" w:cs="Times New Roman"/>
          <w:szCs w:val="24"/>
        </w:rPr>
        <w:t xml:space="preserve">A különböző mozgások közül a mászásnak van kiemelkedő szerepe, hiszen a váltott kéz-láb mozgás hiányában zavar jelentkezhet az agyféltekék </w:t>
      </w:r>
      <w:proofErr w:type="spellStart"/>
      <w:r w:rsidRPr="00852F41">
        <w:rPr>
          <w:rFonts w:ascii="Times New Roman" w:hAnsi="Times New Roman" w:cs="Times New Roman"/>
          <w:szCs w:val="24"/>
        </w:rPr>
        <w:t>szinkronizációjában</w:t>
      </w:r>
      <w:proofErr w:type="spellEnd"/>
      <w:r w:rsidRPr="00852F41">
        <w:rPr>
          <w:rFonts w:ascii="Times New Roman" w:hAnsi="Times New Roman" w:cs="Times New Roman"/>
          <w:szCs w:val="24"/>
        </w:rPr>
        <w:t xml:space="preserve">. </w:t>
      </w:r>
    </w:p>
    <w:p w:rsidR="00852F41" w:rsidRPr="00852F41" w:rsidRDefault="00852F41" w:rsidP="00852F41">
      <w:pPr>
        <w:spacing w:after="0" w:line="240" w:lineRule="auto"/>
        <w:jc w:val="both"/>
        <w:rPr>
          <w:rStyle w:val="Kiemels2"/>
          <w:rFonts w:ascii="Times New Roman" w:hAnsi="Times New Roman" w:cs="Times New Roman"/>
        </w:rPr>
      </w:pPr>
      <w:r w:rsidRPr="00852F41">
        <w:rPr>
          <w:rFonts w:ascii="Times New Roman" w:hAnsi="Times New Roman" w:cs="Times New Roman"/>
          <w:szCs w:val="24"/>
        </w:rPr>
        <w:t xml:space="preserve">Ennek következménye lehet a később bekövetkező figyelemzavar, vagy betűtévesztés.  </w:t>
      </w:r>
      <w:r w:rsidRPr="00852F41">
        <w:rPr>
          <w:rStyle w:val="Kiemels2"/>
          <w:rFonts w:ascii="Times New Roman" w:hAnsi="Times New Roman" w:cs="Times New Roman"/>
          <w:b w:val="0"/>
          <w:szCs w:val="24"/>
        </w:rPr>
        <w:t>Hagyjuk hát a gyermeket szabadon mozogni, engedjük, hogy megismerje testének, képességeinek határát</w:t>
      </w:r>
      <w:r w:rsidRPr="00852F41">
        <w:rPr>
          <w:rStyle w:val="Kiemels2"/>
          <w:rFonts w:ascii="Times New Roman" w:hAnsi="Times New Roman" w:cs="Times New Roman"/>
          <w:szCs w:val="24"/>
        </w:rPr>
        <w:t xml:space="preserve">, </w:t>
      </w:r>
      <w:r w:rsidRPr="00852F41">
        <w:rPr>
          <w:rStyle w:val="Kiemels2"/>
          <w:rFonts w:ascii="Times New Roman" w:hAnsi="Times New Roman" w:cs="Times New Roman"/>
          <w:b w:val="0"/>
          <w:szCs w:val="24"/>
        </w:rPr>
        <w:t>lehetőségeit.</w:t>
      </w:r>
      <w:r w:rsidRPr="00852F41">
        <w:rPr>
          <w:rStyle w:val="Kiemels2"/>
          <w:rFonts w:ascii="Times New Roman" w:hAnsi="Times New Roman" w:cs="Times New Roman"/>
          <w:szCs w:val="24"/>
        </w:rPr>
        <w:t xml:space="preserve">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52F41">
        <w:rPr>
          <w:rStyle w:val="Kiemels2"/>
          <w:rFonts w:ascii="Times New Roman" w:hAnsi="Times New Roman" w:cs="Times New Roman"/>
          <w:szCs w:val="24"/>
        </w:rPr>
        <w:t xml:space="preserve">Megteremtjük a feltételeket ahhoz, hogy különböző mozgásformákkal ismerkedhessen meg, hiszen így növelhetjük önbizalmát, mozgása ügyesedni, koordinálódni fog. </w:t>
      </w:r>
      <w:r w:rsidRPr="00852F41">
        <w:rPr>
          <w:rFonts w:ascii="Times New Roman" w:hAnsi="Times New Roman" w:cs="Times New Roman"/>
          <w:szCs w:val="24"/>
        </w:rPr>
        <w:br/>
        <w:t xml:space="preserve"> </w:t>
      </w:r>
      <w:proofErr w:type="gramStart"/>
      <w:r w:rsidRPr="00852F41">
        <w:rPr>
          <w:rFonts w:ascii="Times New Roman" w:hAnsi="Times New Roman" w:cs="Times New Roman"/>
          <w:szCs w:val="24"/>
        </w:rPr>
        <w:t>Érezzük  a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korai fejlesztés fontosságát, és kihasználjuk a benne rejlő számtalan lehetőséget, mindezt játékos délelőtti program formájában.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8./ Rendhagyó szakmai napok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pStyle w:val="Szvegtrzs"/>
      </w:pPr>
      <w:r w:rsidRPr="00852F41">
        <w:t xml:space="preserve">Évenkénti rendszerességgel </w:t>
      </w:r>
      <w:r w:rsidRPr="00852F41">
        <w:rPr>
          <w:b/>
          <w:bCs/>
        </w:rPr>
        <w:t xml:space="preserve">rendhagyó szakmai nap </w:t>
      </w:r>
      <w:r w:rsidRPr="00852F41">
        <w:t>szervezése, ahol szakemberek segítségével a legproblematikusabb nevelési és egyéb helyzetek interaktív feldolgozása történik. A témát mindenkor a gondozónők által megnevezett aktualitások képezik.</w:t>
      </w:r>
    </w:p>
    <w:p w:rsidR="00852F41" w:rsidRPr="00852F41" w:rsidRDefault="00852F41" w:rsidP="00852F41">
      <w:pPr>
        <w:pStyle w:val="Szvegtrzs"/>
      </w:pPr>
      <w:r w:rsidRPr="00852F41">
        <w:t>Ez elősegíti az önképzést, pozitívan hat vissza a minőségre, és hozzájárul a „kiégés” szindrómájának elkerüléséhez.</w:t>
      </w:r>
    </w:p>
    <w:p w:rsidR="00852F41" w:rsidRPr="00852F41" w:rsidRDefault="00852F41" w:rsidP="00852F41">
      <w:pPr>
        <w:pStyle w:val="Szvegtrzs"/>
        <w:rPr>
          <w:color w:val="FF0000"/>
        </w:rPr>
      </w:pPr>
      <w:r w:rsidRPr="00852F41">
        <w:rPr>
          <w:color w:val="FF0000"/>
        </w:rPr>
        <w:t>A bölcsődében április 21-e, vagy ha az heti pihenőnapra vagy munkaszüneti napra esik, az azt követő legközelebbi munkanap, minden évben nevelés-gondozás nélküli munkanap. (15/1998 NM rend. 45/A §)</w:t>
      </w:r>
    </w:p>
    <w:p w:rsidR="00852F41" w:rsidRPr="00852F41" w:rsidRDefault="00852F41" w:rsidP="00852F41">
      <w:pPr>
        <w:pStyle w:val="Szvegtrzs"/>
      </w:pPr>
    </w:p>
    <w:p w:rsidR="00852F41" w:rsidRPr="00852F41" w:rsidRDefault="00852F41" w:rsidP="00852F41">
      <w:pPr>
        <w:pStyle w:val="Szvegtrzs"/>
      </w:pPr>
      <w:r w:rsidRPr="00852F41">
        <w:t xml:space="preserve">Fontosnak tartjuk a </w:t>
      </w:r>
      <w:r w:rsidRPr="00852F41">
        <w:rPr>
          <w:b/>
          <w:bCs/>
        </w:rPr>
        <w:t>dolgozók képzését, továbbképzését</w:t>
      </w:r>
      <w:r w:rsidRPr="00852F41">
        <w:t xml:space="preserve">, hiszen jó minőségű ellátást csak jól képzett szakemberekkel lehet nyújtani.  Úgy ítélem meg, hogy a kolléganőim részéről a tanulással, képzéssel, önképzéssel kapcsolatos szemléletváltás megtörtént, és általánosan elfogadottá vált képzés fontosságának elismerése, azaz, az életfogytig tartó tanulás szemléletének kialakulása. A továbbképzési normatíva megjelenése nagyban elősegítette ezt a változást. A vertikális mobilitáshoz, a nagyobb arányú anyagi elismeréshez magasabb iskolai végzettség megszerzése szükséges. </w:t>
      </w:r>
    </w:p>
    <w:p w:rsidR="00852F41" w:rsidRPr="00852F41" w:rsidRDefault="00852F41" w:rsidP="00852F41">
      <w:pPr>
        <w:pStyle w:val="Szvegtrzs"/>
      </w:pPr>
      <w:r w:rsidRPr="00852F41">
        <w:t xml:space="preserve">A képzettségi szint emelése fontos tényezője a </w:t>
      </w:r>
      <w:r w:rsidRPr="00852F41">
        <w:rPr>
          <w:b/>
          <w:bCs/>
        </w:rPr>
        <w:t>tervezett minőségbiztosítási folyamatnak</w:t>
      </w:r>
      <w:r w:rsidRPr="00852F41">
        <w:t>. A kisgyermekek napközbeni ellátásában jelenleg még nem írja elő törvény a minőségbiztosítást, de az előkészületek folynak, és az ellátást nyújtónak valamint az igénybevevőnek is egyaránt érdeke a jó színvonalú szolgáltatás megvalósítása.</w:t>
      </w:r>
    </w:p>
    <w:p w:rsidR="00852F41" w:rsidRPr="00852F41" w:rsidRDefault="00852F41" w:rsidP="00852F41">
      <w:pPr>
        <w:pStyle w:val="Szvegtrzs"/>
      </w:pPr>
      <w:r w:rsidRPr="00852F41">
        <w:t>Változó azonban, hogy kik, mit értenek minőségen. Az érdekeltek körébe tartozik a gyermek, a szülő, a kisgyermeknevelő, az intézmény vezetője, a fenntartó, ám ők mindannyian mást és mást értenek minőségen.</w:t>
      </w:r>
    </w:p>
    <w:p w:rsidR="00852F41" w:rsidRPr="00852F41" w:rsidRDefault="00852F41" w:rsidP="00EA749C">
      <w:pPr>
        <w:pStyle w:val="Szvegtrzs"/>
        <w:numPr>
          <w:ilvl w:val="0"/>
          <w:numId w:val="35"/>
        </w:numPr>
        <w:suppressAutoHyphens w:val="0"/>
        <w:ind w:left="0"/>
      </w:pPr>
      <w:r w:rsidRPr="00852F41">
        <w:t>A szülő minőségnek azt tekinti, ha gyermekét egyénileg kezelik, szeretik, a gyermeke szívesen jár a közösségbe és jól fejlődik, melyről megfelelő információt kap.</w:t>
      </w:r>
    </w:p>
    <w:p w:rsidR="00852F41" w:rsidRPr="00852F41" w:rsidRDefault="00852F41" w:rsidP="00EA749C">
      <w:pPr>
        <w:pStyle w:val="Szvegtrzs"/>
        <w:numPr>
          <w:ilvl w:val="0"/>
          <w:numId w:val="35"/>
        </w:numPr>
        <w:suppressAutoHyphens w:val="0"/>
        <w:ind w:left="0"/>
      </w:pPr>
      <w:r w:rsidRPr="00852F41">
        <w:t xml:space="preserve">A fenntartó a bölcsődei szolgáltatás színvonalát </w:t>
      </w:r>
      <w:proofErr w:type="gramStart"/>
      <w:r w:rsidRPr="00852F41">
        <w:t>aszerint</w:t>
      </w:r>
      <w:proofErr w:type="gramEnd"/>
      <w:r w:rsidRPr="00852F41">
        <w:t xml:space="preserve"> ítéli meg, hogy mennyiben képes az ellátást a lehető legjobb minőségben a lehető legalacsonyabb költséggel teljesíteni.</w:t>
      </w:r>
    </w:p>
    <w:p w:rsidR="00852F41" w:rsidRPr="00852F41" w:rsidRDefault="00852F41" w:rsidP="00EA749C">
      <w:pPr>
        <w:pStyle w:val="Szvegtrzs"/>
        <w:numPr>
          <w:ilvl w:val="0"/>
          <w:numId w:val="35"/>
        </w:numPr>
        <w:suppressAutoHyphens w:val="0"/>
        <w:ind w:left="0"/>
      </w:pPr>
      <w:r w:rsidRPr="00852F41">
        <w:t>A nevelői munkában a minőség értékelése arra irányul, ami a gyermekek gondozásával-nevelésével elérhető, és amit ténylegesen elértek.</w:t>
      </w:r>
    </w:p>
    <w:p w:rsidR="00852F41" w:rsidRPr="00852F41" w:rsidRDefault="00852F41" w:rsidP="00852F41">
      <w:pPr>
        <w:pStyle w:val="Szvegtrzs"/>
      </w:pPr>
      <w:r w:rsidRPr="00852F41">
        <w:t xml:space="preserve">A szülők felől jelentkező igények nem mindig azonosak a szakmai elképzelésekkel, az egyensúly a szülők nagyobb bevonásával valósítható meg. Többek között ez is célja a tervezett családi, szülőcsoportos tevékenységeknek is.  </w:t>
      </w:r>
    </w:p>
    <w:p w:rsidR="00852F41" w:rsidRPr="00852F41" w:rsidRDefault="00852F41" w:rsidP="00852F41">
      <w:pPr>
        <w:pStyle w:val="Szvegtrzs"/>
      </w:pPr>
      <w:r w:rsidRPr="00852F41">
        <w:t xml:space="preserve">A kisgyermeknevelői munka sokszínűsége mellett monotonitást és fokozott igénybevételt jelent. A mindennapi munka folyamán tudatosan törekedni kell arra, hogy  munkájuk minőségéről kézzelfogható visszajelzést kapjanak, mely realizálja önértékelésüket, és </w:t>
      </w:r>
      <w:proofErr w:type="gramStart"/>
      <w:r w:rsidRPr="00852F41">
        <w:t>teljesítmény növelésre</w:t>
      </w:r>
      <w:proofErr w:type="gramEnd"/>
      <w:r w:rsidRPr="00852F41">
        <w:t xml:space="preserve"> motiválja őket. Mindenképpen szükséges olyan programok beiktatása, melyek a szakmaiság mellett foglakoznak a gondozónők mentális kimerültségének kezelésével, hogy újra befogadókká és kreatívvá váljanak, ezáltal </w:t>
      </w:r>
      <w:r w:rsidRPr="00852F41">
        <w:rPr>
          <w:b/>
          <w:bCs/>
        </w:rPr>
        <w:t>elkerülhető a „kiégés” állapotának</w:t>
      </w:r>
      <w:r w:rsidRPr="00852F41">
        <w:t xml:space="preserve"> kialakulása.</w:t>
      </w:r>
    </w:p>
    <w:p w:rsidR="00852F41" w:rsidRPr="00852F41" w:rsidRDefault="00852F41" w:rsidP="00852F41">
      <w:pPr>
        <w:pStyle w:val="Szvegtrzs"/>
      </w:pPr>
    </w:p>
    <w:p w:rsidR="00852F41" w:rsidRPr="00852F41" w:rsidRDefault="00852F41" w:rsidP="00EA749C">
      <w:pPr>
        <w:pStyle w:val="Cmsor7"/>
        <w:numPr>
          <w:ilvl w:val="0"/>
          <w:numId w:val="37"/>
        </w:numPr>
        <w:suppressAutoHyphens w:val="0"/>
        <w:ind w:left="0" w:firstLine="0"/>
        <w:rPr>
          <w:b/>
          <w:u w:val="single"/>
        </w:rPr>
      </w:pPr>
      <w:r w:rsidRPr="00852F41">
        <w:rPr>
          <w:b/>
          <w:u w:val="single"/>
        </w:rPr>
        <w:t>A gondozás-nevelés tárgyi feltételei az intézményben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</w:rPr>
      </w:pPr>
    </w:p>
    <w:p w:rsidR="00852F41" w:rsidRPr="00852F41" w:rsidRDefault="00852F41" w:rsidP="00852F41">
      <w:pPr>
        <w:pStyle w:val="Szvegtrzs"/>
      </w:pPr>
      <w:r w:rsidRPr="00852F41">
        <w:t>Az intézmény 1974-ben épült, akkori bölcsődei típusterv alapján.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pStyle w:val="Cmsor7"/>
        <w:numPr>
          <w:ilvl w:val="0"/>
          <w:numId w:val="0"/>
        </w:numPr>
        <w:rPr>
          <w:sz w:val="24"/>
        </w:rPr>
      </w:pPr>
      <w:r w:rsidRPr="00852F41">
        <w:rPr>
          <w:sz w:val="24"/>
        </w:rPr>
        <w:t>1./ Az épület elhelyezkedése</w:t>
      </w:r>
    </w:p>
    <w:p w:rsidR="00852F41" w:rsidRPr="00852F41" w:rsidRDefault="00852F41" w:rsidP="00852F41">
      <w:pPr>
        <w:pStyle w:val="Szvegtrzs"/>
      </w:pPr>
      <w:r w:rsidRPr="00852F41">
        <w:t>A bölcsőde egy lakótelepen helyezkedik el, és szomszédos a város egyik óvodájával. A gyermekcsoportok keleti fekvésűek, nagy területű zöld, fásított telek tartozik hozzá.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pStyle w:val="Cmsor7"/>
        <w:numPr>
          <w:ilvl w:val="0"/>
          <w:numId w:val="0"/>
        </w:numPr>
        <w:rPr>
          <w:sz w:val="24"/>
        </w:rPr>
      </w:pPr>
      <w:r w:rsidRPr="00852F41">
        <w:rPr>
          <w:sz w:val="24"/>
        </w:rPr>
        <w:t>2./ Tagolódás, szervezeti egységek</w:t>
      </w:r>
    </w:p>
    <w:p w:rsidR="00852F41" w:rsidRPr="00852F41" w:rsidRDefault="00852F41" w:rsidP="00852F41">
      <w:pPr>
        <w:pStyle w:val="Szvegtrzs"/>
      </w:pPr>
      <w:r w:rsidRPr="00852F41">
        <w:t xml:space="preserve">A bölcsőde három gondozási egységből és kiszolgáló egységből áll. Minden gondozási egység </w:t>
      </w:r>
      <w:proofErr w:type="gramStart"/>
      <w:r w:rsidRPr="00852F41">
        <w:t>külön bejáratú</w:t>
      </w:r>
      <w:proofErr w:type="gramEnd"/>
      <w:r w:rsidRPr="00852F41">
        <w:t>, terasz és udvarrész tartozik hozzá.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i/>
          <w:iCs/>
          <w:szCs w:val="24"/>
        </w:rPr>
      </w:pPr>
      <w:r w:rsidRPr="00852F41">
        <w:rPr>
          <w:rFonts w:ascii="Times New Roman" w:hAnsi="Times New Roman" w:cs="Times New Roman"/>
          <w:i/>
          <w:iCs/>
          <w:szCs w:val="24"/>
        </w:rPr>
        <w:t>A gondozási egység áll: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két csoportszoba, egyenként </w:t>
      </w:r>
      <w:smartTag w:uri="urn:schemas-microsoft-com:office:smarttags" w:element="metricconverter">
        <w:smartTagPr>
          <w:attr w:name="ProductID" w:val="45 n￩gyzetm￩ter"/>
        </w:smartTagPr>
        <w:r w:rsidRPr="00852F41">
          <w:rPr>
            <w:rFonts w:ascii="Times New Roman" w:hAnsi="Times New Roman" w:cs="Times New Roman"/>
            <w:szCs w:val="24"/>
          </w:rPr>
          <w:t>45 négyzetméter</w:t>
        </w:r>
      </w:smartTag>
      <w:r w:rsidRPr="00852F41">
        <w:rPr>
          <w:rFonts w:ascii="Times New Roman" w:hAnsi="Times New Roman" w:cs="Times New Roman"/>
          <w:szCs w:val="24"/>
        </w:rPr>
        <w:t xml:space="preserve"> alapterülettel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bejárati előtér, 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szülői mosdó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átadó helyiség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gyermek fürdőszoba, melyet mind a két csoport közösen használ, de elkülönülnek a csoportok életterei. Minden csoport számára van külön mosdó, fürösztő, pelenkázó, törölköző lehetőség. A fürdőszobák közvetlenül kapcsolódnak a csoportszobákhoz.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Biliztető helyiség, mely a fürdőszobához kapcsolódik, két gyermek </w:t>
      </w:r>
      <w:proofErr w:type="spellStart"/>
      <w:r w:rsidRPr="00852F41">
        <w:rPr>
          <w:rFonts w:ascii="Times New Roman" w:hAnsi="Times New Roman" w:cs="Times New Roman"/>
          <w:szCs w:val="24"/>
        </w:rPr>
        <w:t>WC-vel</w:t>
      </w:r>
      <w:proofErr w:type="spellEnd"/>
      <w:r w:rsidRPr="00852F41">
        <w:rPr>
          <w:rFonts w:ascii="Times New Roman" w:hAnsi="Times New Roman" w:cs="Times New Roman"/>
          <w:szCs w:val="24"/>
        </w:rPr>
        <w:t>, kiöntővel, felnőtt kézmosóval.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i/>
          <w:iCs/>
          <w:szCs w:val="24"/>
        </w:rPr>
        <w:t>A kiszolgáló egység áll: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Főzőkonyha és a kapcsolódó raktárhelyiségek, előkészítők, tálalók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Mosókonyha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Vasaló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Varroda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Élelmezésvezetői iroda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Étkező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Kazánház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52F41" w:rsidRPr="00852F41" w:rsidRDefault="00852F41" w:rsidP="00852F41">
      <w:pPr>
        <w:pStyle w:val="Cmsor7"/>
        <w:numPr>
          <w:ilvl w:val="0"/>
          <w:numId w:val="0"/>
        </w:numPr>
        <w:rPr>
          <w:sz w:val="24"/>
        </w:rPr>
      </w:pPr>
      <w:r w:rsidRPr="00852F41">
        <w:rPr>
          <w:sz w:val="24"/>
        </w:rPr>
        <w:t>3./ Épületszerkezeti adottságok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A gondozási egységek burkolata az előtérben, átadóban, fürdőszobában, bilizőben, kiszolgáló egységben a földön </w:t>
      </w:r>
      <w:proofErr w:type="gramStart"/>
      <w:r w:rsidRPr="00852F41">
        <w:rPr>
          <w:rFonts w:ascii="Times New Roman" w:hAnsi="Times New Roman" w:cs="Times New Roman"/>
          <w:szCs w:val="24"/>
        </w:rPr>
        <w:t>hidegburkolat ,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a vizes helyiségekben a falon </w:t>
      </w:r>
      <w:smartTag w:uri="urn:schemas-microsoft-com:office:smarttags" w:element="metricconverter">
        <w:smartTagPr>
          <w:attr w:name="ProductID" w:val="2 m￩ter"/>
        </w:smartTagPr>
        <w:r w:rsidRPr="00852F41">
          <w:rPr>
            <w:rFonts w:ascii="Times New Roman" w:hAnsi="Times New Roman" w:cs="Times New Roman"/>
            <w:szCs w:val="24"/>
          </w:rPr>
          <w:t>2 méter</w:t>
        </w:r>
      </w:smartTag>
      <w:r w:rsidRPr="00852F41">
        <w:rPr>
          <w:rFonts w:ascii="Times New Roman" w:hAnsi="Times New Roman" w:cs="Times New Roman"/>
          <w:szCs w:val="24"/>
        </w:rPr>
        <w:t xml:space="preserve"> magasságig mosható csempe.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csoportszobák padozata műanyag padlóburkoló, a falat egy méter magasságig mosható, ütésálló faburkolat borítja.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bCs/>
          <w:szCs w:val="24"/>
        </w:rPr>
      </w:pPr>
      <w:r w:rsidRPr="00852F41">
        <w:rPr>
          <w:rFonts w:ascii="Times New Roman" w:hAnsi="Times New Roman" w:cs="Times New Roman"/>
          <w:b/>
          <w:bCs/>
          <w:szCs w:val="24"/>
        </w:rPr>
        <w:t>4./ Épületgépészeti adottságok</w:t>
      </w:r>
    </w:p>
    <w:p w:rsidR="00852F41" w:rsidRPr="00852F41" w:rsidRDefault="00852F41" w:rsidP="00852F41">
      <w:pPr>
        <w:pStyle w:val="Szvegtrzs2"/>
        <w:spacing w:after="0" w:line="240" w:lineRule="auto"/>
      </w:pPr>
      <w:r w:rsidRPr="00852F41">
        <w:t xml:space="preserve">Az intézmény fűtése központi fűtés, mely gázenergiával működik. </w:t>
      </w:r>
      <w:proofErr w:type="spellStart"/>
      <w:r w:rsidRPr="00852F41">
        <w:t>Melegvíz</w:t>
      </w:r>
      <w:proofErr w:type="spellEnd"/>
      <w:r w:rsidRPr="00852F41">
        <w:t xml:space="preserve"> ellátását is gázüzemelésű bojler biztosítja, és a kimenő </w:t>
      </w:r>
      <w:proofErr w:type="spellStart"/>
      <w:r w:rsidRPr="00852F41">
        <w:t>melegvíz</w:t>
      </w:r>
      <w:proofErr w:type="spellEnd"/>
      <w:r w:rsidRPr="00852F41">
        <w:t xml:space="preserve"> hőmérsékletét egy keverőtartállyal lehet beállítani. Így elkerülhető a forrázás a gyermekcsoportokban.</w:t>
      </w:r>
    </w:p>
    <w:p w:rsidR="00852F41" w:rsidRPr="00852F41" w:rsidRDefault="00852F41" w:rsidP="00852F41">
      <w:pPr>
        <w:pStyle w:val="Szvegtrzs2"/>
        <w:spacing w:after="0" w:line="240" w:lineRule="auto"/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csoportszobák megvilágítása a nap nagy részében –a fekvéséből adódóan természetes. Mesterséges megvilágítása közvetlen módon történik, melyek direkt hatását a falak világos színe, a padló és a padozat fénytelensége hivatott ellensúlyozni. A világítás egyenletességét az egymástól másfél méterre elhelyezett fényforrások biztosítják.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A terasz közvetlenül kapcsolódik a gyermekszobákhoz. Kő burkolatú, a csoportszobákkal és az udvarral azonos szintmagasságú, összesen </w:t>
      </w:r>
      <w:smartTag w:uri="urn:schemas-microsoft-com:office:smarttags" w:element="metricconverter">
        <w:smartTagPr>
          <w:attr w:name="ProductID" w:val="162 n￩gyzetm￩ter"/>
        </w:smartTagPr>
        <w:r w:rsidRPr="00852F41">
          <w:rPr>
            <w:rFonts w:ascii="Times New Roman" w:hAnsi="Times New Roman" w:cs="Times New Roman"/>
            <w:szCs w:val="24"/>
          </w:rPr>
          <w:t>162 négyzetméter</w:t>
        </w:r>
      </w:smartTag>
      <w:r w:rsidRPr="00852F41">
        <w:rPr>
          <w:rFonts w:ascii="Times New Roman" w:hAnsi="Times New Roman" w:cs="Times New Roman"/>
          <w:szCs w:val="24"/>
        </w:rPr>
        <w:t xml:space="preserve"> alapterületű. Árnyékolása mozgatható ponyvával történik.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A kert szintkülönbség nélkül kapcsolódik a csoportszobákhoz és a teraszhoz. A három gondozási egységhez sövénnyel elválasztott külön udvarrész tartozik. A kertben kövezett és füves rész található, ezen kívül homokozók, padok, mászókák. 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bCs/>
          <w:szCs w:val="24"/>
        </w:rPr>
      </w:pPr>
      <w:r w:rsidRPr="00852F41">
        <w:rPr>
          <w:rFonts w:ascii="Times New Roman" w:hAnsi="Times New Roman" w:cs="Times New Roman"/>
          <w:b/>
          <w:bCs/>
          <w:szCs w:val="24"/>
        </w:rPr>
        <w:t>5./ A gyermekcsoportok játékkészlete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i/>
          <w:iCs/>
          <w:szCs w:val="24"/>
        </w:rPr>
      </w:pPr>
      <w:r w:rsidRPr="00852F41">
        <w:rPr>
          <w:rFonts w:ascii="Times New Roman" w:hAnsi="Times New Roman" w:cs="Times New Roman"/>
          <w:i/>
          <w:iCs/>
          <w:szCs w:val="24"/>
        </w:rPr>
        <w:t>Egészségügyi szempontok: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könnyen tisztítható, fertőtleníthető legyen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ne okozzon balesetet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ne legyen törött, könnyen törhető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lastRenderedPageBreak/>
        <w:t>ne essen szét darabjaira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ne legyen éles sarka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ne lógjon rajta hosszú zsinór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ne legyen túl nehéz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i/>
          <w:iCs/>
          <w:szCs w:val="24"/>
        </w:rPr>
        <w:t>Pedagógiai szempontok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minden tevékenységformához legyenek megfelelő játékszerek (manipuláció, konstruálás, utánzó-szerep játék, mozgásfejlesztő játék)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játék színe, nagysága, formája keltse fel és tartsa fenn a gyermek érdeklődését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többfajta tevékenységre lehessen használni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legyenek más nemzetek szokásait tükröző játékok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játékválasztásnál legyen szempont a nemek közötti egyenlőség elvének betartása (kislányoknak is legyen autó, kisfiúknak is legyen baba)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igényes kivitelű legyen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fokozott használatra számítva készüljön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játékok elhelyezése nyitott játék polcon tárolóedényekben, a felügyeletet igénylő játékok a gondozónő által elérhető polcon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legyenek pihenősarkok, hogy ha egy gyermek </w:t>
      </w:r>
      <w:proofErr w:type="gramStart"/>
      <w:r w:rsidRPr="00852F41">
        <w:rPr>
          <w:rFonts w:ascii="Times New Roman" w:hAnsi="Times New Roman" w:cs="Times New Roman"/>
          <w:szCs w:val="24"/>
        </w:rPr>
        <w:t>elfárad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tudjon egy rövid ideig pihenni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EA749C">
      <w:pPr>
        <w:pStyle w:val="Cmsor7"/>
        <w:numPr>
          <w:ilvl w:val="0"/>
          <w:numId w:val="37"/>
        </w:numPr>
        <w:suppressAutoHyphens w:val="0"/>
        <w:ind w:left="0" w:firstLine="0"/>
        <w:rPr>
          <w:b/>
          <w:u w:val="single"/>
        </w:rPr>
      </w:pPr>
      <w:r w:rsidRPr="00852F41">
        <w:rPr>
          <w:b/>
          <w:u w:val="single"/>
        </w:rPr>
        <w:t>A gondozás nevelés személyi feltételei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Bölcsődénkben 6 gyermekcsoport működik, jelenleg </w:t>
      </w:r>
      <w:r w:rsidRPr="00852F41">
        <w:rPr>
          <w:rFonts w:ascii="Times New Roman" w:hAnsi="Times New Roman" w:cs="Times New Roman"/>
          <w:color w:val="FF0000"/>
          <w:szCs w:val="24"/>
        </w:rPr>
        <w:t>72</w:t>
      </w:r>
      <w:r w:rsidRPr="00852F41">
        <w:rPr>
          <w:rFonts w:ascii="Times New Roman" w:hAnsi="Times New Roman" w:cs="Times New Roman"/>
          <w:szCs w:val="24"/>
        </w:rPr>
        <w:t xml:space="preserve"> férőhellyel. A hat gyermekcsoportban 14 kisgyermeknevelő dolgozik.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technikai dolgozók létszáma: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2 fő takarító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1 fő szakács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1 fő élelmezésvezető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1 fő karbantartó (közfoglalkoztatott)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2 fő kisegítő (</w:t>
      </w:r>
      <w:proofErr w:type="spellStart"/>
      <w:r w:rsidRPr="00852F41">
        <w:rPr>
          <w:rFonts w:ascii="Times New Roman" w:hAnsi="Times New Roman" w:cs="Times New Roman"/>
          <w:szCs w:val="24"/>
        </w:rPr>
        <w:t>közfogllakoztatott</w:t>
      </w:r>
      <w:proofErr w:type="spellEnd"/>
      <w:r w:rsidRPr="00852F41">
        <w:rPr>
          <w:rFonts w:ascii="Times New Roman" w:hAnsi="Times New Roman" w:cs="Times New Roman"/>
          <w:szCs w:val="24"/>
        </w:rPr>
        <w:t>)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gondozónők iskolai végzettsége: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Főiskolai szintű kisgyermeknevelő diploma (F </w:t>
      </w:r>
      <w:proofErr w:type="spellStart"/>
      <w:r w:rsidRPr="00852F41">
        <w:rPr>
          <w:rFonts w:ascii="Times New Roman" w:hAnsi="Times New Roman" w:cs="Times New Roman"/>
          <w:szCs w:val="24"/>
        </w:rPr>
        <w:t>kat</w:t>
      </w:r>
      <w:proofErr w:type="spellEnd"/>
      <w:proofErr w:type="gramStart"/>
      <w:r w:rsidRPr="00852F41">
        <w:rPr>
          <w:rFonts w:ascii="Times New Roman" w:hAnsi="Times New Roman" w:cs="Times New Roman"/>
          <w:szCs w:val="24"/>
        </w:rPr>
        <w:t>)  2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fő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felsőfokú csecsemő gyermekgondozó (E </w:t>
      </w:r>
      <w:proofErr w:type="spellStart"/>
      <w:r w:rsidRPr="00852F41">
        <w:rPr>
          <w:rFonts w:ascii="Times New Roman" w:hAnsi="Times New Roman" w:cs="Times New Roman"/>
          <w:szCs w:val="24"/>
        </w:rPr>
        <w:t>kat</w:t>
      </w:r>
      <w:proofErr w:type="spellEnd"/>
      <w:r w:rsidRPr="00852F41">
        <w:rPr>
          <w:rFonts w:ascii="Times New Roman" w:hAnsi="Times New Roman" w:cs="Times New Roman"/>
          <w:szCs w:val="24"/>
        </w:rPr>
        <w:t>) 9 fő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csecsemő és </w:t>
      </w:r>
      <w:proofErr w:type="gramStart"/>
      <w:r w:rsidRPr="00852F41">
        <w:rPr>
          <w:rFonts w:ascii="Times New Roman" w:hAnsi="Times New Roman" w:cs="Times New Roman"/>
          <w:szCs w:val="24"/>
        </w:rPr>
        <w:t>gyermekgondozó  (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D </w:t>
      </w:r>
      <w:proofErr w:type="spellStart"/>
      <w:r w:rsidRPr="00852F41">
        <w:rPr>
          <w:rFonts w:ascii="Times New Roman" w:hAnsi="Times New Roman" w:cs="Times New Roman"/>
          <w:szCs w:val="24"/>
        </w:rPr>
        <w:t>kat</w:t>
      </w:r>
      <w:proofErr w:type="spellEnd"/>
      <w:r w:rsidRPr="00852F41">
        <w:rPr>
          <w:rFonts w:ascii="Times New Roman" w:hAnsi="Times New Roman" w:cs="Times New Roman"/>
          <w:szCs w:val="24"/>
        </w:rPr>
        <w:t>) 3 fő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A </w:t>
      </w:r>
      <w:proofErr w:type="gramStart"/>
      <w:r w:rsidRPr="00852F41">
        <w:rPr>
          <w:rFonts w:ascii="Times New Roman" w:hAnsi="Times New Roman" w:cs="Times New Roman"/>
          <w:szCs w:val="24"/>
        </w:rPr>
        <w:t>bölcsőde vezető</w:t>
      </w:r>
      <w:proofErr w:type="gramEnd"/>
      <w:r w:rsidRPr="00852F41">
        <w:rPr>
          <w:rFonts w:ascii="Times New Roman" w:hAnsi="Times New Roman" w:cs="Times New Roman"/>
          <w:szCs w:val="24"/>
        </w:rPr>
        <w:t>: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szakvizsgázott szociálpedagógus </w:t>
      </w:r>
    </w:p>
    <w:p w:rsidR="00852F41" w:rsidRPr="00852F41" w:rsidRDefault="00852F41" w:rsidP="00EA749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felsőfokú szakirányú végzettség (</w:t>
      </w:r>
      <w:proofErr w:type="spellStart"/>
      <w:r w:rsidRPr="00852F41">
        <w:rPr>
          <w:rFonts w:ascii="Times New Roman" w:hAnsi="Times New Roman" w:cs="Times New Roman"/>
          <w:szCs w:val="24"/>
        </w:rPr>
        <w:t>II.fokú</w:t>
      </w:r>
      <w:proofErr w:type="spellEnd"/>
      <w:r w:rsidRPr="00852F41">
        <w:rPr>
          <w:rFonts w:ascii="Times New Roman" w:hAnsi="Times New Roman" w:cs="Times New Roman"/>
          <w:szCs w:val="24"/>
        </w:rPr>
        <w:t xml:space="preserve"> szakosító)</w:t>
      </w:r>
    </w:p>
    <w:p w:rsidR="00852F41" w:rsidRPr="00852F41" w:rsidRDefault="00852F41" w:rsidP="00852F41">
      <w:pPr>
        <w:pStyle w:val="Szvegtrzs2"/>
        <w:spacing w:after="0" w:line="240" w:lineRule="auto"/>
        <w:rPr>
          <w:b/>
          <w:bCs/>
        </w:rPr>
      </w:pPr>
    </w:p>
    <w:p w:rsidR="00852F41" w:rsidRPr="00852F41" w:rsidRDefault="00852F41" w:rsidP="00852F41">
      <w:pPr>
        <w:pStyle w:val="Szvegtrzs2"/>
        <w:spacing w:after="0" w:line="240" w:lineRule="auto"/>
        <w:rPr>
          <w:b/>
          <w:bCs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  <w:r w:rsidRPr="00852F41">
        <w:rPr>
          <w:rFonts w:ascii="Times New Roman" w:hAnsi="Times New Roman" w:cs="Times New Roman"/>
          <w:bCs/>
          <w:szCs w:val="24"/>
        </w:rPr>
        <w:t>Tiszavasvári 2013. …………………….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bCs/>
          <w:szCs w:val="24"/>
        </w:rPr>
      </w:pPr>
      <w:r w:rsidRPr="00852F41">
        <w:rPr>
          <w:rFonts w:ascii="Times New Roman" w:hAnsi="Times New Roman" w:cs="Times New Roman"/>
          <w:b/>
          <w:bCs/>
          <w:szCs w:val="24"/>
        </w:rPr>
        <w:t>Készítette: Reznek Istvánné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bCs/>
          <w:szCs w:val="24"/>
        </w:rPr>
      </w:pPr>
      <w:r w:rsidRPr="00852F41">
        <w:rPr>
          <w:rFonts w:ascii="Times New Roman" w:hAnsi="Times New Roman" w:cs="Times New Roman"/>
          <w:b/>
          <w:bCs/>
          <w:szCs w:val="24"/>
        </w:rPr>
        <w:t xml:space="preserve">                  Intézményvezető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bCs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bCs/>
          <w:szCs w:val="24"/>
        </w:rPr>
      </w:pPr>
      <w:r w:rsidRPr="00852F41">
        <w:rPr>
          <w:rFonts w:ascii="Times New Roman" w:hAnsi="Times New Roman" w:cs="Times New Roman"/>
          <w:b/>
          <w:bCs/>
          <w:szCs w:val="24"/>
        </w:rPr>
        <w:t xml:space="preserve">  </w:t>
      </w:r>
      <w:proofErr w:type="gramStart"/>
      <w:r w:rsidRPr="00852F41">
        <w:rPr>
          <w:rFonts w:ascii="Times New Roman" w:hAnsi="Times New Roman" w:cs="Times New Roman"/>
          <w:b/>
          <w:bCs/>
          <w:szCs w:val="24"/>
        </w:rPr>
        <w:t>A  szakmai</w:t>
      </w:r>
      <w:proofErr w:type="gramEnd"/>
      <w:r w:rsidRPr="00852F41">
        <w:rPr>
          <w:rFonts w:ascii="Times New Roman" w:hAnsi="Times New Roman" w:cs="Times New Roman"/>
          <w:b/>
          <w:bCs/>
          <w:szCs w:val="24"/>
        </w:rPr>
        <w:t xml:space="preserve"> program mellékletét képezi:</w:t>
      </w:r>
    </w:p>
    <w:p w:rsidR="00852F41" w:rsidRPr="00852F41" w:rsidRDefault="00852F41" w:rsidP="00EA749C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Cs w:val="24"/>
        </w:rPr>
      </w:pPr>
      <w:r w:rsidRPr="00852F41">
        <w:rPr>
          <w:rFonts w:ascii="Times New Roman" w:hAnsi="Times New Roman" w:cs="Times New Roman"/>
          <w:b/>
          <w:bCs/>
          <w:szCs w:val="24"/>
        </w:rPr>
        <w:t>Házirend</w:t>
      </w:r>
    </w:p>
    <w:p w:rsidR="00852F41" w:rsidRPr="00852F41" w:rsidRDefault="00852F41" w:rsidP="00EA749C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Cs w:val="24"/>
        </w:rPr>
      </w:pPr>
      <w:r w:rsidRPr="00852F41">
        <w:rPr>
          <w:rFonts w:ascii="Times New Roman" w:hAnsi="Times New Roman" w:cs="Times New Roman"/>
          <w:b/>
          <w:bCs/>
          <w:szCs w:val="24"/>
        </w:rPr>
        <w:t>Szolgáltatási megállapodás</w:t>
      </w:r>
    </w:p>
    <w:p w:rsidR="00852F41" w:rsidRPr="00852F41" w:rsidRDefault="00852F41" w:rsidP="00EA749C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Cs w:val="24"/>
        </w:rPr>
      </w:pPr>
      <w:r w:rsidRPr="00852F41">
        <w:rPr>
          <w:rFonts w:ascii="Times New Roman" w:hAnsi="Times New Roman" w:cs="Times New Roman"/>
          <w:b/>
          <w:bCs/>
          <w:szCs w:val="24"/>
        </w:rPr>
        <w:t>Érdekképviseleti Fórum megalakításának és működésének szabályzata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bCs/>
          <w:szCs w:val="24"/>
        </w:rPr>
        <w:t xml:space="preserve">                                      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852F41" w:rsidRPr="00852F41" w:rsidRDefault="00373139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19</w:t>
      </w:r>
      <w:proofErr w:type="gramStart"/>
      <w:r>
        <w:rPr>
          <w:rFonts w:ascii="Times New Roman" w:hAnsi="Times New Roman" w:cs="Times New Roman"/>
          <w:szCs w:val="24"/>
        </w:rPr>
        <w:t>.melléklet</w:t>
      </w:r>
      <w:proofErr w:type="gramEnd"/>
      <w:r>
        <w:rPr>
          <w:rFonts w:ascii="Times New Roman" w:hAnsi="Times New Roman" w:cs="Times New Roman"/>
          <w:szCs w:val="24"/>
        </w:rPr>
        <w:t xml:space="preserve"> a ….</w:t>
      </w:r>
      <w:r w:rsidR="00852F41" w:rsidRPr="00852F41">
        <w:rPr>
          <w:rFonts w:ascii="Times New Roman" w:hAnsi="Times New Roman" w:cs="Times New Roman"/>
          <w:szCs w:val="24"/>
        </w:rPr>
        <w:t>/2013. (</w:t>
      </w:r>
      <w:r w:rsidR="00444C5F">
        <w:rPr>
          <w:rFonts w:ascii="Times New Roman" w:hAnsi="Times New Roman" w:cs="Times New Roman"/>
          <w:szCs w:val="24"/>
        </w:rPr>
        <w:t>X.31</w:t>
      </w:r>
      <w:r w:rsidR="00852F41" w:rsidRPr="00852F41">
        <w:rPr>
          <w:rFonts w:ascii="Times New Roman" w:hAnsi="Times New Roman" w:cs="Times New Roman"/>
          <w:szCs w:val="24"/>
        </w:rPr>
        <w:t xml:space="preserve">.) számú </w:t>
      </w:r>
      <w:r w:rsidR="00444C5F">
        <w:rPr>
          <w:rFonts w:ascii="Times New Roman" w:hAnsi="Times New Roman" w:cs="Times New Roman"/>
          <w:szCs w:val="24"/>
        </w:rPr>
        <w:t>Kt. számú</w:t>
      </w:r>
      <w:r w:rsidR="00852F41" w:rsidRPr="00852F41">
        <w:rPr>
          <w:rFonts w:ascii="Times New Roman" w:hAnsi="Times New Roman" w:cs="Times New Roman"/>
          <w:szCs w:val="24"/>
        </w:rPr>
        <w:t xml:space="preserve"> határozathoz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444C5F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852F41">
        <w:rPr>
          <w:rFonts w:ascii="Times New Roman" w:hAnsi="Times New Roman" w:cs="Times New Roman"/>
          <w:sz w:val="36"/>
          <w:szCs w:val="36"/>
        </w:rPr>
        <w:t>Tiszavasvári Bölcsőde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:rsidR="00852F41" w:rsidRPr="00852F41" w:rsidRDefault="00852F41" w:rsidP="00444C5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52F41">
        <w:rPr>
          <w:rFonts w:ascii="Times New Roman" w:hAnsi="Times New Roman" w:cs="Times New Roman"/>
          <w:b/>
          <w:sz w:val="40"/>
          <w:szCs w:val="40"/>
        </w:rPr>
        <w:t>H Á Z I R E N D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2F41">
        <w:rPr>
          <w:rFonts w:ascii="Times New Roman" w:hAnsi="Times New Roman" w:cs="Times New Roman"/>
          <w:sz w:val="28"/>
          <w:szCs w:val="28"/>
        </w:rPr>
        <w:t>Készítette: Reznek Istvánné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2F41">
        <w:rPr>
          <w:rFonts w:ascii="Times New Roman" w:hAnsi="Times New Roman" w:cs="Times New Roman"/>
          <w:sz w:val="28"/>
          <w:szCs w:val="28"/>
        </w:rPr>
        <w:t xml:space="preserve">                  Intézményvezető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2F41">
        <w:rPr>
          <w:rFonts w:ascii="Times New Roman" w:hAnsi="Times New Roman" w:cs="Times New Roman"/>
          <w:sz w:val="28"/>
          <w:szCs w:val="28"/>
        </w:rPr>
        <w:t xml:space="preserve">                  2013 </w:t>
      </w:r>
      <w:proofErr w:type="gramStart"/>
      <w:r w:rsidRPr="00852F41">
        <w:rPr>
          <w:rFonts w:ascii="Times New Roman" w:hAnsi="Times New Roman" w:cs="Times New Roman"/>
          <w:sz w:val="28"/>
          <w:szCs w:val="28"/>
        </w:rPr>
        <w:t>október …</w:t>
      </w:r>
      <w:proofErr w:type="gramEnd"/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4C5F" w:rsidRDefault="00444C5F" w:rsidP="00852F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4C5F" w:rsidRPr="00852F41" w:rsidRDefault="00444C5F" w:rsidP="00852F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Tiszavasvári Bölcsőde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4440 Tiszavasvári </w:t>
      </w:r>
      <w:proofErr w:type="spellStart"/>
      <w:r w:rsidRPr="00852F41">
        <w:rPr>
          <w:rFonts w:ascii="Times New Roman" w:hAnsi="Times New Roman" w:cs="Times New Roman"/>
          <w:b/>
          <w:szCs w:val="24"/>
        </w:rPr>
        <w:t>Vöröshadsere</w:t>
      </w:r>
      <w:proofErr w:type="spellEnd"/>
      <w:r w:rsidRPr="00852F41">
        <w:rPr>
          <w:rFonts w:ascii="Times New Roman" w:hAnsi="Times New Roman" w:cs="Times New Roman"/>
          <w:b/>
          <w:szCs w:val="24"/>
        </w:rPr>
        <w:t xml:space="preserve"> út 10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Tel: 42/</w:t>
      </w:r>
      <w:proofErr w:type="gramStart"/>
      <w:r w:rsidRPr="00852F41">
        <w:rPr>
          <w:rFonts w:ascii="Times New Roman" w:hAnsi="Times New Roman" w:cs="Times New Roman"/>
          <w:b/>
          <w:szCs w:val="24"/>
        </w:rPr>
        <w:t>275-671  06</w:t>
      </w:r>
      <w:proofErr w:type="gramEnd"/>
      <w:r w:rsidRPr="00852F41">
        <w:rPr>
          <w:rFonts w:ascii="Times New Roman" w:hAnsi="Times New Roman" w:cs="Times New Roman"/>
          <w:b/>
          <w:szCs w:val="24"/>
        </w:rPr>
        <w:t>/3030 22 199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E-mail: cseperedok@tiszavasvari.hu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Bölcsőde a következők szerint határozza meg a házirend témakörébe tartozó szabályokat: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F12067" w:rsidRDefault="00852F41" w:rsidP="00EA749C">
      <w:pPr>
        <w:pStyle w:val="Listaszerbekezds"/>
        <w:numPr>
          <w:ilvl w:val="0"/>
          <w:numId w:val="49"/>
        </w:numPr>
        <w:ind w:left="0" w:firstLine="0"/>
        <w:jc w:val="both"/>
        <w:rPr>
          <w:b/>
          <w:sz w:val="28"/>
          <w:szCs w:val="28"/>
        </w:rPr>
      </w:pPr>
      <w:r w:rsidRPr="00F12067">
        <w:rPr>
          <w:b/>
          <w:sz w:val="28"/>
          <w:szCs w:val="28"/>
        </w:rPr>
        <w:t>Általános szabályok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smartTag w:uri="urn:schemas-microsoft-com:office:smarttags" w:element="metricconverter">
        <w:smartTagPr>
          <w:attr w:name="ProductID" w:val="1. A"/>
        </w:smartTagPr>
        <w:r w:rsidRPr="00852F41">
          <w:rPr>
            <w:rFonts w:ascii="Times New Roman" w:hAnsi="Times New Roman" w:cs="Times New Roman"/>
            <w:b/>
            <w:szCs w:val="24"/>
          </w:rPr>
          <w:t>1. A</w:t>
        </w:r>
      </w:smartTag>
      <w:r w:rsidRPr="00852F41">
        <w:rPr>
          <w:rFonts w:ascii="Times New Roman" w:hAnsi="Times New Roman" w:cs="Times New Roman"/>
          <w:b/>
          <w:szCs w:val="24"/>
        </w:rPr>
        <w:t xml:space="preserve"> házirend célja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házirend célja, hogy meghatározza az Intézmény belső rendjét és tájékoztatást nyújtson az alapvető szabályokról. Ennek érdekében megállapítja: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- a napirendet,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a gyermek szülőjére vonatkozó szabályokat,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a tűz- és munkavédelmi szabályokat,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a panaszjog érvényesítés módját,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a térítési díjra vonatkozó szabályokat.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smartTag w:uri="urn:schemas-microsoft-com:office:smarttags" w:element="metricconverter">
        <w:smartTagPr>
          <w:attr w:name="ProductID" w:val="2. A"/>
        </w:smartTagPr>
        <w:r w:rsidRPr="00852F41">
          <w:rPr>
            <w:rFonts w:ascii="Times New Roman" w:hAnsi="Times New Roman" w:cs="Times New Roman"/>
            <w:b/>
            <w:szCs w:val="24"/>
          </w:rPr>
          <w:t>2. A</w:t>
        </w:r>
      </w:smartTag>
      <w:r w:rsidRPr="00852F41">
        <w:rPr>
          <w:rFonts w:ascii="Times New Roman" w:hAnsi="Times New Roman" w:cs="Times New Roman"/>
          <w:b/>
          <w:szCs w:val="24"/>
        </w:rPr>
        <w:t xml:space="preserve"> házirend hatálya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házirend személyi hatálya kiterjed a Bölcsődében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ellátott gyermekekre,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ellátott gyermekek szüleire,</w:t>
      </w:r>
    </w:p>
    <w:p w:rsidR="00852F41" w:rsidRPr="00852F41" w:rsidRDefault="00852F41" w:rsidP="00852F41">
      <w:pPr>
        <w:spacing w:after="0" w:line="240" w:lineRule="auto"/>
        <w:ind w:firstLine="708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- foglalkoztatott alkalmazottakra, </w:t>
      </w:r>
    </w:p>
    <w:p w:rsidR="00852F41" w:rsidRPr="00852F41" w:rsidRDefault="00852F41" w:rsidP="00852F41">
      <w:pPr>
        <w:spacing w:after="0" w:line="240" w:lineRule="auto"/>
        <w:ind w:firstLine="708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- munkát végző külső szervek dolgozóira, </w:t>
      </w:r>
    </w:p>
    <w:p w:rsidR="00852F41" w:rsidRPr="00852F41" w:rsidRDefault="00852F41" w:rsidP="00852F41">
      <w:pPr>
        <w:spacing w:after="0" w:line="240" w:lineRule="auto"/>
        <w:ind w:firstLine="708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tartózkodó látogatókra és valamennyi, a Bölcsődében megforduló személyre.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házirend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a gyermekek és hozzátartozóik vonatkozásában az intézményi jogviszony kezdetekor,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a munkavállalók esetében a munkaviszony kezdetekor,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- az Intézménynél nem munkaviszonyban lévő dolgozók vonatkozásában az Intézmény területére való belépéskor,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- a látogatók esetében az Intézménybe lépéskor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proofErr w:type="gramStart"/>
      <w:r w:rsidRPr="00852F41">
        <w:rPr>
          <w:rFonts w:ascii="Times New Roman" w:hAnsi="Times New Roman" w:cs="Times New Roman"/>
          <w:szCs w:val="24"/>
        </w:rPr>
        <w:t>lép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hatályba.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házirend előírásait az Intézmény területén kell alkalmazni.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3. Alapelvek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Az Intézmény a feladatait úgy végzi, hogy az ellátást igénybe vevők számára biztosítsa az őket megillető alkotmányos jogok maradéktalan és teljes körű tiszteletben tartását.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smartTag w:uri="urn:schemas-microsoft-com:office:smarttags" w:element="metricconverter">
        <w:smartTagPr>
          <w:attr w:name="ProductID" w:val="4. A"/>
        </w:smartTagPr>
        <w:r w:rsidRPr="00852F41">
          <w:rPr>
            <w:rFonts w:ascii="Times New Roman" w:hAnsi="Times New Roman" w:cs="Times New Roman"/>
            <w:b/>
            <w:szCs w:val="24"/>
          </w:rPr>
          <w:t>4. A</w:t>
        </w:r>
      </w:smartTag>
      <w:r w:rsidRPr="00852F41">
        <w:rPr>
          <w:rFonts w:ascii="Times New Roman" w:hAnsi="Times New Roman" w:cs="Times New Roman"/>
          <w:b/>
          <w:szCs w:val="24"/>
        </w:rPr>
        <w:t xml:space="preserve"> házirend nyilvánossága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házirendet nyilvánosságra kell hozni.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nyilvánosságra hozatal módjai: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 xml:space="preserve">- a házirendet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</w:r>
      <w:r w:rsidRPr="00852F41">
        <w:rPr>
          <w:rFonts w:ascii="Times New Roman" w:hAnsi="Times New Roman" w:cs="Times New Roman"/>
          <w:szCs w:val="24"/>
        </w:rPr>
        <w:tab/>
        <w:t>- ki kell függeszteni a faliújságra,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lastRenderedPageBreak/>
        <w:t>- a házirend egy példányát a gyermek szülője, illetve törvényes képviselője részére át kell adni.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Gondoskodni kell a házirend megismertetéséről.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házirend változásakor azt ismételten nyilvánosságra kell hozni a fentiek szerint.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F33A47" w:rsidRDefault="00852F41" w:rsidP="00EA749C">
      <w:pPr>
        <w:pStyle w:val="Listaszerbekezds"/>
        <w:numPr>
          <w:ilvl w:val="0"/>
          <w:numId w:val="49"/>
        </w:numPr>
        <w:ind w:left="0" w:firstLine="0"/>
        <w:jc w:val="both"/>
        <w:rPr>
          <w:b/>
          <w:sz w:val="28"/>
          <w:szCs w:val="28"/>
        </w:rPr>
      </w:pPr>
      <w:r w:rsidRPr="00F33A47">
        <w:rPr>
          <w:b/>
          <w:sz w:val="28"/>
          <w:szCs w:val="28"/>
        </w:rPr>
        <w:t>A gyermek felvételének szabályai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Bölcsődébe 20 hetes kortól a 3 éves kor betöltéséig vehetők fel azok a családban nevelkedő gyermekek, akiknek a napközbeni otthoni ellátását, gondozását szülei nem tudják biztosítani, akinek egészségi fejlődése érdekében - szociális vagy egyéb ok miatt - szükséges a szakszerű bölcsődei gondozás, nevelés.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jelentkezési lapokat az intézményvezető gyűjti össze és bírálja el.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szülőnek</w:t>
      </w:r>
      <w:r w:rsidRPr="00852F41">
        <w:rPr>
          <w:rFonts w:ascii="Times New Roman" w:hAnsi="Times New Roman" w:cs="Times New Roman"/>
          <w:bCs/>
          <w:szCs w:val="24"/>
        </w:rPr>
        <w:t xml:space="preserve"> a kérelem mellé csatolnia kell a gyermekorvosi, háziorvosi igazolást gyermeke egészségi állapotáról.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  <w:r w:rsidRPr="00852F41">
        <w:rPr>
          <w:rFonts w:ascii="Times New Roman" w:hAnsi="Times New Roman" w:cs="Times New Roman"/>
          <w:bCs/>
          <w:szCs w:val="24"/>
        </w:rPr>
        <w:t>Az ellátás megkezdésekor az intézményvezető felhívja a szülőt (törvényes képviselőt) az intézményi nyilvántartásokhoz szükséges adatok szolgáltatására, továbbá a változások bejelentésére vonatkozó kötelezettségre.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A gyermekek óvodába történő átadása évente </w:t>
      </w:r>
      <w:proofErr w:type="gramStart"/>
      <w:r w:rsidRPr="00852F41">
        <w:rPr>
          <w:rFonts w:ascii="Times New Roman" w:hAnsi="Times New Roman" w:cs="Times New Roman"/>
          <w:szCs w:val="24"/>
        </w:rPr>
        <w:t>egyszer augusztus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31.-én történik. </w:t>
      </w:r>
      <w:proofErr w:type="spellStart"/>
      <w:r w:rsidRPr="00852F41">
        <w:rPr>
          <w:rFonts w:ascii="Times New Roman" w:hAnsi="Times New Roman" w:cs="Times New Roman"/>
          <w:szCs w:val="24"/>
        </w:rPr>
        <w:t>Évközbeni</w:t>
      </w:r>
      <w:proofErr w:type="spellEnd"/>
      <w:r w:rsidRPr="00852F41">
        <w:rPr>
          <w:rFonts w:ascii="Times New Roman" w:hAnsi="Times New Roman" w:cs="Times New Roman"/>
          <w:szCs w:val="24"/>
        </w:rPr>
        <w:t xml:space="preserve"> átadásra a gyermekcsoportok érdekében nincs lehetőség.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Az ellátás megszűnése</w:t>
      </w:r>
    </w:p>
    <w:p w:rsidR="00852F41" w:rsidRPr="00852F41" w:rsidRDefault="00852F41" w:rsidP="00EA749C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Az ellátás megszűnik, ha a szülő/törvényes képviselő kéri</w:t>
      </w:r>
    </w:p>
    <w:p w:rsidR="00852F41" w:rsidRPr="00852F41" w:rsidRDefault="00852F41" w:rsidP="00EA749C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 a bölcsődei nevelési év végén (augusztus 31.), ha a gyermek a harmadik életévét betöltötte</w:t>
      </w:r>
    </w:p>
    <w:p w:rsidR="00852F41" w:rsidRPr="00852F41" w:rsidRDefault="00852F41" w:rsidP="00EA749C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Meg kell szüntetni annak a gyermeknek az ellátását, aki a bölcsőde orvosának szakvéleménye szerint egészségi állapota miatt bölcsődében nem gondozható, illetőleg magatartászavara veszélyezteti a többi gyermek fejlődését.</w:t>
      </w:r>
    </w:p>
    <w:p w:rsidR="00852F41" w:rsidRPr="00852F41" w:rsidRDefault="00852F41" w:rsidP="00EA749C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gyermek folyamatos 4 hétig tartó hiányzása esetén, ha a szülő/törvényes képviselő nem él jelzéssel a hiányzás okáról, és a visszatérés várható időpontjáról.</w:t>
      </w:r>
    </w:p>
    <w:p w:rsidR="00852F41" w:rsidRPr="00852F41" w:rsidRDefault="00852F41" w:rsidP="00EA749C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bölcsődei házirend sorozatos megszegése esetén (</w:t>
      </w:r>
      <w:proofErr w:type="spellStart"/>
      <w:r w:rsidRPr="00852F41">
        <w:rPr>
          <w:rFonts w:ascii="Times New Roman" w:hAnsi="Times New Roman" w:cs="Times New Roman"/>
          <w:szCs w:val="24"/>
        </w:rPr>
        <w:t>Pl.térítési</w:t>
      </w:r>
      <w:proofErr w:type="spellEnd"/>
      <w:r w:rsidRPr="00852F41">
        <w:rPr>
          <w:rFonts w:ascii="Times New Roman" w:hAnsi="Times New Roman" w:cs="Times New Roman"/>
          <w:szCs w:val="24"/>
        </w:rPr>
        <w:t xml:space="preserve"> díj meg nem fizetése)</w:t>
      </w:r>
    </w:p>
    <w:p w:rsidR="00852F41" w:rsidRPr="00852F41" w:rsidRDefault="00852F41" w:rsidP="00EA749C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gyermekvédelmi ellátás megszüntetéséről, illetve az ellene tehető panaszról írásban értesíti a jogosult törvényes képviselőjét. Egyet nem értés esetén a jogosult törvényes képviselője, az értesítés kézhezvételétől számított 8 napon belül a fenntartóhoz fordulhat. A fenntartó végrehajtó határozatáig az ellátást biztosítani kell.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EA749C">
      <w:pPr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Kötelező annak a gyermeknek az óvodába </w:t>
      </w:r>
      <w:proofErr w:type="gramStart"/>
      <w:r w:rsidRPr="00852F41">
        <w:rPr>
          <w:rFonts w:ascii="Times New Roman" w:hAnsi="Times New Roman" w:cs="Times New Roman"/>
          <w:szCs w:val="24"/>
        </w:rPr>
        <w:t>íratása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aki folyó év május 31.-ig betölti a harmadik életévét. Lehetősége van az óvodai </w:t>
      </w:r>
      <w:proofErr w:type="spellStart"/>
      <w:r w:rsidRPr="00852F41">
        <w:rPr>
          <w:rFonts w:ascii="Times New Roman" w:hAnsi="Times New Roman" w:cs="Times New Roman"/>
          <w:szCs w:val="24"/>
        </w:rPr>
        <w:t>beíratkozásra</w:t>
      </w:r>
      <w:proofErr w:type="spellEnd"/>
      <w:r w:rsidRPr="00852F41">
        <w:rPr>
          <w:rFonts w:ascii="Times New Roman" w:hAnsi="Times New Roman" w:cs="Times New Roman"/>
          <w:szCs w:val="24"/>
        </w:rPr>
        <w:t xml:space="preserve"> annak a gyermeknek aki </w:t>
      </w:r>
      <w:proofErr w:type="spellStart"/>
      <w:r w:rsidRPr="00852F41">
        <w:rPr>
          <w:rFonts w:ascii="Times New Roman" w:hAnsi="Times New Roman" w:cs="Times New Roman"/>
          <w:szCs w:val="24"/>
        </w:rPr>
        <w:t>folyóév</w:t>
      </w:r>
      <w:proofErr w:type="spellEnd"/>
      <w:r w:rsidRPr="00852F41">
        <w:rPr>
          <w:rFonts w:ascii="Times New Roman" w:hAnsi="Times New Roman" w:cs="Times New Roman"/>
          <w:szCs w:val="24"/>
        </w:rPr>
        <w:t xml:space="preserve"> december 31</w:t>
      </w:r>
      <w:proofErr w:type="gramStart"/>
      <w:r w:rsidRPr="00852F41">
        <w:rPr>
          <w:rFonts w:ascii="Times New Roman" w:hAnsi="Times New Roman" w:cs="Times New Roman"/>
          <w:szCs w:val="24"/>
        </w:rPr>
        <w:t>.ig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betölti a harmadik életévét. Tárgyév </w:t>
      </w:r>
      <w:proofErr w:type="spellStart"/>
      <w:r w:rsidRPr="00852F41">
        <w:rPr>
          <w:rFonts w:ascii="Times New Roman" w:hAnsi="Times New Roman" w:cs="Times New Roman"/>
          <w:szCs w:val="24"/>
        </w:rPr>
        <w:t>junius</w:t>
      </w:r>
      <w:proofErr w:type="spellEnd"/>
      <w:r w:rsidRPr="00852F41">
        <w:rPr>
          <w:rFonts w:ascii="Times New Roman" w:hAnsi="Times New Roman" w:cs="Times New Roman"/>
          <w:szCs w:val="24"/>
        </w:rPr>
        <w:t xml:space="preserve"> 01 és december 31 között három évet töltő gyermekek számára lehetőség van további bölcsődei gondozásra is, függően a gyermek testi és szellemi fejlettségétől.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F33A47" w:rsidRDefault="00852F41" w:rsidP="00EA749C">
      <w:pPr>
        <w:pStyle w:val="Listaszerbekezds"/>
        <w:numPr>
          <w:ilvl w:val="0"/>
          <w:numId w:val="49"/>
        </w:numPr>
        <w:ind w:left="0" w:firstLine="0"/>
        <w:jc w:val="both"/>
        <w:rPr>
          <w:b/>
          <w:sz w:val="28"/>
          <w:szCs w:val="28"/>
        </w:rPr>
      </w:pPr>
      <w:r w:rsidRPr="00F33A47">
        <w:rPr>
          <w:b/>
          <w:bCs/>
          <w:sz w:val="28"/>
          <w:szCs w:val="28"/>
        </w:rPr>
        <w:t xml:space="preserve">A bölcsőde nyári nyitvatartási rendjének szabályozása [Gyvt. 42. § (5) </w:t>
      </w:r>
      <w:proofErr w:type="spellStart"/>
      <w:r w:rsidRPr="00F33A47">
        <w:rPr>
          <w:b/>
          <w:bCs/>
          <w:sz w:val="28"/>
          <w:szCs w:val="28"/>
        </w:rPr>
        <w:t>bek</w:t>
      </w:r>
      <w:proofErr w:type="spellEnd"/>
      <w:r w:rsidRPr="00F33A47">
        <w:rPr>
          <w:b/>
          <w:bCs/>
          <w:sz w:val="28"/>
          <w:szCs w:val="28"/>
        </w:rPr>
        <w:t>.]</w:t>
      </w:r>
    </w:p>
    <w:p w:rsidR="00852F41" w:rsidRPr="00F33A47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A bölcsődékben a nyári nyitva tartás rendjét deklaráltan a fenntartó hagyja jóvá. Ennek keretében határozza meg azt az időtartamot is, amikor nyáron a bölcsőde bezár. Csak akkor lehet éves karbantartásokat, felújításokat végezni, amikor a bölcsődében nem gondoznak gyermekeket, ezzel elkerülve a fent említett problémákat. A nyári időszakban a fenntartó dönthet – szülői igény esetén – a </w:t>
      </w:r>
      <w:r w:rsidRPr="00852F41">
        <w:rPr>
          <w:rFonts w:ascii="Times New Roman" w:hAnsi="Times New Roman" w:cs="Times New Roman"/>
          <w:szCs w:val="24"/>
        </w:rPr>
        <w:lastRenderedPageBreak/>
        <w:t xml:space="preserve">bölcsődés gyermekek intézményi gondozásának megszervezéséről is. Ez különösen azon fenntartó esetében lehet releváns, ahol az önkormányzat egyesített bölcsőde keretben </w:t>
      </w:r>
      <w:proofErr w:type="gramStart"/>
      <w:r w:rsidRPr="00852F41">
        <w:rPr>
          <w:rFonts w:ascii="Times New Roman" w:hAnsi="Times New Roman" w:cs="Times New Roman"/>
          <w:szCs w:val="24"/>
        </w:rPr>
        <w:t>több  intézményt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is fenntart, így mód van más intézményt ügyeletesként kijelölni a bezárás időtartamára. A fenntartó döntése alapján az is megvalósítható, hogy kisgyermekek napközbeni ellátását nyújtó, de nem az adott fenntartó által működetett intézmény keretében kerüljön biztosításra a gyermekek nyári zárás alatt történő ellátása.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F33A47" w:rsidRDefault="00852F41" w:rsidP="00EA749C">
      <w:pPr>
        <w:pStyle w:val="Listaszerbekezds"/>
        <w:numPr>
          <w:ilvl w:val="0"/>
          <w:numId w:val="49"/>
        </w:numPr>
        <w:ind w:left="0" w:firstLine="0"/>
        <w:jc w:val="both"/>
        <w:rPr>
          <w:b/>
          <w:sz w:val="28"/>
          <w:szCs w:val="28"/>
        </w:rPr>
      </w:pPr>
      <w:r w:rsidRPr="00F33A47">
        <w:rPr>
          <w:b/>
          <w:sz w:val="28"/>
          <w:szCs w:val="28"/>
        </w:rPr>
        <w:t>A napirend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348"/>
        <w:gridCol w:w="1080"/>
        <w:gridCol w:w="900"/>
        <w:gridCol w:w="1080"/>
        <w:gridCol w:w="1080"/>
      </w:tblGrid>
      <w:tr w:rsidR="00852F41" w:rsidRPr="00852F41" w:rsidTr="00E11FAD">
        <w:trPr>
          <w:trHeight w:val="279"/>
        </w:trPr>
        <w:tc>
          <w:tcPr>
            <w:tcW w:w="3348" w:type="dxa"/>
          </w:tcPr>
          <w:p w:rsidR="00852F41" w:rsidRPr="00852F41" w:rsidRDefault="00852F41" w:rsidP="00852F41">
            <w:pPr>
              <w:tabs>
                <w:tab w:val="right" w:leader="dot" w:pos="3420"/>
                <w:tab w:val="right" w:leader="dot" w:pos="4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A bölcsődébe érkezés</w:t>
            </w:r>
          </w:p>
        </w:tc>
        <w:tc>
          <w:tcPr>
            <w:tcW w:w="1080" w:type="dxa"/>
            <w:vAlign w:val="bottom"/>
          </w:tcPr>
          <w:p w:rsidR="00852F41" w:rsidRPr="00852F41" w:rsidRDefault="00852F41" w:rsidP="00852F41">
            <w:pPr>
              <w:tabs>
                <w:tab w:val="right" w:leader="dot" w:pos="3420"/>
                <w:tab w:val="right" w:leader="dot" w:pos="4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6.30</w:t>
            </w:r>
          </w:p>
        </w:tc>
        <w:tc>
          <w:tcPr>
            <w:tcW w:w="900" w:type="dxa"/>
            <w:vAlign w:val="bottom"/>
          </w:tcPr>
          <w:p w:rsidR="00852F41" w:rsidRPr="00852F41" w:rsidRDefault="00852F41" w:rsidP="00852F41">
            <w:pPr>
              <w:tabs>
                <w:tab w:val="right" w:leader="dot" w:pos="3420"/>
                <w:tab w:val="right" w:leader="dot" w:pos="4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órától</w:t>
            </w:r>
          </w:p>
        </w:tc>
        <w:tc>
          <w:tcPr>
            <w:tcW w:w="1080" w:type="dxa"/>
            <w:vAlign w:val="bottom"/>
          </w:tcPr>
          <w:p w:rsidR="00852F41" w:rsidRPr="00852F41" w:rsidRDefault="00852F41" w:rsidP="00852F41">
            <w:pPr>
              <w:tabs>
                <w:tab w:val="right" w:leader="dot" w:pos="3420"/>
                <w:tab w:val="right" w:leader="dot" w:pos="4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8.00</w:t>
            </w:r>
          </w:p>
        </w:tc>
        <w:tc>
          <w:tcPr>
            <w:tcW w:w="1080" w:type="dxa"/>
          </w:tcPr>
          <w:p w:rsidR="00852F41" w:rsidRPr="00852F41" w:rsidRDefault="00852F41" w:rsidP="00852F41">
            <w:pPr>
              <w:tabs>
                <w:tab w:val="right" w:leader="dot" w:pos="3420"/>
                <w:tab w:val="right" w:leader="dot" w:pos="4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óráig</w:t>
            </w:r>
          </w:p>
        </w:tc>
      </w:tr>
      <w:tr w:rsidR="00852F41" w:rsidRPr="00852F41" w:rsidTr="00E11FAD">
        <w:trPr>
          <w:trHeight w:val="279"/>
        </w:trPr>
        <w:tc>
          <w:tcPr>
            <w:tcW w:w="3348" w:type="dxa"/>
          </w:tcPr>
          <w:p w:rsidR="00852F41" w:rsidRPr="00852F41" w:rsidRDefault="00852F41" w:rsidP="00852F41">
            <w:pPr>
              <w:tabs>
                <w:tab w:val="right" w:leader="dot" w:pos="3420"/>
                <w:tab w:val="right" w:leader="dot" w:pos="4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Reggeli</w:t>
            </w:r>
          </w:p>
        </w:tc>
        <w:tc>
          <w:tcPr>
            <w:tcW w:w="1080" w:type="dxa"/>
            <w:vAlign w:val="bottom"/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8.00</w:t>
            </w:r>
          </w:p>
        </w:tc>
        <w:tc>
          <w:tcPr>
            <w:tcW w:w="900" w:type="dxa"/>
            <w:vAlign w:val="bottom"/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órától</w:t>
            </w:r>
          </w:p>
        </w:tc>
        <w:tc>
          <w:tcPr>
            <w:tcW w:w="1080" w:type="dxa"/>
            <w:vAlign w:val="bottom"/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8.30</w:t>
            </w:r>
          </w:p>
        </w:tc>
        <w:tc>
          <w:tcPr>
            <w:tcW w:w="1080" w:type="dxa"/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óráig</w:t>
            </w:r>
          </w:p>
        </w:tc>
      </w:tr>
      <w:tr w:rsidR="00852F41" w:rsidRPr="00852F41" w:rsidTr="00E11FAD">
        <w:trPr>
          <w:trHeight w:val="279"/>
        </w:trPr>
        <w:tc>
          <w:tcPr>
            <w:tcW w:w="3348" w:type="dxa"/>
          </w:tcPr>
          <w:p w:rsidR="00852F41" w:rsidRPr="00852F41" w:rsidRDefault="00852F41" w:rsidP="00852F41">
            <w:pPr>
              <w:tabs>
                <w:tab w:val="right" w:leader="dot" w:pos="3420"/>
                <w:tab w:val="right" w:leader="dot" w:pos="4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Kötetlen foglalkozás</w:t>
            </w:r>
          </w:p>
        </w:tc>
        <w:tc>
          <w:tcPr>
            <w:tcW w:w="1080" w:type="dxa"/>
            <w:vAlign w:val="bottom"/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8.30</w:t>
            </w:r>
          </w:p>
        </w:tc>
        <w:tc>
          <w:tcPr>
            <w:tcW w:w="900" w:type="dxa"/>
            <w:vAlign w:val="bottom"/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órától</w:t>
            </w:r>
          </w:p>
        </w:tc>
        <w:tc>
          <w:tcPr>
            <w:tcW w:w="1080" w:type="dxa"/>
            <w:vAlign w:val="bottom"/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10.00</w:t>
            </w:r>
          </w:p>
        </w:tc>
        <w:tc>
          <w:tcPr>
            <w:tcW w:w="1080" w:type="dxa"/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óráig</w:t>
            </w:r>
          </w:p>
        </w:tc>
      </w:tr>
      <w:tr w:rsidR="00852F41" w:rsidRPr="00852F41" w:rsidTr="00E11FAD">
        <w:trPr>
          <w:trHeight w:val="279"/>
        </w:trPr>
        <w:tc>
          <w:tcPr>
            <w:tcW w:w="3348" w:type="dxa"/>
          </w:tcPr>
          <w:p w:rsidR="00852F41" w:rsidRPr="00852F41" w:rsidRDefault="00852F41" w:rsidP="00852F41">
            <w:pPr>
              <w:tabs>
                <w:tab w:val="right" w:leader="dot" w:pos="3420"/>
                <w:tab w:val="right" w:leader="dot" w:pos="4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Tízórai</w:t>
            </w:r>
          </w:p>
        </w:tc>
        <w:tc>
          <w:tcPr>
            <w:tcW w:w="1080" w:type="dxa"/>
            <w:vAlign w:val="bottom"/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10.00</w:t>
            </w:r>
          </w:p>
        </w:tc>
        <w:tc>
          <w:tcPr>
            <w:tcW w:w="900" w:type="dxa"/>
            <w:vAlign w:val="bottom"/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órától</w:t>
            </w:r>
          </w:p>
        </w:tc>
        <w:tc>
          <w:tcPr>
            <w:tcW w:w="1080" w:type="dxa"/>
            <w:vAlign w:val="bottom"/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10.10</w:t>
            </w:r>
          </w:p>
        </w:tc>
        <w:tc>
          <w:tcPr>
            <w:tcW w:w="1080" w:type="dxa"/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óráig</w:t>
            </w:r>
          </w:p>
        </w:tc>
      </w:tr>
      <w:tr w:rsidR="00852F41" w:rsidRPr="00852F41" w:rsidTr="00E11FAD">
        <w:trPr>
          <w:trHeight w:val="279"/>
        </w:trPr>
        <w:tc>
          <w:tcPr>
            <w:tcW w:w="3348" w:type="dxa"/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Kötetlen foglalkozás</w:t>
            </w:r>
          </w:p>
        </w:tc>
        <w:tc>
          <w:tcPr>
            <w:tcW w:w="1080" w:type="dxa"/>
            <w:vAlign w:val="bottom"/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10.10</w:t>
            </w:r>
          </w:p>
        </w:tc>
        <w:tc>
          <w:tcPr>
            <w:tcW w:w="900" w:type="dxa"/>
            <w:vAlign w:val="bottom"/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órától</w:t>
            </w:r>
          </w:p>
        </w:tc>
        <w:tc>
          <w:tcPr>
            <w:tcW w:w="1080" w:type="dxa"/>
            <w:vAlign w:val="bottom"/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11.30.</w:t>
            </w:r>
          </w:p>
        </w:tc>
        <w:tc>
          <w:tcPr>
            <w:tcW w:w="1080" w:type="dxa"/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óráig</w:t>
            </w:r>
          </w:p>
        </w:tc>
      </w:tr>
      <w:tr w:rsidR="00852F41" w:rsidRPr="00852F41" w:rsidTr="00E11FAD">
        <w:trPr>
          <w:trHeight w:val="279"/>
        </w:trPr>
        <w:tc>
          <w:tcPr>
            <w:tcW w:w="3348" w:type="dxa"/>
          </w:tcPr>
          <w:p w:rsidR="00852F41" w:rsidRPr="00852F41" w:rsidRDefault="00852F41" w:rsidP="00852F41">
            <w:pPr>
              <w:tabs>
                <w:tab w:val="right" w:leader="dot" w:pos="3420"/>
                <w:tab w:val="right" w:leader="dot" w:pos="4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Ebéd</w:t>
            </w:r>
          </w:p>
        </w:tc>
        <w:tc>
          <w:tcPr>
            <w:tcW w:w="1080" w:type="dxa"/>
            <w:vAlign w:val="bottom"/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11.30</w:t>
            </w:r>
          </w:p>
        </w:tc>
        <w:tc>
          <w:tcPr>
            <w:tcW w:w="900" w:type="dxa"/>
            <w:vAlign w:val="bottom"/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órától</w:t>
            </w:r>
          </w:p>
        </w:tc>
        <w:tc>
          <w:tcPr>
            <w:tcW w:w="1080" w:type="dxa"/>
            <w:vAlign w:val="bottom"/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12.00</w:t>
            </w:r>
          </w:p>
        </w:tc>
        <w:tc>
          <w:tcPr>
            <w:tcW w:w="1080" w:type="dxa"/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óráig</w:t>
            </w:r>
          </w:p>
        </w:tc>
      </w:tr>
      <w:tr w:rsidR="00852F41" w:rsidRPr="00852F41" w:rsidTr="00E11FAD">
        <w:trPr>
          <w:trHeight w:val="279"/>
        </w:trPr>
        <w:tc>
          <w:tcPr>
            <w:tcW w:w="3348" w:type="dxa"/>
          </w:tcPr>
          <w:p w:rsidR="00852F41" w:rsidRPr="00852F41" w:rsidRDefault="00852F41" w:rsidP="00852F41">
            <w:pPr>
              <w:tabs>
                <w:tab w:val="right" w:leader="dot" w:pos="3420"/>
                <w:tab w:val="right" w:leader="dot" w:pos="4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Alvás</w:t>
            </w:r>
          </w:p>
        </w:tc>
        <w:tc>
          <w:tcPr>
            <w:tcW w:w="1080" w:type="dxa"/>
            <w:vAlign w:val="bottom"/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12.00</w:t>
            </w:r>
          </w:p>
        </w:tc>
        <w:tc>
          <w:tcPr>
            <w:tcW w:w="900" w:type="dxa"/>
            <w:vAlign w:val="bottom"/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órától</w:t>
            </w:r>
          </w:p>
        </w:tc>
        <w:tc>
          <w:tcPr>
            <w:tcW w:w="1080" w:type="dxa"/>
            <w:vAlign w:val="bottom"/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14.30</w:t>
            </w:r>
          </w:p>
        </w:tc>
        <w:tc>
          <w:tcPr>
            <w:tcW w:w="1080" w:type="dxa"/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óráig</w:t>
            </w:r>
          </w:p>
        </w:tc>
      </w:tr>
      <w:tr w:rsidR="00852F41" w:rsidRPr="00852F41" w:rsidTr="00E11FAD">
        <w:trPr>
          <w:trHeight w:val="279"/>
        </w:trPr>
        <w:tc>
          <w:tcPr>
            <w:tcW w:w="3348" w:type="dxa"/>
          </w:tcPr>
          <w:p w:rsidR="00852F41" w:rsidRPr="00852F41" w:rsidRDefault="00852F41" w:rsidP="00852F41">
            <w:pPr>
              <w:tabs>
                <w:tab w:val="right" w:leader="dot" w:pos="3420"/>
                <w:tab w:val="right" w:leader="dot" w:pos="4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Uzsonna</w:t>
            </w:r>
          </w:p>
        </w:tc>
        <w:tc>
          <w:tcPr>
            <w:tcW w:w="1080" w:type="dxa"/>
            <w:vAlign w:val="bottom"/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14.30</w:t>
            </w:r>
          </w:p>
        </w:tc>
        <w:tc>
          <w:tcPr>
            <w:tcW w:w="900" w:type="dxa"/>
            <w:vAlign w:val="bottom"/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órától</w:t>
            </w:r>
          </w:p>
        </w:tc>
        <w:tc>
          <w:tcPr>
            <w:tcW w:w="1080" w:type="dxa"/>
            <w:vAlign w:val="bottom"/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15.00</w:t>
            </w:r>
          </w:p>
        </w:tc>
        <w:tc>
          <w:tcPr>
            <w:tcW w:w="1080" w:type="dxa"/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óráig</w:t>
            </w:r>
          </w:p>
        </w:tc>
      </w:tr>
      <w:tr w:rsidR="00852F41" w:rsidRPr="00852F41" w:rsidTr="00E11FAD">
        <w:trPr>
          <w:trHeight w:val="279"/>
        </w:trPr>
        <w:tc>
          <w:tcPr>
            <w:tcW w:w="3348" w:type="dxa"/>
          </w:tcPr>
          <w:p w:rsidR="00852F41" w:rsidRPr="00852F41" w:rsidRDefault="00852F41" w:rsidP="00852F41">
            <w:pPr>
              <w:tabs>
                <w:tab w:val="right" w:leader="dot" w:pos="3420"/>
                <w:tab w:val="right" w:leader="dot" w:pos="4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Kötetlen foglalkozás</w:t>
            </w:r>
          </w:p>
        </w:tc>
        <w:tc>
          <w:tcPr>
            <w:tcW w:w="1080" w:type="dxa"/>
            <w:vAlign w:val="bottom"/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15.00</w:t>
            </w:r>
          </w:p>
        </w:tc>
        <w:tc>
          <w:tcPr>
            <w:tcW w:w="900" w:type="dxa"/>
            <w:vAlign w:val="bottom"/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órától</w:t>
            </w:r>
          </w:p>
        </w:tc>
        <w:tc>
          <w:tcPr>
            <w:tcW w:w="1080" w:type="dxa"/>
            <w:vAlign w:val="bottom"/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18.00</w:t>
            </w:r>
          </w:p>
        </w:tc>
        <w:tc>
          <w:tcPr>
            <w:tcW w:w="1080" w:type="dxa"/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óráig</w:t>
            </w:r>
          </w:p>
        </w:tc>
      </w:tr>
      <w:tr w:rsidR="00852F41" w:rsidRPr="00852F41" w:rsidTr="00E11FAD">
        <w:trPr>
          <w:trHeight w:val="279"/>
        </w:trPr>
        <w:tc>
          <w:tcPr>
            <w:tcW w:w="3348" w:type="dxa"/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A gyermek elvitele</w:t>
            </w:r>
          </w:p>
        </w:tc>
        <w:tc>
          <w:tcPr>
            <w:tcW w:w="1080" w:type="dxa"/>
            <w:vAlign w:val="bottom"/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18.00</w:t>
            </w:r>
          </w:p>
        </w:tc>
        <w:tc>
          <w:tcPr>
            <w:tcW w:w="900" w:type="dxa"/>
            <w:vAlign w:val="bottom"/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óráig</w:t>
            </w:r>
          </w:p>
        </w:tc>
        <w:tc>
          <w:tcPr>
            <w:tcW w:w="1080" w:type="dxa"/>
            <w:vAlign w:val="bottom"/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80" w:type="dxa"/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kötetlen foglalkozást kihasználva a Bölcsőde folyamatosan neveli, fejleszti (logikai, kézügyesség és mozgásfejlesztő játékok segítségével) az ellátott gyermekeket.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  <w:u w:val="single"/>
        </w:rPr>
      </w:pPr>
      <w:r w:rsidRPr="00852F41">
        <w:rPr>
          <w:rFonts w:ascii="Times New Roman" w:hAnsi="Times New Roman" w:cs="Times New Roman"/>
          <w:b/>
          <w:szCs w:val="24"/>
          <w:u w:val="single"/>
        </w:rPr>
        <w:t>A kisgyermeknevelő joga:</w:t>
      </w:r>
    </w:p>
    <w:p w:rsidR="00852F41" w:rsidRPr="00852F41" w:rsidRDefault="00852F41" w:rsidP="00EA749C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Alakítsa a bölcsődei csoport életét, a gondozási nevelési elveknek megfelelő módszereket szakmailag önállóan gyakorolja.</w:t>
      </w:r>
    </w:p>
    <w:p w:rsidR="00852F41" w:rsidRPr="00852F41" w:rsidRDefault="00852F41" w:rsidP="00EA749C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Munkájához a szükséges feltételek biztosítottak legyenek.</w:t>
      </w:r>
    </w:p>
    <w:p w:rsidR="00852F41" w:rsidRPr="00852F41" w:rsidRDefault="00852F41" w:rsidP="00EA749C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Részt vegyen továbbképzéseken, munkájának eredményességét szolgáló kísérletekben.</w:t>
      </w:r>
    </w:p>
    <w:p w:rsidR="00852F41" w:rsidRPr="00852F41" w:rsidRDefault="00852F41" w:rsidP="00EA749C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Megillesse a lelkiismereti szabadság, de tisztelet és tolerancia legyen benne a másfajta világnézeti megnyilvánulások és az etnikumok iránt.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  <w:u w:val="single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  <w:u w:val="single"/>
        </w:rPr>
      </w:pPr>
      <w:r w:rsidRPr="00852F41">
        <w:rPr>
          <w:rFonts w:ascii="Times New Roman" w:hAnsi="Times New Roman" w:cs="Times New Roman"/>
          <w:b/>
          <w:szCs w:val="24"/>
          <w:u w:val="single"/>
        </w:rPr>
        <w:t>A kisgyermeknevelő kötelessége:</w:t>
      </w:r>
    </w:p>
    <w:p w:rsidR="00852F41" w:rsidRPr="00852F41" w:rsidRDefault="00852F41" w:rsidP="00EA749C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gondozási nevelési feladatokat a szakmai elveknek megfelelően, meghatározott munkaidőben, a bölcsődevezető irányításával lássa el.</w:t>
      </w:r>
    </w:p>
    <w:p w:rsidR="00852F41" w:rsidRPr="00852F41" w:rsidRDefault="00852F41" w:rsidP="00EA749C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Tiszteletben tartsa a szülő és a gyermek jogait.</w:t>
      </w:r>
    </w:p>
    <w:p w:rsidR="00852F41" w:rsidRPr="00852F41" w:rsidRDefault="00852F41" w:rsidP="00EA749C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Együttműködjön a családdal, tiszteletben tartsa a családi nevelést, etikusan kezelje a családról szerzett információkat.</w:t>
      </w:r>
    </w:p>
    <w:p w:rsidR="00852F41" w:rsidRPr="00852F41" w:rsidRDefault="00852F41" w:rsidP="00EA749C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Ha a gyermekbántalmazás bármilyen formáját észleli köteles jelzéssel élni az 1997 évi XXXI. tv. értelmében.</w:t>
      </w:r>
    </w:p>
    <w:p w:rsidR="00852F41" w:rsidRPr="00852F41" w:rsidRDefault="00852F41" w:rsidP="00EA749C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fenti törvény szellemében végezze gyermekvédelmi feladatát. Különleges gondossággal és felelősséggel foglalkozzék a hátrányos helyzetük miatt rászorulókkal.</w:t>
      </w:r>
    </w:p>
    <w:p w:rsidR="00852F41" w:rsidRPr="00852F41" w:rsidRDefault="00852F41" w:rsidP="00EA749C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Folyamatos továbbképzéssel, önképzéssel biztosítsa naprakész szakmai műveltségét.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2F41" w:rsidRPr="00852F41" w:rsidRDefault="00F33A47" w:rsidP="00852F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V. </w:t>
      </w:r>
      <w:proofErr w:type="gramStart"/>
      <w:r w:rsidR="00852F41" w:rsidRPr="00852F41">
        <w:rPr>
          <w:rFonts w:ascii="Times New Roman" w:hAnsi="Times New Roman" w:cs="Times New Roman"/>
          <w:b/>
          <w:sz w:val="28"/>
          <w:szCs w:val="28"/>
        </w:rPr>
        <w:t>A</w:t>
      </w:r>
      <w:proofErr w:type="gramEnd"/>
      <w:r w:rsidR="00852F41" w:rsidRPr="00852F41">
        <w:rPr>
          <w:rFonts w:ascii="Times New Roman" w:hAnsi="Times New Roman" w:cs="Times New Roman"/>
          <w:b/>
          <w:sz w:val="28"/>
          <w:szCs w:val="28"/>
        </w:rPr>
        <w:t xml:space="preserve"> gyermekek szüleire vonatkozó szabályok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smartTag w:uri="urn:schemas-microsoft-com:office:smarttags" w:element="metricconverter">
        <w:smartTagPr>
          <w:attr w:name="ProductID" w:val="1. A"/>
        </w:smartTagPr>
        <w:r w:rsidRPr="00852F41">
          <w:rPr>
            <w:rFonts w:ascii="Times New Roman" w:hAnsi="Times New Roman" w:cs="Times New Roman"/>
            <w:b/>
            <w:szCs w:val="24"/>
          </w:rPr>
          <w:t>1. A</w:t>
        </w:r>
      </w:smartTag>
      <w:r w:rsidRPr="00852F41">
        <w:rPr>
          <w:rFonts w:ascii="Times New Roman" w:hAnsi="Times New Roman" w:cs="Times New Roman"/>
          <w:b/>
          <w:szCs w:val="24"/>
        </w:rPr>
        <w:t xml:space="preserve"> bölcsődébe érkezéssel és távozással kapcsolatos szabályok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bölcsődébe a szülő gyermekét 6.30 órától 8.00 óráig hozhatja be. A gyermeket 18.00 óráig el kell vinni a bölcsődéből.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bölcsődébe érkező gyermeket a szülő a gyermek nevelőjének köteles átadni.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bölcsődéből a gyermeket csak a szülő, vagy az általa írásban megjelölt személy viheti el. 14 éves kor alatti kiskorúnak gyermek nem adható ki.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2. Betegséggel kapcsolatos szabályok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bölcsődébe csak egészséges gyermek hozható. A fertőzések elkerülése érdekében lázas, fertőzésre gyanús gyermek a bölcsődébe nem hozható. A családban előforduló fertőző betegségeket is be kell jelenteni a csoport nevelőjének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Abban az esetben, ha a gyermek napközben betegszik meg, a nevelő azonnal értesíti a szülőt, illetve a hozzátartozót. Ezeknél az eseteknél kérjük a gyermek mihamarabb elvitelét az esetleges további fertőzések elkerülése végett.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szülő kiérkezéséig a kisgyermeknevelő elvégzi a szükséges ápolási feladatokat, szükség esetén orvost hív.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3. Hiányzással kapcsolatos szabályok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Ha a szülő betegség, vagy más ok miatt nem hozza gyermekét a bölcsődébe, a távolmaradás okát köteles 24 órán belül közölni az intézményvezetővel, illetve a gyermek gondozónőjével.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szülőnek a gyermeke hiányzása, illetve távolléte utáni érkezését a megelőző nap 10 óráig jeleznie kell az intézményvezetőnek, vagy gondozónőnek.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Betegség miatti távollét után csak orvosi igazolással, gyógyultan fogadható a gyermek.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smartTag w:uri="urn:schemas-microsoft-com:office:smarttags" w:element="metricconverter">
        <w:smartTagPr>
          <w:attr w:name="ProductID" w:val="4. A"/>
        </w:smartTagPr>
        <w:r w:rsidRPr="00852F41">
          <w:rPr>
            <w:rFonts w:ascii="Times New Roman" w:hAnsi="Times New Roman" w:cs="Times New Roman"/>
            <w:b/>
            <w:szCs w:val="24"/>
          </w:rPr>
          <w:t>4. A</w:t>
        </w:r>
      </w:smartTag>
      <w:r w:rsidRPr="00852F41">
        <w:rPr>
          <w:rFonts w:ascii="Times New Roman" w:hAnsi="Times New Roman" w:cs="Times New Roman"/>
          <w:b/>
          <w:szCs w:val="24"/>
        </w:rPr>
        <w:t xml:space="preserve"> bölcsődébe bevitt tárgyakkal kapcsolatos szabályok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bölcsődei ellátáshoz szükséges dolgokat a szülőknek be kell hozniuk a Bölcsődébe (pl.: benti ruházat, váltó ruha, váltó cipő stb.).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fentieken kívül lehetőség szerint mást ne hozzanak be a Bölcsődébe.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Bölcsődében hagyott, illetve a gyermeken lévő, vagy hozott tárgyakért a Bölcsőde felelősséget nem vállal (pl.: ékszerek).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2F41" w:rsidRPr="00852F41" w:rsidRDefault="00F33A47" w:rsidP="00852F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VI. </w:t>
      </w:r>
      <w:proofErr w:type="gramStart"/>
      <w:r w:rsidR="00852F41" w:rsidRPr="00852F41">
        <w:rPr>
          <w:rFonts w:ascii="Times New Roman" w:hAnsi="Times New Roman" w:cs="Times New Roman"/>
          <w:b/>
          <w:sz w:val="28"/>
          <w:szCs w:val="28"/>
        </w:rPr>
        <w:t>A</w:t>
      </w:r>
      <w:proofErr w:type="gramEnd"/>
      <w:r w:rsidR="00852F41" w:rsidRPr="00852F41">
        <w:rPr>
          <w:rFonts w:ascii="Times New Roman" w:hAnsi="Times New Roman" w:cs="Times New Roman"/>
          <w:b/>
          <w:sz w:val="28"/>
          <w:szCs w:val="28"/>
        </w:rPr>
        <w:t xml:space="preserve"> szülővel való kapcsolattartás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  <w:r w:rsidRPr="00852F41">
        <w:rPr>
          <w:rFonts w:ascii="Times New Roman" w:hAnsi="Times New Roman" w:cs="Times New Roman"/>
          <w:bCs/>
          <w:szCs w:val="24"/>
        </w:rPr>
        <w:t>A Bölcsődébe történő beiratkozáskor az intézményvezető tájékoztatja a szülőt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- az ellátás tartalmáról, feltételeiről,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- a napirendről,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- a házirendről,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- a panaszjog gyakorlásának módjáról,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- az intézmény által vezetett, gyermekére vonatkozó nyilvántartásokról,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- a fizetendő személyi térítési díjról.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  <w:r w:rsidRPr="00852F41">
        <w:rPr>
          <w:rFonts w:ascii="Times New Roman" w:hAnsi="Times New Roman" w:cs="Times New Roman"/>
          <w:bCs/>
          <w:szCs w:val="24"/>
        </w:rPr>
        <w:t>A bölcsődei üzenő füzetben a gyermek szülője és kisgyermeknevelője rendszeresen kommunikál a gyermek fejlődéséről, állapotáról.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  <w:r w:rsidRPr="00852F41">
        <w:rPr>
          <w:rFonts w:ascii="Times New Roman" w:hAnsi="Times New Roman" w:cs="Times New Roman"/>
          <w:bCs/>
          <w:szCs w:val="24"/>
        </w:rPr>
        <w:t>A Bölcsőde életéről, az aktuális feladatokról, a házirend betartásáról összevont szülőértekezleten a bölcsődevezető tájékoztatja a szülőket.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  <w:r w:rsidRPr="00852F41">
        <w:rPr>
          <w:rFonts w:ascii="Times New Roman" w:hAnsi="Times New Roman" w:cs="Times New Roman"/>
          <w:bCs/>
          <w:szCs w:val="24"/>
        </w:rPr>
        <w:lastRenderedPageBreak/>
        <w:t>A csoportban folyó nevelői munkáról és a gyermekek fejlődéséről a kisgyermeknevelő csoport szülői értekezleten tájékoztatja a szülőket.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A család és bölcsőde kapcsolatának erősítésére lehetőséget biztosítunk a gyermek anyával történő folyamatos beszoktatására, a szülő és a nevelő napi információ cseréjére, a családlátogatás alkalmával a közvetlenebb megismerés elősegítésére, az összevont illetve csoport szülői értekezleteken a bővebb tájékozódásra, </w:t>
      </w:r>
      <w:proofErr w:type="gramStart"/>
      <w:r w:rsidRPr="00852F41">
        <w:rPr>
          <w:rFonts w:ascii="Times New Roman" w:hAnsi="Times New Roman" w:cs="Times New Roman"/>
          <w:szCs w:val="24"/>
        </w:rPr>
        <w:t>vélemény nyilvánításra</w:t>
      </w:r>
      <w:proofErr w:type="gramEnd"/>
      <w:r w:rsidRPr="00852F41">
        <w:rPr>
          <w:rFonts w:ascii="Times New Roman" w:hAnsi="Times New Roman" w:cs="Times New Roman"/>
          <w:szCs w:val="24"/>
        </w:rPr>
        <w:t>. Módot adunk az érdeklődőknek a bölcsőde életébe való betekintésre, előzetes időpont egyeztetést követően.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  <w:u w:val="single"/>
        </w:rPr>
      </w:pPr>
      <w:r w:rsidRPr="00852F41">
        <w:rPr>
          <w:rFonts w:ascii="Times New Roman" w:hAnsi="Times New Roman" w:cs="Times New Roman"/>
          <w:b/>
          <w:szCs w:val="24"/>
          <w:u w:val="single"/>
        </w:rPr>
        <w:t>A szülő joga:</w:t>
      </w:r>
    </w:p>
    <w:p w:rsidR="00852F41" w:rsidRPr="00852F41" w:rsidRDefault="00852F41" w:rsidP="00EA749C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Megismerhesse a gondozási nevelési elveket, mely alapján gyermekét gondozzák, nevelik.</w:t>
      </w:r>
    </w:p>
    <w:p w:rsidR="00852F41" w:rsidRPr="00852F41" w:rsidRDefault="00852F41" w:rsidP="00EA749C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Tanácsolt tájékoztatást kérjen, és kapjon a nevelőtől gyermekével kapcsolatban, és megismerhesse a gyermekcsoport életét.</w:t>
      </w:r>
    </w:p>
    <w:p w:rsidR="00852F41" w:rsidRPr="00852F41" w:rsidRDefault="00852F41" w:rsidP="00EA749C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bölcsőde működéséről véleményt mondjon.</w:t>
      </w:r>
    </w:p>
    <w:p w:rsidR="00852F41" w:rsidRPr="00852F41" w:rsidRDefault="00852F41" w:rsidP="00EA749C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Javaslatot tegyen annak működésével kapcsolatban.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  <w:u w:val="single"/>
        </w:rPr>
      </w:pPr>
      <w:r w:rsidRPr="00852F41">
        <w:rPr>
          <w:rFonts w:ascii="Times New Roman" w:hAnsi="Times New Roman" w:cs="Times New Roman"/>
          <w:b/>
          <w:szCs w:val="24"/>
          <w:u w:val="single"/>
        </w:rPr>
        <w:t>A szülő kötelessége:</w:t>
      </w:r>
    </w:p>
    <w:p w:rsidR="00852F41" w:rsidRPr="00852F41" w:rsidRDefault="00852F41" w:rsidP="00EA749C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Amennyiben igénybe veszi az ellátást, fogadja el a bölcsőde rendjét és alkalmazkodjon hozzá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852F41" w:rsidRPr="00852F41" w:rsidRDefault="00F33A47" w:rsidP="00852F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VII. </w:t>
      </w:r>
      <w:proofErr w:type="gramStart"/>
      <w:r w:rsidR="00852F41" w:rsidRPr="00852F41">
        <w:rPr>
          <w:rFonts w:ascii="Times New Roman" w:hAnsi="Times New Roman" w:cs="Times New Roman"/>
          <w:b/>
          <w:sz w:val="28"/>
          <w:szCs w:val="28"/>
        </w:rPr>
        <w:t>A</w:t>
      </w:r>
      <w:proofErr w:type="gramEnd"/>
      <w:r w:rsidR="00852F41" w:rsidRPr="00852F41">
        <w:rPr>
          <w:rFonts w:ascii="Times New Roman" w:hAnsi="Times New Roman" w:cs="Times New Roman"/>
          <w:b/>
          <w:sz w:val="28"/>
          <w:szCs w:val="28"/>
        </w:rPr>
        <w:t xml:space="preserve"> tűz és munkavédelmi szabályok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  <w:r w:rsidRPr="00852F41">
        <w:rPr>
          <w:rFonts w:ascii="Times New Roman" w:hAnsi="Times New Roman" w:cs="Times New Roman"/>
          <w:bCs/>
          <w:szCs w:val="24"/>
        </w:rPr>
        <w:t>A Bölcsőde a gyermek szülőjét tájékoztatja a Bölcsődében betartandó védő és óvó előírásokról, ennek keretében ismerteti a tűzvédelmi szabályzatot, beleértve a tűzriadó tervet, valamint a balesetvédelmi szabályokat. A gyermek szülője a tájékoztatás tudomásvételét a tájékoztatás megtörténtéről szóló dokumentum aláírásával köteles elismerni.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  <w:r w:rsidRPr="00852F41">
        <w:rPr>
          <w:rFonts w:ascii="Times New Roman" w:hAnsi="Times New Roman" w:cs="Times New Roman"/>
          <w:bCs/>
          <w:szCs w:val="24"/>
        </w:rPr>
        <w:t>A Bölcsőde gondoskodik arról, hogy az intézmény dolgozói megismerjék a tűz- és balesetvédelmi szabályokat.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  <w:r w:rsidRPr="00852F41">
        <w:rPr>
          <w:rFonts w:ascii="Times New Roman" w:hAnsi="Times New Roman" w:cs="Times New Roman"/>
          <w:bCs/>
          <w:szCs w:val="24"/>
        </w:rPr>
        <w:t>Az intézményvezető gondoskodik a dolgozók tűz- és munkavédelmi szabályzatban meghatározott oktatásainak lebonyolításáról, adminisztrálásáról.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  <w:r w:rsidRPr="00852F41">
        <w:rPr>
          <w:rFonts w:ascii="Times New Roman" w:hAnsi="Times New Roman" w:cs="Times New Roman"/>
          <w:bCs/>
          <w:szCs w:val="24"/>
        </w:rPr>
        <w:t>A Bölcsőde egyes helyiségeire vonatkozó speciális védő, óvó előírások szükség szerint az adott helyiségben kifüggesztésre kerülnek.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  <w:r w:rsidRPr="00852F41">
        <w:rPr>
          <w:rFonts w:ascii="Times New Roman" w:hAnsi="Times New Roman" w:cs="Times New Roman"/>
          <w:bCs/>
          <w:szCs w:val="24"/>
        </w:rPr>
        <w:t>A Bölcsőde területén az intézmény dolgozóinak tilos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  <w:r w:rsidRPr="00852F41">
        <w:rPr>
          <w:rFonts w:ascii="Times New Roman" w:hAnsi="Times New Roman" w:cs="Times New Roman"/>
          <w:bCs/>
          <w:szCs w:val="24"/>
        </w:rPr>
        <w:tab/>
        <w:t>- a dohányzás,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  <w:r w:rsidRPr="00852F41">
        <w:rPr>
          <w:rFonts w:ascii="Times New Roman" w:hAnsi="Times New Roman" w:cs="Times New Roman"/>
          <w:bCs/>
          <w:szCs w:val="24"/>
        </w:rPr>
        <w:tab/>
        <w:t xml:space="preserve">- a szeszes </w:t>
      </w:r>
      <w:proofErr w:type="gramStart"/>
      <w:r w:rsidRPr="00852F41">
        <w:rPr>
          <w:rFonts w:ascii="Times New Roman" w:hAnsi="Times New Roman" w:cs="Times New Roman"/>
          <w:bCs/>
          <w:szCs w:val="24"/>
        </w:rPr>
        <w:t>ital fogyasztás</w:t>
      </w:r>
      <w:proofErr w:type="gramEnd"/>
      <w:r w:rsidRPr="00852F41">
        <w:rPr>
          <w:rFonts w:ascii="Times New Roman" w:hAnsi="Times New Roman" w:cs="Times New Roman"/>
          <w:bCs/>
          <w:szCs w:val="24"/>
        </w:rPr>
        <w:t>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  <w:r w:rsidRPr="00852F41">
        <w:rPr>
          <w:rFonts w:ascii="Times New Roman" w:hAnsi="Times New Roman" w:cs="Times New Roman"/>
          <w:bCs/>
          <w:szCs w:val="24"/>
        </w:rPr>
        <w:tab/>
        <w:t>- a kábító és bódító szerek fogyasztása és tartása, valamint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  <w:r w:rsidRPr="00852F41">
        <w:rPr>
          <w:rFonts w:ascii="Times New Roman" w:hAnsi="Times New Roman" w:cs="Times New Roman"/>
          <w:bCs/>
          <w:szCs w:val="24"/>
        </w:rPr>
        <w:tab/>
        <w:t>- az alkohol és kábító vagy bódító szer által befolyásolt állapotban való megjelenés, tartózkodás.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  <w:r w:rsidRPr="00852F41">
        <w:rPr>
          <w:rFonts w:ascii="Times New Roman" w:hAnsi="Times New Roman" w:cs="Times New Roman"/>
          <w:bCs/>
          <w:szCs w:val="24"/>
        </w:rPr>
        <w:t>A bölcsőde területén a szülőknek tilos</w:t>
      </w:r>
    </w:p>
    <w:p w:rsidR="00852F41" w:rsidRPr="00852F41" w:rsidRDefault="00852F41" w:rsidP="00EA749C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hAnsi="Times New Roman" w:cs="Times New Roman"/>
          <w:bCs/>
          <w:szCs w:val="24"/>
        </w:rPr>
      </w:pPr>
      <w:r w:rsidRPr="00852F41">
        <w:rPr>
          <w:rFonts w:ascii="Times New Roman" w:hAnsi="Times New Roman" w:cs="Times New Roman"/>
          <w:bCs/>
          <w:szCs w:val="24"/>
        </w:rPr>
        <w:t>a dohányzás</w:t>
      </w:r>
    </w:p>
    <w:p w:rsidR="00852F41" w:rsidRPr="00852F41" w:rsidRDefault="00852F41" w:rsidP="00EA749C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hAnsi="Times New Roman" w:cs="Times New Roman"/>
          <w:bCs/>
          <w:szCs w:val="24"/>
        </w:rPr>
      </w:pPr>
      <w:r w:rsidRPr="00852F41">
        <w:rPr>
          <w:rFonts w:ascii="Times New Roman" w:hAnsi="Times New Roman" w:cs="Times New Roman"/>
          <w:bCs/>
          <w:szCs w:val="24"/>
        </w:rPr>
        <w:t>a gépkocsival való behajtás</w:t>
      </w:r>
    </w:p>
    <w:p w:rsidR="00852F41" w:rsidRPr="00852F41" w:rsidRDefault="00852F41" w:rsidP="00EA749C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hAnsi="Times New Roman" w:cs="Times New Roman"/>
          <w:bCs/>
          <w:szCs w:val="24"/>
        </w:rPr>
      </w:pPr>
      <w:r w:rsidRPr="00852F41">
        <w:rPr>
          <w:rFonts w:ascii="Times New Roman" w:hAnsi="Times New Roman" w:cs="Times New Roman"/>
          <w:bCs/>
          <w:szCs w:val="24"/>
        </w:rPr>
        <w:t>az alkohol és kábító vagy bódító szer által befolyásolt állapotban való megjelenés, tartózkodás.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F33A47" w:rsidRDefault="00F33A47" w:rsidP="00852F41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F33A47" w:rsidRDefault="00F33A47" w:rsidP="00852F41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F33A47" w:rsidRDefault="00F33A47" w:rsidP="00852F41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F33A47" w:rsidRDefault="00F33A47" w:rsidP="00852F41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F33A47" w:rsidRPr="00852F41" w:rsidRDefault="00F33A47" w:rsidP="00852F41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852F41" w:rsidRPr="00852F41" w:rsidRDefault="00F33A47" w:rsidP="00852F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VIII. </w:t>
      </w:r>
      <w:proofErr w:type="gramStart"/>
      <w:r w:rsidR="00852F41" w:rsidRPr="00852F41">
        <w:rPr>
          <w:rFonts w:ascii="Times New Roman" w:hAnsi="Times New Roman" w:cs="Times New Roman"/>
          <w:b/>
          <w:sz w:val="28"/>
          <w:szCs w:val="28"/>
        </w:rPr>
        <w:t>A</w:t>
      </w:r>
      <w:proofErr w:type="gramEnd"/>
      <w:r w:rsidR="00852F41" w:rsidRPr="00852F41">
        <w:rPr>
          <w:rFonts w:ascii="Times New Roman" w:hAnsi="Times New Roman" w:cs="Times New Roman"/>
          <w:b/>
          <w:sz w:val="28"/>
          <w:szCs w:val="28"/>
        </w:rPr>
        <w:t xml:space="preserve"> panaszjog érvényesítésének módja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gyermek szülője vagy más törvényes képviselője az intézmény vezetőjénél panasszal élhet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ab/>
        <w:t>- az ellátást érintő kifogások orvoslása érdekében,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a gyermeki jogok sérelme, továbbá az intézmény dolgozói kötelezettségszegése esetén.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Az intézményvezető a panaszt kivizsgálja, és tájékoztatást ad a panasz orvoslásának más lehetséges módjáról. A gyermek szülője vagy más törvényes képviselője az Intézmény fenntartójához vagy az Érdekképviseleti Fórumhoz fordulhat.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Az Érdekképviseleti Fórum megalapításának és működésének részletes szabályait a házirend melléklete tartalmazza.</w:t>
      </w: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2F41" w:rsidRPr="00852F41" w:rsidRDefault="00F33A47" w:rsidP="00852F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IX. </w:t>
      </w:r>
      <w:proofErr w:type="gramStart"/>
      <w:r w:rsidR="00852F41" w:rsidRPr="00852F41">
        <w:rPr>
          <w:rFonts w:ascii="Times New Roman" w:hAnsi="Times New Roman" w:cs="Times New Roman"/>
          <w:b/>
          <w:sz w:val="28"/>
          <w:szCs w:val="28"/>
        </w:rPr>
        <w:t>A</w:t>
      </w:r>
      <w:proofErr w:type="gramEnd"/>
      <w:r w:rsidR="00852F41" w:rsidRPr="00852F41">
        <w:rPr>
          <w:rFonts w:ascii="Times New Roman" w:hAnsi="Times New Roman" w:cs="Times New Roman"/>
          <w:b/>
          <w:sz w:val="28"/>
          <w:szCs w:val="28"/>
        </w:rPr>
        <w:t xml:space="preserve"> térítési díjra vonatkozó szabályok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személyes gondoskodást nyújtó alapellátás keretében biztosított gyermekek napközbeni ellátása személyi térítési díjának megfizetésére a szülői felügyeleti joggal rendelkező szülő vagy más törvényes képviselője köteles.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térítési díjra vonatkozó új szabályozás a fenntartóra bízza annak eldöntését, hogy él-e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proofErr w:type="gramStart"/>
      <w:r w:rsidRPr="00852F41">
        <w:rPr>
          <w:rFonts w:ascii="Times New Roman" w:hAnsi="Times New Roman" w:cs="Times New Roman"/>
          <w:szCs w:val="24"/>
        </w:rPr>
        <w:t>jogszabály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adta lehetőséggel és bevezeti-e a gondozásért kérhető térítési díjat, tehát minden önkormányzat és más fenntartó maga dönthet ebben a kérdésben.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Gyvt. 147. § (2) bekezdés értelmében a fenntartó a bölcsőde esetében kiszámítja az intézményi térítési díjat, melyet külön kell meghatároznia a gondozásra és külön az étkeztetésre vonatkozóan.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fenntartó az intézményi térítési díjat a külön jogszabály szerint dokumentált térítési díjnál alacsonyabb összegben is meghatározhatja. (</w:t>
      </w:r>
      <w:proofErr w:type="spellStart"/>
      <w:r w:rsidRPr="00852F41">
        <w:rPr>
          <w:rFonts w:ascii="Times New Roman" w:hAnsi="Times New Roman" w:cs="Times New Roman"/>
          <w:szCs w:val="24"/>
        </w:rPr>
        <w:t>Gyvt</w:t>
      </w:r>
      <w:proofErr w:type="spellEnd"/>
      <w:r w:rsidRPr="00852F41">
        <w:rPr>
          <w:rFonts w:ascii="Times New Roman" w:hAnsi="Times New Roman" w:cs="Times New Roman"/>
          <w:szCs w:val="24"/>
        </w:rPr>
        <w:t xml:space="preserve"> 147§ (4) </w:t>
      </w:r>
      <w:proofErr w:type="spellStart"/>
      <w:r w:rsidRPr="00852F41">
        <w:rPr>
          <w:rFonts w:ascii="Times New Roman" w:hAnsi="Times New Roman" w:cs="Times New Roman"/>
          <w:szCs w:val="24"/>
        </w:rPr>
        <w:t>bek</w:t>
      </w:r>
      <w:proofErr w:type="spellEnd"/>
      <w:r w:rsidRPr="00852F41">
        <w:rPr>
          <w:rFonts w:ascii="Times New Roman" w:hAnsi="Times New Roman" w:cs="Times New Roman"/>
          <w:szCs w:val="24"/>
        </w:rPr>
        <w:t>.)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pStyle w:val="NormlWeb"/>
        <w:rPr>
          <w:color w:val="auto"/>
        </w:rPr>
      </w:pPr>
      <w:r w:rsidRPr="00852F41">
        <w:rPr>
          <w:color w:val="auto"/>
        </w:rPr>
        <w:t>Az intézményvezető a kötelezettet írásban tájékoztatja a személyi térítési díj összegéről</w:t>
      </w:r>
    </w:p>
    <w:p w:rsidR="00852F41" w:rsidRPr="00852F41" w:rsidRDefault="00852F41" w:rsidP="00852F41">
      <w:pPr>
        <w:pStyle w:val="NormlWeb"/>
        <w:rPr>
          <w:color w:val="auto"/>
        </w:rPr>
      </w:pPr>
      <w:bookmarkStart w:id="4" w:name="pr1842"/>
      <w:bookmarkEnd w:id="4"/>
      <w:proofErr w:type="gramStart"/>
      <w:r w:rsidRPr="00852F41">
        <w:rPr>
          <w:color w:val="auto"/>
        </w:rPr>
        <w:t>a</w:t>
      </w:r>
      <w:proofErr w:type="gramEnd"/>
      <w:r w:rsidRPr="00852F41">
        <w:rPr>
          <w:color w:val="auto"/>
        </w:rPr>
        <w:t xml:space="preserve"> gyermekek napközbeni ellátása esetén a megállapodás megkötésekor (</w:t>
      </w:r>
      <w:proofErr w:type="spellStart"/>
      <w:r w:rsidRPr="00852F41">
        <w:rPr>
          <w:color w:val="auto"/>
        </w:rPr>
        <w:t>Gyvt</w:t>
      </w:r>
      <w:proofErr w:type="spellEnd"/>
      <w:r w:rsidRPr="00852F41">
        <w:rPr>
          <w:color w:val="auto"/>
        </w:rPr>
        <w:t xml:space="preserve"> 148§ (3) </w:t>
      </w:r>
      <w:proofErr w:type="spellStart"/>
      <w:r w:rsidRPr="00852F41">
        <w:rPr>
          <w:color w:val="auto"/>
        </w:rPr>
        <w:t>bek</w:t>
      </w:r>
      <w:proofErr w:type="spellEnd"/>
      <w:r w:rsidRPr="00852F41">
        <w:rPr>
          <w:color w:val="auto"/>
        </w:rPr>
        <w:t>)</w:t>
      </w:r>
    </w:p>
    <w:p w:rsidR="00852F41" w:rsidRPr="00852F41" w:rsidRDefault="00852F41" w:rsidP="00852F41">
      <w:pPr>
        <w:pStyle w:val="NormlWeb"/>
        <w:rPr>
          <w:color w:val="auto"/>
        </w:rPr>
      </w:pPr>
    </w:p>
    <w:p w:rsidR="00852F41" w:rsidRPr="00852F41" w:rsidRDefault="00852F41" w:rsidP="00852F41">
      <w:pPr>
        <w:pStyle w:val="NormlWeb"/>
        <w:rPr>
          <w:color w:val="auto"/>
        </w:rPr>
      </w:pPr>
      <w:r w:rsidRPr="00852F41">
        <w:rPr>
          <w:color w:val="auto"/>
        </w:rPr>
        <w:t xml:space="preserve">Ha a fenntartó nem kíván térítési díjat szedni a gondozásért, akkor az intézményi térítési díjat nullában kell meghatároznia a gondozás esetében. Önkormányzat esetén a rendeletében kimondja, hogy ez az összeg nulla. </w:t>
      </w:r>
    </w:p>
    <w:p w:rsidR="00852F41" w:rsidRPr="00852F41" w:rsidRDefault="00852F41" w:rsidP="00852F41">
      <w:pPr>
        <w:pStyle w:val="NormlWeb"/>
        <w:rPr>
          <w:color w:val="auto"/>
        </w:rPr>
      </w:pPr>
      <w:r w:rsidRPr="00852F41">
        <w:rPr>
          <w:color w:val="auto"/>
        </w:rPr>
        <w:t>Ingyenes ellátásban kell részesíteni a jogosultat, (gondozási díj szempontjából) ha a térítési díj fizetésére kötelezett jövedelemmel nem rendelkezik. (</w:t>
      </w:r>
      <w:proofErr w:type="spellStart"/>
      <w:r w:rsidRPr="00852F41">
        <w:rPr>
          <w:color w:val="auto"/>
        </w:rPr>
        <w:t>Gyvt</w:t>
      </w:r>
      <w:proofErr w:type="spellEnd"/>
      <w:r w:rsidRPr="00852F41">
        <w:rPr>
          <w:color w:val="auto"/>
        </w:rPr>
        <w:t xml:space="preserve"> 150§ (5) </w:t>
      </w:r>
      <w:proofErr w:type="spellStart"/>
      <w:r w:rsidRPr="00852F41">
        <w:rPr>
          <w:color w:val="auto"/>
        </w:rPr>
        <w:t>bek</w:t>
      </w:r>
      <w:proofErr w:type="spellEnd"/>
      <w:r w:rsidRPr="00852F41">
        <w:rPr>
          <w:color w:val="auto"/>
        </w:rPr>
        <w:t>)</w:t>
      </w:r>
    </w:p>
    <w:p w:rsidR="00852F41" w:rsidRPr="00852F41" w:rsidRDefault="00852F41" w:rsidP="00852F41">
      <w:pPr>
        <w:pStyle w:val="NormlWeb"/>
        <w:rPr>
          <w:color w:val="auto"/>
        </w:rPr>
      </w:pPr>
      <w:bookmarkStart w:id="5" w:name="pr1867"/>
      <w:bookmarkEnd w:id="5"/>
      <w:r w:rsidRPr="00852F41">
        <w:rPr>
          <w:color w:val="auto"/>
        </w:rPr>
        <w:t xml:space="preserve"> Bölcsőde esetében</w:t>
      </w:r>
    </w:p>
    <w:p w:rsidR="00852F41" w:rsidRPr="00852F41" w:rsidRDefault="00852F41" w:rsidP="00852F41">
      <w:pPr>
        <w:pStyle w:val="NormlWeb"/>
        <w:ind w:firstLine="240"/>
        <w:rPr>
          <w:color w:val="auto"/>
        </w:rPr>
      </w:pPr>
      <w:bookmarkStart w:id="6" w:name="pr1868"/>
      <w:bookmarkEnd w:id="6"/>
      <w:proofErr w:type="gramStart"/>
      <w:r w:rsidRPr="00852F41">
        <w:rPr>
          <w:i/>
          <w:iCs/>
          <w:color w:val="auto"/>
        </w:rPr>
        <w:t>a</w:t>
      </w:r>
      <w:proofErr w:type="gramEnd"/>
      <w:r w:rsidRPr="00852F41">
        <w:rPr>
          <w:i/>
          <w:iCs/>
          <w:color w:val="auto"/>
        </w:rPr>
        <w:t xml:space="preserve">) </w:t>
      </w:r>
      <w:proofErr w:type="spellStart"/>
      <w:r w:rsidRPr="00852F41">
        <w:rPr>
          <w:color w:val="auto"/>
        </w:rPr>
        <w:t>a</w:t>
      </w:r>
      <w:proofErr w:type="spellEnd"/>
      <w:r w:rsidRPr="00852F41">
        <w:rPr>
          <w:color w:val="auto"/>
        </w:rPr>
        <w:t xml:space="preserve"> rendszeres gyermekvédelmi kedvezményben részesülő gyermek,</w:t>
      </w:r>
    </w:p>
    <w:p w:rsidR="00852F41" w:rsidRPr="00852F41" w:rsidRDefault="00852F41" w:rsidP="00852F41">
      <w:pPr>
        <w:pStyle w:val="NormlWeb"/>
        <w:ind w:firstLine="240"/>
        <w:rPr>
          <w:color w:val="auto"/>
        </w:rPr>
      </w:pPr>
      <w:bookmarkStart w:id="7" w:name="pr1869"/>
      <w:bookmarkEnd w:id="7"/>
      <w:r w:rsidRPr="00852F41">
        <w:rPr>
          <w:i/>
          <w:iCs/>
          <w:color w:val="auto"/>
        </w:rPr>
        <w:t xml:space="preserve">b) </w:t>
      </w:r>
      <w:r w:rsidRPr="00852F41">
        <w:rPr>
          <w:color w:val="auto"/>
        </w:rPr>
        <w:t>a tartósan beteg vagy fogyatékos gyermek,</w:t>
      </w:r>
    </w:p>
    <w:p w:rsidR="00852F41" w:rsidRPr="00852F41" w:rsidRDefault="00852F41" w:rsidP="00852F41">
      <w:pPr>
        <w:pStyle w:val="NormlWeb"/>
        <w:ind w:firstLine="240"/>
        <w:rPr>
          <w:color w:val="auto"/>
        </w:rPr>
      </w:pPr>
      <w:bookmarkStart w:id="8" w:name="pr1870"/>
      <w:bookmarkEnd w:id="8"/>
      <w:r w:rsidRPr="00852F41">
        <w:rPr>
          <w:i/>
          <w:iCs/>
          <w:color w:val="auto"/>
        </w:rPr>
        <w:t xml:space="preserve">c) </w:t>
      </w:r>
      <w:r w:rsidRPr="00852F41">
        <w:rPr>
          <w:color w:val="auto"/>
        </w:rPr>
        <w:t>a három- vagy többgyermekes család gyermekének,</w:t>
      </w:r>
    </w:p>
    <w:p w:rsidR="00852F41" w:rsidRPr="00852F41" w:rsidRDefault="00852F41" w:rsidP="00852F41">
      <w:pPr>
        <w:pStyle w:val="NormlWeb"/>
        <w:ind w:firstLine="240"/>
        <w:rPr>
          <w:color w:val="auto"/>
        </w:rPr>
      </w:pPr>
    </w:p>
    <w:p w:rsidR="00852F41" w:rsidRPr="00852F41" w:rsidRDefault="00852F41" w:rsidP="00852F41">
      <w:pPr>
        <w:pStyle w:val="NormlWeb"/>
        <w:rPr>
          <w:color w:val="auto"/>
        </w:rPr>
      </w:pPr>
      <w:r w:rsidRPr="00852F41">
        <w:rPr>
          <w:color w:val="auto"/>
        </w:rPr>
        <w:t>A gyermekétkeztetés szabályait kell alkalmazni a bölcsődében (</w:t>
      </w:r>
      <w:proofErr w:type="spellStart"/>
      <w:r w:rsidRPr="00852F41">
        <w:rPr>
          <w:color w:val="auto"/>
        </w:rPr>
        <w:t>Gyvt</w:t>
      </w:r>
      <w:proofErr w:type="spellEnd"/>
      <w:r w:rsidRPr="00852F41">
        <w:rPr>
          <w:color w:val="auto"/>
        </w:rPr>
        <w:t xml:space="preserve"> 151§ (1) </w:t>
      </w:r>
      <w:proofErr w:type="spellStart"/>
      <w:r w:rsidRPr="00852F41">
        <w:rPr>
          <w:color w:val="auto"/>
        </w:rPr>
        <w:t>bek</w:t>
      </w:r>
      <w:proofErr w:type="spellEnd"/>
    </w:p>
    <w:p w:rsidR="00852F41" w:rsidRPr="00852F41" w:rsidRDefault="00852F41" w:rsidP="00852F41">
      <w:pPr>
        <w:pStyle w:val="NormlWeb"/>
        <w:rPr>
          <w:color w:val="auto"/>
        </w:rPr>
      </w:pPr>
      <w:bookmarkStart w:id="9" w:name="pr1874"/>
      <w:bookmarkEnd w:id="9"/>
      <w:r w:rsidRPr="00852F41">
        <w:rPr>
          <w:color w:val="auto"/>
        </w:rPr>
        <w:t>A gyermekétkeztetés intézményi térítési díjának alapja az élelmezés nyersanyagköltségének egy ellátottra jutó napi összege.</w:t>
      </w:r>
    </w:p>
    <w:p w:rsidR="00852F41" w:rsidRPr="00852F41" w:rsidRDefault="00852F41" w:rsidP="00852F41">
      <w:pPr>
        <w:pStyle w:val="NormlWeb"/>
        <w:rPr>
          <w:color w:val="auto"/>
        </w:rPr>
      </w:pPr>
      <w:bookmarkStart w:id="10" w:name="pr1885"/>
      <w:bookmarkEnd w:id="10"/>
      <w:r w:rsidRPr="00852F41">
        <w:rPr>
          <w:color w:val="auto"/>
        </w:rPr>
        <w:t xml:space="preserve"> A gyermekétkeztetés személyi térítési díját az intézményvezető a napi összeg általános forgalmi adóval növelt összegének és az igénybe vett étkezések számának, valamint a megjelölt normatív kedvezményeknek a figyelembevételével állapítja meg. </w:t>
      </w:r>
      <w:bookmarkStart w:id="11" w:name="pr1886"/>
      <w:bookmarkEnd w:id="11"/>
    </w:p>
    <w:p w:rsidR="00852F41" w:rsidRPr="00852F41" w:rsidRDefault="00852F41" w:rsidP="00852F41">
      <w:pPr>
        <w:pStyle w:val="NormlWeb"/>
        <w:rPr>
          <w:color w:val="auto"/>
        </w:rPr>
      </w:pPr>
    </w:p>
    <w:p w:rsidR="00852F41" w:rsidRPr="00852F41" w:rsidRDefault="00852F41" w:rsidP="00852F41">
      <w:pPr>
        <w:pStyle w:val="NormlWeb"/>
        <w:rPr>
          <w:color w:val="auto"/>
        </w:rPr>
      </w:pPr>
      <w:r w:rsidRPr="00852F41">
        <w:rPr>
          <w:color w:val="auto"/>
        </w:rPr>
        <w:lastRenderedPageBreak/>
        <w:t xml:space="preserve"> Gyermekétkeztetés </w:t>
      </w:r>
      <w:proofErr w:type="gramStart"/>
      <w:r w:rsidRPr="00852F41">
        <w:rPr>
          <w:color w:val="auto"/>
        </w:rPr>
        <w:t>esetén</w:t>
      </w:r>
      <w:bookmarkStart w:id="12" w:name="pr1887"/>
      <w:bookmarkEnd w:id="12"/>
      <w:r w:rsidRPr="00852F41">
        <w:rPr>
          <w:color w:val="auto"/>
        </w:rPr>
        <w:t xml:space="preserve"> </w:t>
      </w:r>
      <w:r w:rsidRPr="00852F41">
        <w:rPr>
          <w:i/>
          <w:iCs/>
          <w:color w:val="auto"/>
        </w:rPr>
        <w:t xml:space="preserve"> </w:t>
      </w:r>
      <w:r w:rsidRPr="00852F41">
        <w:rPr>
          <w:color w:val="auto"/>
        </w:rPr>
        <w:t>a</w:t>
      </w:r>
      <w:proofErr w:type="gramEnd"/>
      <w:r w:rsidRPr="00852F41">
        <w:rPr>
          <w:color w:val="auto"/>
        </w:rPr>
        <w:t xml:space="preserve"> rendszeres gyermekvédelmi kedvezményben részesülő gyermek számára a gyermekétkeztetés ingyenes (</w:t>
      </w:r>
      <w:proofErr w:type="spellStart"/>
      <w:r w:rsidRPr="00852F41">
        <w:rPr>
          <w:color w:val="auto"/>
        </w:rPr>
        <w:t>Gyvt</w:t>
      </w:r>
      <w:proofErr w:type="spellEnd"/>
      <w:r w:rsidRPr="00852F41">
        <w:rPr>
          <w:color w:val="auto"/>
        </w:rPr>
        <w:t xml:space="preserve"> 151§ (5) </w:t>
      </w:r>
      <w:proofErr w:type="spellStart"/>
      <w:r w:rsidRPr="00852F41">
        <w:rPr>
          <w:color w:val="auto"/>
        </w:rPr>
        <w:t>bek</w:t>
      </w:r>
      <w:proofErr w:type="spellEnd"/>
      <w:r w:rsidRPr="00852F41">
        <w:rPr>
          <w:color w:val="auto"/>
        </w:rPr>
        <w:t>.)</w:t>
      </w:r>
    </w:p>
    <w:p w:rsidR="00852F41" w:rsidRPr="00852F41" w:rsidRDefault="00852F41" w:rsidP="00852F41">
      <w:pPr>
        <w:pStyle w:val="NormlWeb"/>
        <w:rPr>
          <w:color w:val="auto"/>
        </w:rPr>
      </w:pPr>
      <w:bookmarkStart w:id="13" w:name="pr1888"/>
      <w:bookmarkEnd w:id="13"/>
    </w:p>
    <w:p w:rsidR="00852F41" w:rsidRPr="00852F41" w:rsidRDefault="00852F41" w:rsidP="00852F41">
      <w:pPr>
        <w:pStyle w:val="NormlWeb"/>
        <w:rPr>
          <w:color w:val="auto"/>
        </w:rPr>
      </w:pPr>
      <w:r w:rsidRPr="00852F41">
        <w:rPr>
          <w:color w:val="auto"/>
        </w:rPr>
        <w:t>Három- vagy többgyermekes családoknál gyermekenként az intézményi térítési díj 50%-át, kedvezményként kell biztosítani.</w:t>
      </w:r>
    </w:p>
    <w:p w:rsidR="00852F41" w:rsidRPr="00852F41" w:rsidRDefault="00852F41" w:rsidP="00852F41">
      <w:pPr>
        <w:pStyle w:val="NormlWeb"/>
        <w:rPr>
          <w:color w:val="auto"/>
        </w:rPr>
      </w:pPr>
      <w:r w:rsidRPr="00852F41">
        <w:rPr>
          <w:color w:val="auto"/>
        </w:rPr>
        <w:t>Tartósan beteg vagy fogyatékos gyermek, tanuló után az intézményi térítési díj 50%-</w:t>
      </w:r>
      <w:proofErr w:type="gramStart"/>
      <w:r w:rsidRPr="00852F41">
        <w:rPr>
          <w:color w:val="auto"/>
        </w:rPr>
        <w:t>a</w:t>
      </w:r>
      <w:proofErr w:type="gramEnd"/>
      <w:r w:rsidRPr="00852F41">
        <w:rPr>
          <w:color w:val="auto"/>
        </w:rPr>
        <w:t xml:space="preserve"> a megfizetendő térítési díj.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kedvezményekre való jogosultságot a szülőnek meghatározott dokumentumokkal igazolni szükséges.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Az intézményi térítési díjat a Képviselő Testület évente kétszer állapíthatja meg.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A térítési díjat minden hónapban előre a hónap 10. napjáig </w:t>
      </w:r>
      <w:proofErr w:type="gramStart"/>
      <w:r w:rsidRPr="00852F41">
        <w:rPr>
          <w:rFonts w:ascii="Times New Roman" w:hAnsi="Times New Roman" w:cs="Times New Roman"/>
          <w:szCs w:val="24"/>
        </w:rPr>
        <w:t>az  előre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megjelölt  napon pontosan kell befizetni. 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Ha a kötelezett a befizetést elmulasztotta az </w:t>
      </w:r>
      <w:proofErr w:type="gramStart"/>
      <w:r w:rsidRPr="00852F41">
        <w:rPr>
          <w:rFonts w:ascii="Times New Roman" w:hAnsi="Times New Roman" w:cs="Times New Roman"/>
          <w:szCs w:val="24"/>
        </w:rPr>
        <w:t>intézmény vezető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15 napos határidő megjelölésével a fizetésre kötelezettet írásban felhívja az elmaradt térítési díj befizetésére. Ha a határidő eredménytelenül telt el, az intézmény vezetője a kötelezett nevét lakcímét és a fennálló hátralékot nyilvántartásba veszi.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hátralék fennállásáról az intézmény vezetője negyedévenként tájékoztatja a fenntartót.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A gyermekek étkezési díját havonta egy alkalommal </w:t>
      </w:r>
      <w:proofErr w:type="gramStart"/>
      <w:r w:rsidRPr="00852F41">
        <w:rPr>
          <w:rFonts w:ascii="Times New Roman" w:hAnsi="Times New Roman" w:cs="Times New Roman"/>
          <w:szCs w:val="24"/>
        </w:rPr>
        <w:t>kell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a bölcsődében készpénzzel számla ellenében kell kifizetni. Lehetőség van az átutalással történő fizetésre is.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Ha a </w:t>
      </w:r>
      <w:proofErr w:type="gramStart"/>
      <w:r w:rsidRPr="00852F41">
        <w:rPr>
          <w:rFonts w:ascii="Times New Roman" w:hAnsi="Times New Roman" w:cs="Times New Roman"/>
          <w:szCs w:val="24"/>
        </w:rPr>
        <w:t>gyermek betegség</w:t>
      </w:r>
      <w:proofErr w:type="gramEnd"/>
      <w:r w:rsidRPr="00852F41">
        <w:rPr>
          <w:rFonts w:ascii="Times New Roman" w:hAnsi="Times New Roman" w:cs="Times New Roman"/>
          <w:szCs w:val="24"/>
        </w:rPr>
        <w:t>, vagy más ok miatt nem látogatja a bölcsődét, akkor a távolmaradást az intézmény vezetőjének illetve helyettesének, vagy a csoportvezető nevelőnek naponta 10 óráig be kell jelenteni. A bejelentést követő naptól a díjfizetésre kötelezett a távol maradás idejére mentesül a térítési díj fizetésének kötelezettsége alól. Ha a távolmaradást ezen időpontig bejelenteni elmulasztja a következő étkezési napot is ki kell fizetnie.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2F41" w:rsidRPr="00852F41" w:rsidRDefault="00F33A47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X. </w:t>
      </w:r>
      <w:r w:rsidR="00852F41" w:rsidRPr="00852F41">
        <w:rPr>
          <w:rFonts w:ascii="Times New Roman" w:hAnsi="Times New Roman" w:cs="Times New Roman"/>
          <w:b/>
          <w:bCs/>
          <w:sz w:val="28"/>
          <w:szCs w:val="28"/>
        </w:rPr>
        <w:t>Gyermekbalesetekre vonatkozó szabályok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Cs w:val="24"/>
          <w:u w:val="single"/>
        </w:rPr>
      </w:pPr>
      <w:r w:rsidRPr="00852F41">
        <w:rPr>
          <w:rFonts w:ascii="Times New Roman" w:hAnsi="Times New Roman" w:cs="Times New Roman"/>
          <w:b/>
          <w:bCs/>
          <w:szCs w:val="24"/>
          <w:u w:val="single"/>
        </w:rPr>
        <w:t>A szülő kötelessége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</w:p>
    <w:p w:rsidR="00852F41" w:rsidRPr="00852F41" w:rsidRDefault="00852F41" w:rsidP="00EA749C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Cs w:val="24"/>
        </w:rPr>
      </w:pPr>
      <w:r w:rsidRPr="00852F41">
        <w:rPr>
          <w:rFonts w:ascii="Times New Roman" w:hAnsi="Times New Roman" w:cs="Times New Roman"/>
          <w:bCs/>
          <w:szCs w:val="24"/>
        </w:rPr>
        <w:t xml:space="preserve">A gyermek biztonságáról gondoskodni </w:t>
      </w:r>
      <w:proofErr w:type="gramStart"/>
      <w:r w:rsidRPr="00852F41">
        <w:rPr>
          <w:rFonts w:ascii="Times New Roman" w:hAnsi="Times New Roman" w:cs="Times New Roman"/>
          <w:bCs/>
          <w:szCs w:val="24"/>
        </w:rPr>
        <w:t>mindaddig</w:t>
      </w:r>
      <w:proofErr w:type="gramEnd"/>
      <w:r w:rsidRPr="00852F41">
        <w:rPr>
          <w:rFonts w:ascii="Times New Roman" w:hAnsi="Times New Roman" w:cs="Times New Roman"/>
          <w:bCs/>
          <w:szCs w:val="24"/>
        </w:rPr>
        <w:t xml:space="preserve"> amíg a bölcsődei nevelőnek át nem adta a gyermekét (érkezéskor és távozáskor)</w:t>
      </w:r>
    </w:p>
    <w:p w:rsidR="00852F41" w:rsidRPr="00852F41" w:rsidRDefault="00852F41" w:rsidP="00EA749C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Cs w:val="24"/>
        </w:rPr>
      </w:pPr>
      <w:r w:rsidRPr="00852F41">
        <w:rPr>
          <w:rFonts w:ascii="Times New Roman" w:hAnsi="Times New Roman" w:cs="Times New Roman"/>
          <w:bCs/>
          <w:szCs w:val="24"/>
        </w:rPr>
        <w:t>Balesetveszélyes játékkal, tárgyakkal, nem engedheti be a gyermeket a csoportszobába (kulcs, golyók, rágógumi, pénz, stb.)</w:t>
      </w:r>
    </w:p>
    <w:p w:rsidR="00852F41" w:rsidRPr="00852F41" w:rsidRDefault="00852F41" w:rsidP="00EA749C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Cs w:val="24"/>
        </w:rPr>
      </w:pPr>
      <w:r w:rsidRPr="00852F41">
        <w:rPr>
          <w:rFonts w:ascii="Times New Roman" w:hAnsi="Times New Roman" w:cs="Times New Roman"/>
          <w:bCs/>
          <w:szCs w:val="24"/>
        </w:rPr>
        <w:t>Bármilyen –gyermek által szedett gyógyszerekről- mindenkor tájékoztassa a bölcsődei nevelőt.</w:t>
      </w:r>
    </w:p>
    <w:p w:rsidR="00852F41" w:rsidRPr="00852F41" w:rsidRDefault="00852F41" w:rsidP="00EA749C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Cs w:val="24"/>
        </w:rPr>
      </w:pPr>
      <w:r w:rsidRPr="00852F41">
        <w:rPr>
          <w:rFonts w:ascii="Times New Roman" w:hAnsi="Times New Roman" w:cs="Times New Roman"/>
          <w:bCs/>
          <w:szCs w:val="24"/>
        </w:rPr>
        <w:t>Bármilyen otthon szerzett sérülésről köteles tájékoztatást adni a kisgyermeknevelőnek</w:t>
      </w:r>
    </w:p>
    <w:p w:rsidR="00852F41" w:rsidRPr="00852F41" w:rsidRDefault="00852F41" w:rsidP="00EA749C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Cs w:val="24"/>
        </w:rPr>
      </w:pPr>
      <w:r w:rsidRPr="00852F41">
        <w:rPr>
          <w:rFonts w:ascii="Times New Roman" w:hAnsi="Times New Roman" w:cs="Times New Roman"/>
          <w:bCs/>
          <w:szCs w:val="24"/>
        </w:rPr>
        <w:t>Köteles betartani a házirend idevonatkozó szabályait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Cs w:val="24"/>
          <w:u w:val="single"/>
        </w:rPr>
      </w:pPr>
      <w:r w:rsidRPr="00852F41">
        <w:rPr>
          <w:rFonts w:ascii="Times New Roman" w:hAnsi="Times New Roman" w:cs="Times New Roman"/>
          <w:b/>
          <w:bCs/>
          <w:szCs w:val="24"/>
          <w:u w:val="single"/>
        </w:rPr>
        <w:t>A szülő joga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</w:p>
    <w:p w:rsidR="00852F41" w:rsidRPr="00852F41" w:rsidRDefault="00852F41" w:rsidP="00EA749C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Cs w:val="24"/>
        </w:rPr>
      </w:pPr>
      <w:r w:rsidRPr="00852F41">
        <w:rPr>
          <w:rFonts w:ascii="Times New Roman" w:hAnsi="Times New Roman" w:cs="Times New Roman"/>
          <w:bCs/>
          <w:szCs w:val="24"/>
        </w:rPr>
        <w:t>Mindenkor tájékoztatást kapjon a gyermekét ért, bármilyen sérülésről.</w:t>
      </w:r>
    </w:p>
    <w:p w:rsidR="00852F41" w:rsidRPr="00852F41" w:rsidRDefault="00852F41" w:rsidP="00EA749C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Cs w:val="24"/>
        </w:rPr>
      </w:pPr>
      <w:r w:rsidRPr="00852F41">
        <w:rPr>
          <w:rFonts w:ascii="Times New Roman" w:hAnsi="Times New Roman" w:cs="Times New Roman"/>
          <w:bCs/>
          <w:szCs w:val="24"/>
        </w:rPr>
        <w:t>Panasz esetén joga van az Érdekképviseleti Fórumhoz fordulni.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Cs w:val="24"/>
          <w:u w:val="single"/>
        </w:rPr>
      </w:pPr>
      <w:r w:rsidRPr="00852F41">
        <w:rPr>
          <w:rFonts w:ascii="Times New Roman" w:hAnsi="Times New Roman" w:cs="Times New Roman"/>
          <w:b/>
          <w:bCs/>
          <w:szCs w:val="24"/>
          <w:u w:val="single"/>
        </w:rPr>
        <w:t>Az intézmény kötelessége: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Cs w:val="24"/>
          <w:u w:val="single"/>
        </w:rPr>
      </w:pPr>
    </w:p>
    <w:p w:rsidR="00852F41" w:rsidRPr="00852F41" w:rsidRDefault="00852F41" w:rsidP="00EA749C">
      <w:pPr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Cs w:val="24"/>
        </w:rPr>
      </w:pPr>
      <w:r w:rsidRPr="00852F41">
        <w:rPr>
          <w:rFonts w:ascii="Times New Roman" w:hAnsi="Times New Roman" w:cs="Times New Roman"/>
          <w:bCs/>
          <w:szCs w:val="24"/>
        </w:rPr>
        <w:t>Balesetmentes környezet, és életmód biztosítása a gyermekek számára.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Cs w:val="24"/>
          <w:u w:val="single"/>
        </w:rPr>
      </w:pPr>
      <w:r w:rsidRPr="00852F41">
        <w:rPr>
          <w:rFonts w:ascii="Times New Roman" w:hAnsi="Times New Roman" w:cs="Times New Roman"/>
          <w:b/>
          <w:bCs/>
          <w:szCs w:val="24"/>
          <w:u w:val="single"/>
        </w:rPr>
        <w:t>Gyermekbalesetek esetére vonatkozó szabályok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Cs w:val="24"/>
          <w:u w:val="single"/>
        </w:rPr>
      </w:pPr>
    </w:p>
    <w:p w:rsidR="00852F41" w:rsidRPr="00852F41" w:rsidRDefault="00852F41" w:rsidP="00EA749C">
      <w:pPr>
        <w:pStyle w:val="Felsorols4"/>
        <w:numPr>
          <w:ilvl w:val="0"/>
          <w:numId w:val="12"/>
        </w:numPr>
        <w:ind w:left="0"/>
        <w:rPr>
          <w:sz w:val="24"/>
          <w:szCs w:val="24"/>
        </w:rPr>
      </w:pPr>
      <w:r w:rsidRPr="00852F41">
        <w:rPr>
          <w:sz w:val="24"/>
          <w:szCs w:val="24"/>
        </w:rPr>
        <w:t>Ha a gyermeket baleset éri, a vele foglalkozó nevelő kötelessége az elsősegélynyújtás</w:t>
      </w:r>
    </w:p>
    <w:p w:rsidR="00852F41" w:rsidRPr="00852F41" w:rsidRDefault="00852F41" w:rsidP="00EA749C">
      <w:pPr>
        <w:pStyle w:val="Felsorols4"/>
        <w:numPr>
          <w:ilvl w:val="0"/>
          <w:numId w:val="12"/>
        </w:numPr>
        <w:ind w:left="0"/>
        <w:rPr>
          <w:sz w:val="24"/>
          <w:szCs w:val="24"/>
        </w:rPr>
      </w:pPr>
      <w:r w:rsidRPr="00852F41">
        <w:rPr>
          <w:sz w:val="24"/>
          <w:szCs w:val="24"/>
        </w:rPr>
        <w:lastRenderedPageBreak/>
        <w:t>Ha a balesetet vagy veszélyforrást a nevelő észleli köteles azonnal intézkedni, a veszélyforrásra pedig azonnal a vezető vagy helyettese figyelmét felhívni.</w:t>
      </w:r>
    </w:p>
    <w:p w:rsidR="00852F41" w:rsidRPr="00852F41" w:rsidRDefault="00852F41" w:rsidP="00EA749C">
      <w:pPr>
        <w:pStyle w:val="Felsorols4"/>
        <w:numPr>
          <w:ilvl w:val="0"/>
          <w:numId w:val="12"/>
        </w:numPr>
        <w:ind w:left="0"/>
        <w:rPr>
          <w:sz w:val="24"/>
          <w:szCs w:val="24"/>
        </w:rPr>
      </w:pPr>
      <w:r w:rsidRPr="00852F41">
        <w:rPr>
          <w:sz w:val="24"/>
          <w:szCs w:val="24"/>
        </w:rPr>
        <w:t xml:space="preserve">Jelentősebb testi sérülés / fejsérülés, ficam, törés, vágott, - szakított bőrseb stb. / </w:t>
      </w:r>
      <w:proofErr w:type="gramStart"/>
      <w:r w:rsidRPr="00852F41">
        <w:rPr>
          <w:sz w:val="24"/>
          <w:szCs w:val="24"/>
        </w:rPr>
        <w:t>esetén  megfelelő</w:t>
      </w:r>
      <w:proofErr w:type="gramEnd"/>
      <w:r w:rsidRPr="00852F41">
        <w:rPr>
          <w:sz w:val="24"/>
          <w:szCs w:val="24"/>
        </w:rPr>
        <w:t xml:space="preserve"> orvosi  ellátást kell biztosítani, értesíteni kell a bölcsőde orvosát. Amennyibe ez nem lehetséges a leghamarabb orvosi ellátást kell biztosítani a gyermek számára.</w:t>
      </w:r>
    </w:p>
    <w:p w:rsidR="00852F41" w:rsidRPr="00852F41" w:rsidRDefault="00852F41" w:rsidP="00EA749C">
      <w:pPr>
        <w:pStyle w:val="Felsorols4"/>
        <w:numPr>
          <w:ilvl w:val="0"/>
          <w:numId w:val="12"/>
        </w:numPr>
        <w:ind w:left="0"/>
        <w:rPr>
          <w:sz w:val="24"/>
          <w:szCs w:val="24"/>
        </w:rPr>
      </w:pPr>
      <w:r w:rsidRPr="00852F41">
        <w:rPr>
          <w:sz w:val="24"/>
          <w:szCs w:val="24"/>
        </w:rPr>
        <w:t xml:space="preserve">A balesetről és a kezelés </w:t>
      </w:r>
      <w:proofErr w:type="spellStart"/>
      <w:r w:rsidRPr="00852F41">
        <w:rPr>
          <w:sz w:val="24"/>
          <w:szCs w:val="24"/>
        </w:rPr>
        <w:t>tényéről</w:t>
      </w:r>
      <w:proofErr w:type="spellEnd"/>
      <w:r w:rsidRPr="00852F41">
        <w:rPr>
          <w:sz w:val="24"/>
          <w:szCs w:val="24"/>
        </w:rPr>
        <w:t>, helyéről a személyzetnek értesítenie kell a szülőt, és az intézmény vezetőjét.</w:t>
      </w:r>
    </w:p>
    <w:p w:rsidR="00852F41" w:rsidRPr="00852F41" w:rsidRDefault="00852F41" w:rsidP="00852F41">
      <w:pPr>
        <w:pStyle w:val="Cmsor4"/>
        <w:numPr>
          <w:ilvl w:val="3"/>
          <w:numId w:val="6"/>
        </w:numPr>
        <w:ind w:left="0"/>
        <w:rPr>
          <w:bCs/>
          <w:sz w:val="24"/>
          <w:szCs w:val="24"/>
        </w:rPr>
      </w:pPr>
      <w:r w:rsidRPr="00852F41">
        <w:rPr>
          <w:bCs/>
          <w:sz w:val="24"/>
          <w:szCs w:val="24"/>
        </w:rPr>
        <w:t>Gyermekbalesetek esetére vonatkozó dokumentáció, jelentés:</w:t>
      </w:r>
    </w:p>
    <w:p w:rsidR="00852F41" w:rsidRPr="00852F41" w:rsidRDefault="00852F41" w:rsidP="00852F41">
      <w:pPr>
        <w:pStyle w:val="Felsorols2"/>
        <w:numPr>
          <w:ilvl w:val="0"/>
          <w:numId w:val="6"/>
        </w:numPr>
        <w:tabs>
          <w:tab w:val="clear" w:pos="0"/>
          <w:tab w:val="num" w:pos="720"/>
        </w:tabs>
        <w:ind w:hanging="357"/>
        <w:rPr>
          <w:sz w:val="24"/>
          <w:szCs w:val="24"/>
        </w:rPr>
      </w:pPr>
      <w:r w:rsidRPr="00852F41">
        <w:rPr>
          <w:sz w:val="24"/>
          <w:szCs w:val="24"/>
        </w:rPr>
        <w:t>A három napon túl gyógyuló sérülést okozó gyermekbalesetet, haladéktalanul ki kell vizsgálni. Ennek során kell feltárni a kiváltó és közreható személyi, tárgyi és szervezési gondokat.</w:t>
      </w:r>
    </w:p>
    <w:p w:rsidR="00852F41" w:rsidRPr="00852F41" w:rsidRDefault="00852F41" w:rsidP="00852F41">
      <w:pPr>
        <w:pStyle w:val="Felsorols2"/>
        <w:numPr>
          <w:ilvl w:val="0"/>
          <w:numId w:val="6"/>
        </w:numPr>
        <w:tabs>
          <w:tab w:val="clear" w:pos="0"/>
          <w:tab w:val="num" w:pos="720"/>
        </w:tabs>
        <w:ind w:hanging="357"/>
        <w:rPr>
          <w:sz w:val="24"/>
          <w:szCs w:val="24"/>
        </w:rPr>
      </w:pPr>
      <w:r w:rsidRPr="00852F41">
        <w:rPr>
          <w:sz w:val="24"/>
          <w:szCs w:val="24"/>
        </w:rPr>
        <w:t xml:space="preserve">Ezekről a </w:t>
      </w:r>
      <w:proofErr w:type="gramStart"/>
      <w:r w:rsidRPr="00852F41">
        <w:rPr>
          <w:sz w:val="24"/>
          <w:szCs w:val="24"/>
        </w:rPr>
        <w:t>balesetekről  jegyzőkönyvet</w:t>
      </w:r>
      <w:proofErr w:type="gramEnd"/>
      <w:r w:rsidRPr="00852F41">
        <w:rPr>
          <w:sz w:val="24"/>
          <w:szCs w:val="24"/>
        </w:rPr>
        <w:t xml:space="preserve"> kell felvenni, ennek egy-egy példányát a kivizsgálás befejezését követően legkésőbb 8 napon belül megküldi a fenntartónak, valamint a gyermek szülőjének. Egy példányt az intézmény őriz meg. Ha a baleset jellege miatt a határidőt nem lehet betartani, akkor azt a jegyzőkönyvben rögzíteni kell.</w:t>
      </w:r>
    </w:p>
    <w:p w:rsidR="00852F41" w:rsidRPr="00852F41" w:rsidRDefault="00852F41" w:rsidP="00EA749C">
      <w:pPr>
        <w:pStyle w:val="Felsorols3"/>
        <w:numPr>
          <w:ilvl w:val="0"/>
          <w:numId w:val="45"/>
        </w:numPr>
        <w:tabs>
          <w:tab w:val="num" w:pos="720"/>
        </w:tabs>
        <w:spacing w:line="240" w:lineRule="auto"/>
        <w:ind w:left="0"/>
        <w:rPr>
          <w:sz w:val="24"/>
          <w:szCs w:val="24"/>
        </w:rPr>
      </w:pPr>
      <w:r w:rsidRPr="00852F41">
        <w:rPr>
          <w:sz w:val="24"/>
          <w:szCs w:val="24"/>
        </w:rPr>
        <w:t xml:space="preserve"> Az eset kivizsgálásához legalább középfokú munkavédelmi szakképesítéssel rendelkező személyt be kell vonni. </w:t>
      </w:r>
    </w:p>
    <w:p w:rsidR="00852F41" w:rsidRPr="00852F41" w:rsidRDefault="00852F41" w:rsidP="00852F41">
      <w:pPr>
        <w:pStyle w:val="Felsorols2"/>
        <w:numPr>
          <w:ilvl w:val="0"/>
          <w:numId w:val="6"/>
        </w:numPr>
        <w:tabs>
          <w:tab w:val="clear" w:pos="0"/>
          <w:tab w:val="num" w:pos="720"/>
        </w:tabs>
        <w:ind w:hanging="357"/>
        <w:rPr>
          <w:sz w:val="24"/>
          <w:szCs w:val="24"/>
        </w:rPr>
      </w:pPr>
      <w:r w:rsidRPr="00852F41">
        <w:rPr>
          <w:sz w:val="24"/>
          <w:szCs w:val="24"/>
        </w:rPr>
        <w:t xml:space="preserve">A gyermekbalesetek kivizsgálásába az Érdekképviseleti Fórum </w:t>
      </w:r>
      <w:proofErr w:type="gramStart"/>
      <w:r w:rsidRPr="00852F41">
        <w:rPr>
          <w:sz w:val="24"/>
          <w:szCs w:val="24"/>
        </w:rPr>
        <w:t>tagjainak  jelenlétét</w:t>
      </w:r>
      <w:proofErr w:type="gramEnd"/>
      <w:r w:rsidRPr="00852F41">
        <w:rPr>
          <w:sz w:val="24"/>
          <w:szCs w:val="24"/>
        </w:rPr>
        <w:t xml:space="preserve"> lehetővé kell tenni. Minden balesetet követően az intézmény vezetője köteles megtenni a szükséges intézkedéseket további balesetek elkerülése érdekében.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2F41">
        <w:rPr>
          <w:rFonts w:ascii="Times New Roman" w:hAnsi="Times New Roman" w:cs="Times New Roman"/>
          <w:b/>
          <w:sz w:val="28"/>
          <w:szCs w:val="28"/>
        </w:rPr>
        <w:t>XI. Intézményi adatkezelés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>Gyermekek adatainak kezelése és továbbítása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Az intézményvezető felelős a gyermek adatainak nyilvántartásával, kezelésével, továbbításával kapcsolatos jogszabályi rendelkezések és </w:t>
      </w:r>
      <w:proofErr w:type="gramStart"/>
      <w:r w:rsidRPr="00852F41">
        <w:rPr>
          <w:rFonts w:ascii="Times New Roman" w:hAnsi="Times New Roman" w:cs="Times New Roman"/>
          <w:szCs w:val="24"/>
        </w:rPr>
        <w:t>a  Szabályzat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előírásainak megtartásáért, valamint az adatkezelés ellenőrzéséért.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EA749C">
      <w:pPr>
        <w:numPr>
          <w:ilvl w:val="1"/>
          <w:numId w:val="46"/>
        </w:numPr>
        <w:spacing w:after="0" w:line="240" w:lineRule="auto"/>
        <w:ind w:hanging="36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Nyilvántartható és kezelhető gyermeki adatok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A gyermekek személyes adatai a meghatározott nyilvántartások vezetése céljából, egészségügyi </w:t>
      </w:r>
      <w:proofErr w:type="gramStart"/>
      <w:r w:rsidRPr="00852F41">
        <w:rPr>
          <w:rFonts w:ascii="Times New Roman" w:hAnsi="Times New Roman" w:cs="Times New Roman"/>
          <w:szCs w:val="24"/>
        </w:rPr>
        <w:t>célból  a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célnak megfelelő mértékben, a célhoz kötötten kezelhetők.</w:t>
      </w:r>
    </w:p>
    <w:p w:rsidR="00852F41" w:rsidRPr="00852F41" w:rsidRDefault="00852F41" w:rsidP="00EA749C">
      <w:pPr>
        <w:numPr>
          <w:ilvl w:val="2"/>
          <w:numId w:val="46"/>
        </w:numPr>
        <w:spacing w:after="0" w:line="240" w:lineRule="auto"/>
        <w:ind w:hanging="360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EA749C">
      <w:pPr>
        <w:numPr>
          <w:ilvl w:val="2"/>
          <w:numId w:val="46"/>
        </w:numPr>
        <w:spacing w:after="0" w:line="240" w:lineRule="auto"/>
        <w:ind w:hanging="36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nyilvántartott adatok:</w:t>
      </w:r>
    </w:p>
    <w:p w:rsidR="00852F41" w:rsidRPr="00852F41" w:rsidRDefault="00852F41" w:rsidP="00EA749C">
      <w:pPr>
        <w:numPr>
          <w:ilvl w:val="0"/>
          <w:numId w:val="47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gyermek neve, születési helye és ideje, állampolgársága</w:t>
      </w:r>
      <w:proofErr w:type="gramStart"/>
      <w:r w:rsidRPr="00852F41">
        <w:rPr>
          <w:rFonts w:ascii="Times New Roman" w:hAnsi="Times New Roman" w:cs="Times New Roman"/>
          <w:szCs w:val="24"/>
        </w:rPr>
        <w:t>,  lakóhelyének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v. tartózkodási helyének címe, telefonszáma, nem magyar állampolgárság esetén tartózkodási jogcímét igazoló okirat másolata</w:t>
      </w:r>
    </w:p>
    <w:p w:rsidR="00852F41" w:rsidRPr="00852F41" w:rsidRDefault="00852F41" w:rsidP="00EA749C">
      <w:pPr>
        <w:numPr>
          <w:ilvl w:val="0"/>
          <w:numId w:val="47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Társadalombiztosítási azonosító jele</w:t>
      </w:r>
    </w:p>
    <w:p w:rsidR="00852F41" w:rsidRPr="00852F41" w:rsidRDefault="00852F41" w:rsidP="00EA749C">
      <w:pPr>
        <w:numPr>
          <w:ilvl w:val="0"/>
          <w:numId w:val="47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szülő neve, lakóhelye, tartózkodási helye, telefonszáma</w:t>
      </w:r>
    </w:p>
    <w:p w:rsidR="00852F41" w:rsidRPr="00852F41" w:rsidRDefault="00852F41" w:rsidP="00EA749C">
      <w:pPr>
        <w:numPr>
          <w:ilvl w:val="0"/>
          <w:numId w:val="47"/>
        </w:numPr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felvétellel kapcsolatos adatok</w:t>
      </w:r>
    </w:p>
    <w:p w:rsidR="00852F41" w:rsidRPr="00852F41" w:rsidRDefault="00852F41" w:rsidP="00852F41">
      <w:pPr>
        <w:pStyle w:val="NormlWeb"/>
        <w:rPr>
          <w:color w:val="auto"/>
        </w:rPr>
      </w:pPr>
      <w:r w:rsidRPr="00852F41">
        <w:rPr>
          <w:color w:val="auto"/>
        </w:rPr>
        <w:t>Titoktartási kötelezettség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 Az intézményvezetőt, a kisgyermeknevelőt, továbbá azt, aki esetenként közreműködik a gyermek felügyeletének ellátásában, hivatásánál fogva harmadik személyekkel szemben titoktartási kötelezettség terheli a gyermekkel és családjával kapcsolatos minden olyan tényre, adatra, információra vonatkozóan, amelyről a gyermekkel, szülővel való kapcsolattartás során szerzett tudomást</w:t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 A gyermek szülőjével közölhető minden gyermekével összefüggő adat, kivéve, ha az adat súlyosan sértené vagy veszélyeztetné a gyermek érdekét. Az adat közlése akkor sérti vagy veszélyezteti súlyosan a gyermek érdekét, ha olyan körülményre (magatartásra, mulasztásra, állapotra) vonatkozik, amely a gyermek testi, értelmi, érzelmi vagy erkölcsi fejlődését gátolja vagy akadályozza, és amelynek bekövetkezése szülői magatartásra, közrehatásra vezethető vissza.</w:t>
      </w:r>
      <w:r w:rsidRPr="00852F41">
        <w:rPr>
          <w:rFonts w:ascii="Times New Roman" w:hAnsi="Times New Roman" w:cs="Times New Roman"/>
          <w:szCs w:val="24"/>
        </w:rPr>
        <w:br/>
        <w:t xml:space="preserve">A titoktartási kötelezettség nem terjed ki a nevelői értekezleten a nevelők egymás közti, a gyermek fejlődésével összefüggő megbeszélésre. A titoktartási kötelezettség kiterjed mindazokra, akik részt </w:t>
      </w:r>
      <w:r w:rsidRPr="00852F41">
        <w:rPr>
          <w:rFonts w:ascii="Times New Roman" w:hAnsi="Times New Roman" w:cs="Times New Roman"/>
          <w:szCs w:val="24"/>
        </w:rPr>
        <w:lastRenderedPageBreak/>
        <w:t>vettek az értekezleten.</w:t>
      </w:r>
      <w:r w:rsidRPr="00852F41">
        <w:rPr>
          <w:rFonts w:ascii="Times New Roman" w:hAnsi="Times New Roman" w:cs="Times New Roman"/>
          <w:szCs w:val="24"/>
        </w:rPr>
        <w:br/>
      </w: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</w:p>
    <w:p w:rsidR="00852F41" w:rsidRPr="00852F41" w:rsidRDefault="00852F41" w:rsidP="00852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Cs w:val="24"/>
        </w:rPr>
      </w:pPr>
    </w:p>
    <w:p w:rsidR="00852F41" w:rsidRPr="00852F41" w:rsidRDefault="00E11FAD" w:rsidP="00852F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XII. </w:t>
      </w:r>
      <w:r w:rsidR="00852F41" w:rsidRPr="00852F41">
        <w:rPr>
          <w:rFonts w:ascii="Times New Roman" w:hAnsi="Times New Roman" w:cs="Times New Roman"/>
          <w:b/>
          <w:sz w:val="28"/>
          <w:szCs w:val="28"/>
        </w:rPr>
        <w:t>Záró rendelkezések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A házirend 2013 </w:t>
      </w:r>
      <w:proofErr w:type="gramStart"/>
      <w:r w:rsidRPr="00852F41">
        <w:rPr>
          <w:rFonts w:ascii="Times New Roman" w:hAnsi="Times New Roman" w:cs="Times New Roman"/>
          <w:szCs w:val="24"/>
        </w:rPr>
        <w:t>év …</w:t>
      </w:r>
      <w:proofErr w:type="gramEnd"/>
      <w:r w:rsidRPr="00852F41">
        <w:rPr>
          <w:rFonts w:ascii="Times New Roman" w:hAnsi="Times New Roman" w:cs="Times New Roman"/>
          <w:szCs w:val="24"/>
        </w:rPr>
        <w:t>…………hónap ……….nap lép hatályba.</w:t>
      </w: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Kelt: Tiszavasvári 2013</w:t>
      </w:r>
      <w:proofErr w:type="gramStart"/>
      <w:r w:rsidRPr="00852F41">
        <w:rPr>
          <w:rFonts w:ascii="Times New Roman" w:hAnsi="Times New Roman" w:cs="Times New Roman"/>
          <w:szCs w:val="24"/>
        </w:rPr>
        <w:t>……………</w:t>
      </w:r>
      <w:proofErr w:type="gramEnd"/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4608"/>
      </w:tblGrid>
      <w:tr w:rsidR="00852F41" w:rsidRPr="00852F41" w:rsidTr="00E11FAD">
        <w:trPr>
          <w:jc w:val="right"/>
        </w:trPr>
        <w:tc>
          <w:tcPr>
            <w:tcW w:w="4608" w:type="dxa"/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Reznek Istvánné</w:t>
            </w:r>
          </w:p>
        </w:tc>
      </w:tr>
      <w:tr w:rsidR="00852F41" w:rsidRPr="00852F41" w:rsidTr="00E11FAD">
        <w:trPr>
          <w:jc w:val="right"/>
        </w:trPr>
        <w:tc>
          <w:tcPr>
            <w:tcW w:w="4608" w:type="dxa"/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intézményvezető</w:t>
            </w:r>
          </w:p>
        </w:tc>
      </w:tr>
    </w:tbl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4608"/>
      </w:tblGrid>
      <w:tr w:rsidR="00852F41" w:rsidRPr="00852F41" w:rsidTr="00E11FAD">
        <w:trPr>
          <w:jc w:val="right"/>
        </w:trPr>
        <w:tc>
          <w:tcPr>
            <w:tcW w:w="4608" w:type="dxa"/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………………………………………….</w:t>
            </w:r>
          </w:p>
        </w:tc>
      </w:tr>
      <w:tr w:rsidR="00852F41" w:rsidRPr="00852F41" w:rsidTr="00E11FAD">
        <w:trPr>
          <w:jc w:val="right"/>
        </w:trPr>
        <w:tc>
          <w:tcPr>
            <w:tcW w:w="4608" w:type="dxa"/>
          </w:tcPr>
          <w:p w:rsidR="00852F41" w:rsidRPr="00852F41" w:rsidRDefault="00852F41" w:rsidP="00852F4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F41">
              <w:rPr>
                <w:rFonts w:ascii="Times New Roman" w:hAnsi="Times New Roman" w:cs="Times New Roman"/>
                <w:szCs w:val="24"/>
              </w:rPr>
              <w:t>a fenntartó részéről jóváhagyta</w:t>
            </w:r>
          </w:p>
        </w:tc>
      </w:tr>
    </w:tbl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2F41" w:rsidRPr="00852F41" w:rsidRDefault="00852F41" w:rsidP="00852F41">
      <w:pPr>
        <w:pageBreakBefore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2F41" w:rsidRPr="00443A4C" w:rsidRDefault="00852F41" w:rsidP="00EA749C">
      <w:pPr>
        <w:pStyle w:val="ListParagraph1"/>
        <w:numPr>
          <w:ilvl w:val="0"/>
          <w:numId w:val="50"/>
        </w:numPr>
        <w:rPr>
          <w:sz w:val="24"/>
          <w:szCs w:val="24"/>
        </w:rPr>
      </w:pPr>
      <w:r w:rsidRPr="00443A4C">
        <w:rPr>
          <w:sz w:val="24"/>
          <w:szCs w:val="24"/>
        </w:rPr>
        <w:t xml:space="preserve">melléklet </w:t>
      </w:r>
      <w:proofErr w:type="gramStart"/>
      <w:r w:rsidRPr="00443A4C">
        <w:rPr>
          <w:sz w:val="24"/>
          <w:szCs w:val="24"/>
        </w:rPr>
        <w:t xml:space="preserve">a </w:t>
      </w:r>
      <w:r w:rsidR="00443A4C" w:rsidRPr="00443A4C">
        <w:rPr>
          <w:sz w:val="24"/>
          <w:szCs w:val="24"/>
        </w:rPr>
        <w:t>….</w:t>
      </w:r>
      <w:proofErr w:type="gramEnd"/>
      <w:r w:rsidR="00443A4C" w:rsidRPr="00443A4C">
        <w:rPr>
          <w:sz w:val="24"/>
          <w:szCs w:val="24"/>
        </w:rPr>
        <w:t>.</w:t>
      </w:r>
      <w:r w:rsidRPr="00443A4C">
        <w:rPr>
          <w:sz w:val="24"/>
          <w:szCs w:val="24"/>
        </w:rPr>
        <w:t>/2013. (</w:t>
      </w:r>
      <w:r w:rsidR="00443A4C" w:rsidRPr="00443A4C">
        <w:rPr>
          <w:sz w:val="24"/>
          <w:szCs w:val="24"/>
        </w:rPr>
        <w:t>X.31.</w:t>
      </w:r>
      <w:r w:rsidRPr="00443A4C">
        <w:rPr>
          <w:sz w:val="24"/>
          <w:szCs w:val="24"/>
        </w:rPr>
        <w:t xml:space="preserve">.) </w:t>
      </w:r>
      <w:r w:rsidR="00443A4C" w:rsidRPr="00443A4C">
        <w:rPr>
          <w:sz w:val="24"/>
          <w:szCs w:val="24"/>
        </w:rPr>
        <w:t>Kt.</w:t>
      </w:r>
      <w:r w:rsidRPr="00443A4C">
        <w:rPr>
          <w:sz w:val="24"/>
          <w:szCs w:val="24"/>
        </w:rPr>
        <w:t xml:space="preserve"> számú</w:t>
      </w:r>
      <w:r w:rsidR="00443A4C" w:rsidRPr="00443A4C">
        <w:rPr>
          <w:sz w:val="24"/>
          <w:szCs w:val="24"/>
        </w:rPr>
        <w:t xml:space="preserve"> </w:t>
      </w:r>
      <w:r w:rsidRPr="00443A4C">
        <w:rPr>
          <w:sz w:val="24"/>
          <w:szCs w:val="24"/>
        </w:rPr>
        <w:t>határozathoz</w:t>
      </w:r>
    </w:p>
    <w:p w:rsidR="00852F41" w:rsidRPr="00443A4C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2F41" w:rsidRPr="00852F41" w:rsidRDefault="00852F41" w:rsidP="00852F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2F41" w:rsidRPr="00852F41" w:rsidRDefault="00852F41" w:rsidP="00980792">
      <w:pPr>
        <w:tabs>
          <w:tab w:val="left" w:pos="3525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52F41">
        <w:rPr>
          <w:rFonts w:ascii="Times New Roman" w:hAnsi="Times New Roman" w:cs="Times New Roman"/>
          <w:b/>
          <w:sz w:val="36"/>
          <w:szCs w:val="36"/>
        </w:rPr>
        <w:t>Tiszavasvári Bölcsőde</w:t>
      </w: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852F41" w:rsidRPr="00852F41" w:rsidRDefault="00852F41" w:rsidP="00980792">
      <w:pPr>
        <w:tabs>
          <w:tab w:val="left" w:pos="3525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52F41">
        <w:rPr>
          <w:rFonts w:ascii="Times New Roman" w:hAnsi="Times New Roman" w:cs="Times New Roman"/>
          <w:b/>
          <w:sz w:val="36"/>
          <w:szCs w:val="36"/>
        </w:rPr>
        <w:t>Érdekképviseleti fórum</w:t>
      </w:r>
    </w:p>
    <w:p w:rsidR="00852F41" w:rsidRPr="00852F41" w:rsidRDefault="00852F41" w:rsidP="00980792">
      <w:pPr>
        <w:tabs>
          <w:tab w:val="left" w:pos="35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2F41">
        <w:rPr>
          <w:rFonts w:ascii="Times New Roman" w:hAnsi="Times New Roman" w:cs="Times New Roman"/>
          <w:b/>
          <w:sz w:val="28"/>
          <w:szCs w:val="28"/>
        </w:rPr>
        <w:t>Megalakításának és működésének szabályzata</w:t>
      </w:r>
    </w:p>
    <w:p w:rsidR="00852F41" w:rsidRPr="00852F41" w:rsidRDefault="00852F41" w:rsidP="00980792">
      <w:pPr>
        <w:tabs>
          <w:tab w:val="left" w:pos="35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Tiszavasvári 2013 október</w:t>
      </w:r>
      <w:proofErr w:type="gramStart"/>
      <w:r w:rsidRPr="00852F41">
        <w:rPr>
          <w:rFonts w:ascii="Times New Roman" w:hAnsi="Times New Roman" w:cs="Times New Roman"/>
          <w:szCs w:val="24"/>
        </w:rPr>
        <w:t>……</w:t>
      </w:r>
      <w:proofErr w:type="gramEnd"/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A gyermekek védelméről és a gyámügyi igazgatásról szóló </w:t>
      </w:r>
      <w:r w:rsidRPr="00852F41">
        <w:rPr>
          <w:rFonts w:ascii="Times New Roman" w:hAnsi="Times New Roman" w:cs="Times New Roman"/>
          <w:b/>
          <w:szCs w:val="24"/>
        </w:rPr>
        <w:t xml:space="preserve">1997.évi </w:t>
      </w:r>
      <w:proofErr w:type="gramStart"/>
      <w:r w:rsidRPr="00852F41">
        <w:rPr>
          <w:rFonts w:ascii="Times New Roman" w:hAnsi="Times New Roman" w:cs="Times New Roman"/>
          <w:b/>
          <w:szCs w:val="24"/>
        </w:rPr>
        <w:t>XXXI .tv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(továbbiakban Gyvt</w:t>
      </w:r>
      <w:r w:rsidRPr="00852F41">
        <w:rPr>
          <w:rFonts w:ascii="Times New Roman" w:hAnsi="Times New Roman" w:cs="Times New Roman"/>
          <w:b/>
          <w:szCs w:val="24"/>
        </w:rPr>
        <w:t>.) 35.§</w:t>
      </w:r>
      <w:proofErr w:type="spellStart"/>
      <w:r w:rsidRPr="00852F41">
        <w:rPr>
          <w:rFonts w:ascii="Times New Roman" w:hAnsi="Times New Roman" w:cs="Times New Roman"/>
          <w:b/>
          <w:szCs w:val="24"/>
        </w:rPr>
        <w:t>-</w:t>
      </w:r>
      <w:proofErr w:type="gramStart"/>
      <w:r w:rsidRPr="00852F41">
        <w:rPr>
          <w:rFonts w:ascii="Times New Roman" w:hAnsi="Times New Roman" w:cs="Times New Roman"/>
          <w:b/>
          <w:szCs w:val="24"/>
        </w:rPr>
        <w:t>a</w:t>
      </w:r>
      <w:proofErr w:type="spellEnd"/>
      <w:proofErr w:type="gramEnd"/>
      <w:r w:rsidRPr="00852F41">
        <w:rPr>
          <w:rFonts w:ascii="Times New Roman" w:hAnsi="Times New Roman" w:cs="Times New Roman"/>
          <w:b/>
          <w:szCs w:val="24"/>
        </w:rPr>
        <w:t xml:space="preserve"> alapján</w:t>
      </w:r>
      <w:r w:rsidRPr="00852F41">
        <w:rPr>
          <w:rFonts w:ascii="Times New Roman" w:hAnsi="Times New Roman" w:cs="Times New Roman"/>
          <w:szCs w:val="24"/>
        </w:rPr>
        <w:t xml:space="preserve"> a </w:t>
      </w:r>
      <w:r w:rsidRPr="00852F41">
        <w:rPr>
          <w:rFonts w:ascii="Times New Roman" w:hAnsi="Times New Roman" w:cs="Times New Roman"/>
          <w:b/>
          <w:szCs w:val="24"/>
        </w:rPr>
        <w:t xml:space="preserve">Tiszavasvári Városi Önkormányzat </w:t>
      </w:r>
      <w:r w:rsidRPr="00852F41">
        <w:rPr>
          <w:rFonts w:ascii="Times New Roman" w:hAnsi="Times New Roman" w:cs="Times New Roman"/>
          <w:szCs w:val="24"/>
        </w:rPr>
        <w:t xml:space="preserve">az általa fenntartott </w:t>
      </w:r>
      <w:r w:rsidRPr="00852F41">
        <w:rPr>
          <w:rFonts w:ascii="Times New Roman" w:hAnsi="Times New Roman" w:cs="Times New Roman"/>
          <w:b/>
          <w:szCs w:val="24"/>
        </w:rPr>
        <w:t xml:space="preserve"> Bölcsőde</w:t>
      </w:r>
      <w:r w:rsidRPr="00852F41">
        <w:rPr>
          <w:rFonts w:ascii="Times New Roman" w:hAnsi="Times New Roman" w:cs="Times New Roman"/>
          <w:szCs w:val="24"/>
        </w:rPr>
        <w:t xml:space="preserve"> ellátásában részesülők érdekvédelmére szolgáló </w:t>
      </w:r>
      <w:r w:rsidRPr="00852F41">
        <w:rPr>
          <w:rFonts w:ascii="Times New Roman" w:hAnsi="Times New Roman" w:cs="Times New Roman"/>
          <w:b/>
          <w:szCs w:val="24"/>
        </w:rPr>
        <w:t>Érdekképviseleti Fórum</w:t>
      </w:r>
      <w:r w:rsidRPr="00852F41">
        <w:rPr>
          <w:rFonts w:ascii="Times New Roman" w:hAnsi="Times New Roman" w:cs="Times New Roman"/>
          <w:szCs w:val="24"/>
        </w:rPr>
        <w:t xml:space="preserve"> megalakításának, és működésének szabályzatát (a továbbiakban szabályzat) az alábbiak szerint határozza meg.  </w:t>
      </w: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                    </w:t>
      </w: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2F41" w:rsidRPr="00852F41" w:rsidRDefault="00980792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I. </w:t>
      </w:r>
      <w:r w:rsidR="00852F41" w:rsidRPr="00852F41">
        <w:rPr>
          <w:rFonts w:ascii="Times New Roman" w:hAnsi="Times New Roman" w:cs="Times New Roman"/>
          <w:b/>
          <w:sz w:val="28"/>
          <w:szCs w:val="28"/>
        </w:rPr>
        <w:t>Általános rendelkezések</w:t>
      </w: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1./ </w:t>
      </w:r>
      <w:r w:rsidRPr="00852F41">
        <w:rPr>
          <w:rFonts w:ascii="Times New Roman" w:hAnsi="Times New Roman" w:cs="Times New Roman"/>
          <w:szCs w:val="24"/>
        </w:rPr>
        <w:t xml:space="preserve">A Szabályzat hatálya kiterjed </w:t>
      </w:r>
      <w:proofErr w:type="gramStart"/>
      <w:r w:rsidRPr="00852F41">
        <w:rPr>
          <w:rFonts w:ascii="Times New Roman" w:hAnsi="Times New Roman" w:cs="Times New Roman"/>
          <w:szCs w:val="24"/>
        </w:rPr>
        <w:t>Tiszavasvári  Bölcsőde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intézményére</w:t>
      </w: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2./ </w:t>
      </w:r>
      <w:r w:rsidRPr="00852F41">
        <w:rPr>
          <w:rFonts w:ascii="Times New Roman" w:hAnsi="Times New Roman" w:cs="Times New Roman"/>
          <w:szCs w:val="24"/>
        </w:rPr>
        <w:t>Az intézmény e szabályzathoz igazodóan Érdekképviseleti Fórumot hoz létre.</w:t>
      </w: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3./ </w:t>
      </w:r>
      <w:r w:rsidRPr="00852F41">
        <w:rPr>
          <w:rFonts w:ascii="Times New Roman" w:hAnsi="Times New Roman" w:cs="Times New Roman"/>
          <w:szCs w:val="24"/>
        </w:rPr>
        <w:t>A hatályos szabályzatot az intézményben ki kell hirdetni, alkalmazásáért az Érdekképviseleti Fórum elnöke, és az intézmény vezetője a felelős.</w:t>
      </w: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4./ </w:t>
      </w:r>
      <w:r w:rsidRPr="00852F41">
        <w:rPr>
          <w:rFonts w:ascii="Times New Roman" w:hAnsi="Times New Roman" w:cs="Times New Roman"/>
          <w:szCs w:val="24"/>
        </w:rPr>
        <w:t>A Szabályzat kihirdetés után az intézmény házirendjének mellékletét képezi.</w:t>
      </w: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980792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II. </w:t>
      </w:r>
      <w:r w:rsidR="00852F41" w:rsidRPr="00852F41">
        <w:rPr>
          <w:rFonts w:ascii="Times New Roman" w:hAnsi="Times New Roman" w:cs="Times New Roman"/>
          <w:b/>
          <w:sz w:val="28"/>
          <w:szCs w:val="28"/>
        </w:rPr>
        <w:t>Az Érdekképviseleti Fórum megalapítása</w:t>
      </w: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1./ </w:t>
      </w:r>
      <w:r w:rsidRPr="00852F41">
        <w:rPr>
          <w:rFonts w:ascii="Times New Roman" w:hAnsi="Times New Roman" w:cs="Times New Roman"/>
          <w:szCs w:val="24"/>
        </w:rPr>
        <w:t>Az intézmény Érdekképviseleti Fórumának megalakításáról a Szabályzat rendelkezéseire figyelemmel – az intézmény vezetője gondoskodik.</w:t>
      </w: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2./ </w:t>
      </w:r>
      <w:r w:rsidRPr="00852F41">
        <w:rPr>
          <w:rFonts w:ascii="Times New Roman" w:hAnsi="Times New Roman" w:cs="Times New Roman"/>
          <w:szCs w:val="24"/>
        </w:rPr>
        <w:t>Az intézmény vezetője a szervezési feladatok (jelölés, választás) lebonyolítására 3 tagú Választási Bizottságot alakít, amelynek tagjai az intézmény közalkalmazottai.</w:t>
      </w: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3./ </w:t>
      </w:r>
      <w:r w:rsidRPr="00852F41">
        <w:rPr>
          <w:rFonts w:ascii="Times New Roman" w:hAnsi="Times New Roman" w:cs="Times New Roman"/>
          <w:szCs w:val="24"/>
        </w:rPr>
        <w:t>A Szervező Bizottság feladata a jelölés és a választás lebonyolítása.</w:t>
      </w: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4./ </w:t>
      </w:r>
      <w:r w:rsidRPr="00852F41">
        <w:rPr>
          <w:rFonts w:ascii="Times New Roman" w:hAnsi="Times New Roman" w:cs="Times New Roman"/>
          <w:szCs w:val="24"/>
        </w:rPr>
        <w:t>Az Érdekképviseleti Fórum megalakítása után a Szervező Bizottság megszűnik.</w:t>
      </w: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5./ </w:t>
      </w:r>
      <w:r w:rsidRPr="00852F41">
        <w:rPr>
          <w:rFonts w:ascii="Times New Roman" w:hAnsi="Times New Roman" w:cs="Times New Roman"/>
          <w:szCs w:val="24"/>
        </w:rPr>
        <w:t>Az Érdekképviseleti Fórum 4, határozatlan időre választott főből áll, tagjainak összetétele az 1997.évi XXXI. tv 35§ (2) (3) bekezdéseire tekintettel</w:t>
      </w:r>
    </w:p>
    <w:p w:rsidR="00852F41" w:rsidRPr="00852F41" w:rsidRDefault="00852F41" w:rsidP="00EA749C">
      <w:pPr>
        <w:numPr>
          <w:ilvl w:val="0"/>
          <w:numId w:val="20"/>
        </w:numPr>
        <w:tabs>
          <w:tab w:val="left" w:pos="3525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az ellátásban részesülő gyermekek szülei, illetve törvényes képviselői közül választás alapján </w:t>
      </w:r>
      <w:r w:rsidRPr="00852F41">
        <w:rPr>
          <w:rFonts w:ascii="Times New Roman" w:hAnsi="Times New Roman" w:cs="Times New Roman"/>
          <w:b/>
          <w:szCs w:val="24"/>
        </w:rPr>
        <w:t>2 fő.</w:t>
      </w:r>
    </w:p>
    <w:p w:rsidR="00852F41" w:rsidRPr="00852F41" w:rsidRDefault="00852F41" w:rsidP="00EA749C">
      <w:pPr>
        <w:numPr>
          <w:ilvl w:val="0"/>
          <w:numId w:val="20"/>
        </w:numPr>
        <w:tabs>
          <w:tab w:val="left" w:pos="3525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Az intézmény dolgozóinak képviseletében választás alapján </w:t>
      </w:r>
      <w:r w:rsidRPr="00852F41">
        <w:rPr>
          <w:rFonts w:ascii="Times New Roman" w:hAnsi="Times New Roman" w:cs="Times New Roman"/>
          <w:b/>
          <w:szCs w:val="24"/>
        </w:rPr>
        <w:t>1 fő</w:t>
      </w:r>
    </w:p>
    <w:p w:rsidR="00852F41" w:rsidRPr="00852F41" w:rsidRDefault="00852F41" w:rsidP="00EA749C">
      <w:pPr>
        <w:numPr>
          <w:ilvl w:val="0"/>
          <w:numId w:val="20"/>
        </w:numPr>
        <w:tabs>
          <w:tab w:val="left" w:pos="3525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Az intézményt fenntartó szervezet képviseletében kijelölés alapján </w:t>
      </w:r>
      <w:r w:rsidRPr="00852F41">
        <w:rPr>
          <w:rFonts w:ascii="Times New Roman" w:hAnsi="Times New Roman" w:cs="Times New Roman"/>
          <w:b/>
          <w:szCs w:val="24"/>
        </w:rPr>
        <w:t>1 fő</w:t>
      </w: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6./ </w:t>
      </w:r>
      <w:r w:rsidRPr="00852F41">
        <w:rPr>
          <w:rFonts w:ascii="Times New Roman" w:hAnsi="Times New Roman" w:cs="Times New Roman"/>
          <w:szCs w:val="24"/>
        </w:rPr>
        <w:t xml:space="preserve">Jelölt állításra jogosultak a saját körükben a közalkalmazottak, a szülők </w:t>
      </w:r>
      <w:proofErr w:type="spellStart"/>
      <w:r w:rsidRPr="00852F41">
        <w:rPr>
          <w:rFonts w:ascii="Times New Roman" w:hAnsi="Times New Roman" w:cs="Times New Roman"/>
          <w:szCs w:val="24"/>
        </w:rPr>
        <w:t>iletve</w:t>
      </w:r>
      <w:proofErr w:type="spellEnd"/>
      <w:r w:rsidRPr="00852F41">
        <w:rPr>
          <w:rFonts w:ascii="Times New Roman" w:hAnsi="Times New Roman" w:cs="Times New Roman"/>
          <w:szCs w:val="24"/>
        </w:rPr>
        <w:t xml:space="preserve"> törvényes képviselők.</w:t>
      </w: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7./ </w:t>
      </w:r>
      <w:r w:rsidRPr="00852F41">
        <w:rPr>
          <w:rFonts w:ascii="Times New Roman" w:hAnsi="Times New Roman" w:cs="Times New Roman"/>
          <w:szCs w:val="24"/>
        </w:rPr>
        <w:t>Az intézmény vezetője által, az Érdekképviseleti Fórum tagjainak megválasztására összehívott Választási Fórumban a tagokat a jelöltek közül nyílt szavazással választják.</w:t>
      </w: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8./ </w:t>
      </w:r>
      <w:r w:rsidRPr="00852F41">
        <w:rPr>
          <w:rFonts w:ascii="Times New Roman" w:hAnsi="Times New Roman" w:cs="Times New Roman"/>
          <w:szCs w:val="24"/>
        </w:rPr>
        <w:t>A jelöltek listáját a Szervező bizottság összeállítja, majd ezt követően a választásra jogosultak megválasztják a jelöltek közül az Érdekképviseleti Fórum tagjait.</w:t>
      </w: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9./ </w:t>
      </w:r>
      <w:r w:rsidRPr="00852F41">
        <w:rPr>
          <w:rFonts w:ascii="Times New Roman" w:hAnsi="Times New Roman" w:cs="Times New Roman"/>
          <w:szCs w:val="24"/>
        </w:rPr>
        <w:t xml:space="preserve">Az Érdekképviseleti Fórum tagja a szülők illetve törvényes képviselők közül a két legtöbb szavazatot kapott személy lesz. A közalkalmazottak közül </w:t>
      </w:r>
      <w:proofErr w:type="gramStart"/>
      <w:r w:rsidRPr="00852F41">
        <w:rPr>
          <w:rFonts w:ascii="Times New Roman" w:hAnsi="Times New Roman" w:cs="Times New Roman"/>
          <w:szCs w:val="24"/>
        </w:rPr>
        <w:t>az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aki a legtöbb szavazatot kapta, feltéve ha a szavazáson a szavazásra jogosultak több mint fele szavazott. </w:t>
      </w:r>
      <w:proofErr w:type="gramStart"/>
      <w:r w:rsidRPr="00852F41">
        <w:rPr>
          <w:rFonts w:ascii="Times New Roman" w:hAnsi="Times New Roman" w:cs="Times New Roman"/>
          <w:szCs w:val="24"/>
        </w:rPr>
        <w:t>Szavazat egyenlőség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esetén ismételt szavazást kell tartani a legtöbb szavazatot kapott jelöltekre. Az Érdekképviseleti Fórum tagja a két legtöbb szavazatot kapott személy lesz, feltéve, hogy </w:t>
      </w:r>
      <w:proofErr w:type="gramStart"/>
      <w:r w:rsidRPr="00852F41">
        <w:rPr>
          <w:rFonts w:ascii="Times New Roman" w:hAnsi="Times New Roman" w:cs="Times New Roman"/>
          <w:szCs w:val="24"/>
        </w:rPr>
        <w:t>a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52F41">
        <w:rPr>
          <w:rFonts w:ascii="Times New Roman" w:hAnsi="Times New Roman" w:cs="Times New Roman"/>
          <w:szCs w:val="24"/>
        </w:rPr>
        <w:t>a</w:t>
      </w:r>
      <w:proofErr w:type="spellEnd"/>
      <w:r w:rsidRPr="00852F41">
        <w:rPr>
          <w:rFonts w:ascii="Times New Roman" w:hAnsi="Times New Roman" w:cs="Times New Roman"/>
          <w:szCs w:val="24"/>
        </w:rPr>
        <w:t xml:space="preserve"> szavazáson a szavazásra jogosultak több mint fele szavazott.</w:t>
      </w: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10./ </w:t>
      </w:r>
      <w:r w:rsidRPr="00852F41">
        <w:rPr>
          <w:rFonts w:ascii="Times New Roman" w:hAnsi="Times New Roman" w:cs="Times New Roman"/>
          <w:szCs w:val="24"/>
        </w:rPr>
        <w:t>A választásról és annak eredményéről a Szervező bizottság jegyzőkönyvet köteles készíteni. A jegyzőkönyvben rögzíteni kell a Választási Fórum pontos megnevezését, a választás helyét és idejét, a választásra jogosultak számát, a választáson résztvevők számát, rövid leírását a jelölt állításnak, a jelölőlista ismertetését, a választás lebonyolításának módját, továbbá a választás eredményét.</w:t>
      </w: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11./ </w:t>
      </w:r>
      <w:r w:rsidRPr="00852F41">
        <w:rPr>
          <w:rFonts w:ascii="Times New Roman" w:hAnsi="Times New Roman" w:cs="Times New Roman"/>
          <w:szCs w:val="24"/>
        </w:rPr>
        <w:t>A jegyzőkönyvet a bizottság tagjai, valamint jegyzőkönyv vezetője írják alá.</w:t>
      </w: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12./ </w:t>
      </w:r>
      <w:r w:rsidRPr="00852F41">
        <w:rPr>
          <w:rFonts w:ascii="Times New Roman" w:hAnsi="Times New Roman" w:cs="Times New Roman"/>
          <w:szCs w:val="24"/>
        </w:rPr>
        <w:t>Az Érdekképviseleti Fórum bármely tagja megbízatásának megszűnése esetén, 60 napon belül új tagot kell választani.</w:t>
      </w: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13./ </w:t>
      </w:r>
      <w:r w:rsidRPr="00852F41">
        <w:rPr>
          <w:rFonts w:ascii="Times New Roman" w:hAnsi="Times New Roman" w:cs="Times New Roman"/>
          <w:szCs w:val="24"/>
        </w:rPr>
        <w:t>Az Érdekképviseleti Fórum tagjának megbízatása megszűnik ha:</w:t>
      </w:r>
    </w:p>
    <w:p w:rsidR="00852F41" w:rsidRPr="00852F41" w:rsidRDefault="00852F41" w:rsidP="00EA749C">
      <w:pPr>
        <w:numPr>
          <w:ilvl w:val="0"/>
          <w:numId w:val="20"/>
        </w:numPr>
        <w:tabs>
          <w:tab w:val="left" w:pos="3525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ha az ellátásban részesülő gyermek az intézményi ellátásból kikerül, akkor a szülő vagy más törvényes képviselői képviselőnek képviseleti jogosultsága megszűnik</w:t>
      </w:r>
    </w:p>
    <w:p w:rsidR="00852F41" w:rsidRPr="00852F41" w:rsidRDefault="00852F41" w:rsidP="00EA749C">
      <w:pPr>
        <w:numPr>
          <w:ilvl w:val="0"/>
          <w:numId w:val="20"/>
        </w:numPr>
        <w:tabs>
          <w:tab w:val="left" w:pos="3525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az intézmény dolgozóinak közalkalmazotti vagy megbízási jogviszonya megszűnik</w:t>
      </w:r>
    </w:p>
    <w:p w:rsidR="00852F41" w:rsidRPr="00852F41" w:rsidRDefault="00852F41" w:rsidP="00EA749C">
      <w:pPr>
        <w:numPr>
          <w:ilvl w:val="0"/>
          <w:numId w:val="20"/>
        </w:numPr>
        <w:tabs>
          <w:tab w:val="left" w:pos="3525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az intézményt fenntartó képviselőjének képviseleti jogosultsága megszűnik</w:t>
      </w: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980792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III. </w:t>
      </w:r>
      <w:r w:rsidR="00852F41" w:rsidRPr="00852F41">
        <w:rPr>
          <w:rFonts w:ascii="Times New Roman" w:hAnsi="Times New Roman" w:cs="Times New Roman"/>
          <w:b/>
          <w:sz w:val="28"/>
          <w:szCs w:val="28"/>
        </w:rPr>
        <w:t>Az Érdekképviseleti Fórum szervezete</w:t>
      </w: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1./ </w:t>
      </w:r>
      <w:r w:rsidRPr="00852F41">
        <w:rPr>
          <w:rFonts w:ascii="Times New Roman" w:hAnsi="Times New Roman" w:cs="Times New Roman"/>
          <w:szCs w:val="24"/>
        </w:rPr>
        <w:t>Az Érdekképviseleti Fórum saját tagjai közül az első ülésen nyílt szavazással, egyszerű szótöbbséggel elnököt választ.</w:t>
      </w: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2./ </w:t>
      </w:r>
      <w:r w:rsidRPr="00852F41">
        <w:rPr>
          <w:rFonts w:ascii="Times New Roman" w:hAnsi="Times New Roman" w:cs="Times New Roman"/>
          <w:szCs w:val="24"/>
        </w:rPr>
        <w:t>Az elnök feladata egyebek között, hogy képviselje az Érdekképviseleti Fórumot, annak döntéseit. Intézkedik a panaszok kivizsgálására, összehívja az Érdekképviseleti Fórum ülését, azon elnököl.</w:t>
      </w: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3./ </w:t>
      </w:r>
      <w:r w:rsidRPr="00852F41">
        <w:rPr>
          <w:rFonts w:ascii="Times New Roman" w:hAnsi="Times New Roman" w:cs="Times New Roman"/>
          <w:szCs w:val="24"/>
        </w:rPr>
        <w:t xml:space="preserve"> Az adminisztratív feladatok elvégzésére az elnök az Érdekképviseleti Fórum tagjai közül titkárt bíz meg.</w:t>
      </w: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4./ </w:t>
      </w:r>
      <w:r w:rsidRPr="00852F41">
        <w:rPr>
          <w:rFonts w:ascii="Times New Roman" w:hAnsi="Times New Roman" w:cs="Times New Roman"/>
          <w:szCs w:val="24"/>
        </w:rPr>
        <w:t>Az Érdekképviseleti Fórum tagja részt vesz a Fórum munkájában, az ügyekben véleményt nyilváníthat, határozati javaslatot tehet. Jogosult a döntés kialakításának folyamatában eltérő álláspontját kifejteni. Javasolhatja a napirendek felvételét.</w:t>
      </w: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852F41" w:rsidRPr="00852F41" w:rsidRDefault="00980792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IV. </w:t>
      </w:r>
      <w:r w:rsidR="00852F41" w:rsidRPr="00852F41">
        <w:rPr>
          <w:rFonts w:ascii="Times New Roman" w:hAnsi="Times New Roman" w:cs="Times New Roman"/>
          <w:b/>
          <w:sz w:val="28"/>
          <w:szCs w:val="28"/>
        </w:rPr>
        <w:t>Az Érdekképviseleti Fórum feladata</w:t>
      </w: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1./ </w:t>
      </w:r>
      <w:r w:rsidRPr="00852F41">
        <w:rPr>
          <w:rFonts w:ascii="Times New Roman" w:hAnsi="Times New Roman" w:cs="Times New Roman"/>
          <w:szCs w:val="24"/>
        </w:rPr>
        <w:t xml:space="preserve">Az Érdekképviseleti Fórum feladata, hogy az ellátást érintő kifogások orvoslása érdekében, és a gyermeki jogok sérelme, továbbá az intézmény dolgozói kötelezettség szegése esetén közvetlenül a Fórumhoz benyújtott panaszokat megvizsgálja és orvosolja, hatáskörébe tartozó ügyekben döntsön. További feladatairól a </w:t>
      </w:r>
      <w:proofErr w:type="spellStart"/>
      <w:r w:rsidRPr="00852F41">
        <w:rPr>
          <w:rFonts w:ascii="Times New Roman" w:hAnsi="Times New Roman" w:cs="Times New Roman"/>
          <w:szCs w:val="24"/>
        </w:rPr>
        <w:t>Gyv</w:t>
      </w:r>
      <w:proofErr w:type="spellEnd"/>
      <w:r w:rsidRPr="00852F41">
        <w:rPr>
          <w:rFonts w:ascii="Times New Roman" w:hAnsi="Times New Roman" w:cs="Times New Roman"/>
          <w:szCs w:val="24"/>
        </w:rPr>
        <w:t>. Tv. 35.§ (4) (5) bekezdése rendelkezik.</w:t>
      </w:r>
    </w:p>
    <w:p w:rsidR="00852F41" w:rsidRPr="00852F41" w:rsidRDefault="00852F41" w:rsidP="00EA749C">
      <w:pPr>
        <w:numPr>
          <w:ilvl w:val="0"/>
          <w:numId w:val="20"/>
        </w:numPr>
        <w:tabs>
          <w:tab w:val="left" w:pos="3525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Megtárgyalja az intézménybe élők panaszait, és intézkedést kezdeményez az intézményvezető felé.</w:t>
      </w:r>
    </w:p>
    <w:p w:rsidR="00852F41" w:rsidRPr="00852F41" w:rsidRDefault="00852F41" w:rsidP="00EA749C">
      <w:pPr>
        <w:numPr>
          <w:ilvl w:val="0"/>
          <w:numId w:val="20"/>
        </w:numPr>
        <w:tabs>
          <w:tab w:val="left" w:pos="3525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Tájékoztatást kérhet az intézményvezetőtől az ellátottakat érintő kérdésekben</w:t>
      </w: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2./ </w:t>
      </w:r>
      <w:r w:rsidRPr="00852F41">
        <w:rPr>
          <w:rFonts w:ascii="Times New Roman" w:hAnsi="Times New Roman" w:cs="Times New Roman"/>
          <w:szCs w:val="24"/>
        </w:rPr>
        <w:t>Egyetértési jogot gyakorol a házirend jóváhagyásánál</w:t>
      </w:r>
    </w:p>
    <w:p w:rsidR="00852F41" w:rsidRPr="00852F41" w:rsidRDefault="00852F41" w:rsidP="00EA749C">
      <w:pPr>
        <w:numPr>
          <w:ilvl w:val="0"/>
          <w:numId w:val="20"/>
        </w:numPr>
        <w:tabs>
          <w:tab w:val="left" w:pos="3525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előzetesen véleményezi az intézmény vezetője által készített dokumentumok közül a szakmai programot, az éves munkatervet, házirendet, az ellátottak részére készült tájékoztatókat.</w:t>
      </w: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3./ </w:t>
      </w:r>
      <w:r w:rsidRPr="00852F41">
        <w:rPr>
          <w:rFonts w:ascii="Times New Roman" w:hAnsi="Times New Roman" w:cs="Times New Roman"/>
          <w:szCs w:val="24"/>
        </w:rPr>
        <w:t xml:space="preserve">Hatáskörének hiányában intézkedést kezdeményez a hatáskörrel rendelkező szervnél </w:t>
      </w:r>
    </w:p>
    <w:p w:rsidR="00852F41" w:rsidRPr="00852F41" w:rsidRDefault="00852F41" w:rsidP="00EA749C">
      <w:pPr>
        <w:numPr>
          <w:ilvl w:val="0"/>
          <w:numId w:val="20"/>
        </w:numPr>
        <w:tabs>
          <w:tab w:val="left" w:pos="3525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Intézkedés megtételét kezdeményezheti a fenntartó felé, valamint más illetékes hatóságok, szervek felé amennyiben az intézmény működésével kapcsolatban jogszabálysértésre utaló jeleket észlel.</w:t>
      </w: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980792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V. </w:t>
      </w:r>
      <w:r w:rsidR="00852F41" w:rsidRPr="00852F41">
        <w:rPr>
          <w:rFonts w:ascii="Times New Roman" w:hAnsi="Times New Roman" w:cs="Times New Roman"/>
          <w:b/>
          <w:sz w:val="28"/>
          <w:szCs w:val="28"/>
        </w:rPr>
        <w:t>Az Érdekképviseleti Fórum működése</w:t>
      </w: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1./ </w:t>
      </w:r>
      <w:r w:rsidRPr="00852F41">
        <w:rPr>
          <w:rFonts w:ascii="Times New Roman" w:hAnsi="Times New Roman" w:cs="Times New Roman"/>
          <w:szCs w:val="24"/>
        </w:rPr>
        <w:t>Az Érdekképviseleti Fórumnál panasszal élhet a gyermek szülője, törvényes képviselője, továbbá a gyermek érdekeinek védelmét ellátó érdekképviseleti és szakmai szervek.</w:t>
      </w: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2./ </w:t>
      </w:r>
      <w:r w:rsidRPr="00852F41">
        <w:rPr>
          <w:rFonts w:ascii="Times New Roman" w:hAnsi="Times New Roman" w:cs="Times New Roman"/>
          <w:szCs w:val="24"/>
        </w:rPr>
        <w:t>Az Érdekképviseleti Fórum ügyintézési ideje 15 nap</w:t>
      </w: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3./ </w:t>
      </w:r>
      <w:r w:rsidRPr="00852F41">
        <w:rPr>
          <w:rFonts w:ascii="Times New Roman" w:hAnsi="Times New Roman" w:cs="Times New Roman"/>
          <w:szCs w:val="24"/>
        </w:rPr>
        <w:t xml:space="preserve">Az Érdekképviseleti Fórum </w:t>
      </w:r>
      <w:proofErr w:type="gramStart"/>
      <w:r w:rsidRPr="00852F41">
        <w:rPr>
          <w:rFonts w:ascii="Times New Roman" w:hAnsi="Times New Roman" w:cs="Times New Roman"/>
          <w:szCs w:val="24"/>
        </w:rPr>
        <w:t>határozatképes ,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ha tagjainak több mint fele jelen van.</w:t>
      </w: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4./ </w:t>
      </w:r>
      <w:r w:rsidRPr="00852F41">
        <w:rPr>
          <w:rFonts w:ascii="Times New Roman" w:hAnsi="Times New Roman" w:cs="Times New Roman"/>
          <w:szCs w:val="24"/>
        </w:rPr>
        <w:t>Határozatait egyszerű szótöbbséggel hozza</w:t>
      </w: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5./ </w:t>
      </w:r>
      <w:r w:rsidRPr="00852F41">
        <w:rPr>
          <w:rFonts w:ascii="Times New Roman" w:hAnsi="Times New Roman" w:cs="Times New Roman"/>
          <w:szCs w:val="24"/>
        </w:rPr>
        <w:t>A beadványt érkeztetni és iktatni kell, szóbeli panaszt jegyzőkönyvbe kell foglalni.</w:t>
      </w: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6./ </w:t>
      </w:r>
      <w:r w:rsidRPr="00852F41">
        <w:rPr>
          <w:rFonts w:ascii="Times New Roman" w:hAnsi="Times New Roman" w:cs="Times New Roman"/>
          <w:szCs w:val="24"/>
        </w:rPr>
        <w:t>Az Elnök az Érdekképviseleti Fórum legalább 2 tagját megbízza, hogy haladéktalanul vizsgálják meg az ügyet, és az Elnök részére 5 napon belül a vizsgálat eredményéről készített jelentést küldjék meg.</w:t>
      </w: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7./ </w:t>
      </w:r>
      <w:r w:rsidRPr="00852F41">
        <w:rPr>
          <w:rFonts w:ascii="Times New Roman" w:hAnsi="Times New Roman" w:cs="Times New Roman"/>
          <w:szCs w:val="24"/>
        </w:rPr>
        <w:t>Az Elnök a jelentés kézhezvétele után az Érdekképviseleti Fórumot köteles összehívni. A meghívóban megjelöli a napirendet, mellékeli a vizsgálattal kapcsolatos iratokat. Az ülésre a panaszost meg kell hívni.</w:t>
      </w: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8./ </w:t>
      </w:r>
      <w:r w:rsidRPr="00852F41">
        <w:rPr>
          <w:rFonts w:ascii="Times New Roman" w:hAnsi="Times New Roman" w:cs="Times New Roman"/>
          <w:szCs w:val="24"/>
        </w:rPr>
        <w:t>Az Érdekképviseleti Fórum a panasz kivizsgálását követően:</w:t>
      </w: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A hatáskörébe tartozó ügyekben dönt, és</w:t>
      </w:r>
    </w:p>
    <w:p w:rsidR="00852F41" w:rsidRPr="00852F41" w:rsidRDefault="00852F41" w:rsidP="00EA749C">
      <w:pPr>
        <w:numPr>
          <w:ilvl w:val="0"/>
          <w:numId w:val="20"/>
        </w:numPr>
        <w:tabs>
          <w:tab w:val="left" w:pos="3525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Véleményt nyilváníthat a gyermeket érintő ügyekben</w:t>
      </w:r>
    </w:p>
    <w:p w:rsidR="00852F41" w:rsidRPr="00852F41" w:rsidRDefault="00852F41" w:rsidP="00EA749C">
      <w:pPr>
        <w:numPr>
          <w:ilvl w:val="0"/>
          <w:numId w:val="20"/>
        </w:numPr>
        <w:tabs>
          <w:tab w:val="left" w:pos="3525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Javaslatot tehet az intézmény alaptevékenységével összhangban végzett szolgáltatások tervezéséről, működéséről és az ebből származó bevételek felhasználásáról.</w:t>
      </w: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- Hatáskörének hiányában intézkedést kezdeményezhet:</w:t>
      </w:r>
    </w:p>
    <w:p w:rsidR="00852F41" w:rsidRPr="00852F41" w:rsidRDefault="00852F41" w:rsidP="00EA749C">
      <w:pPr>
        <w:numPr>
          <w:ilvl w:val="0"/>
          <w:numId w:val="20"/>
        </w:numPr>
        <w:tabs>
          <w:tab w:val="left" w:pos="3525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fenntartónál</w:t>
      </w:r>
    </w:p>
    <w:p w:rsidR="00852F41" w:rsidRPr="00852F41" w:rsidRDefault="00852F41" w:rsidP="00EA749C">
      <w:pPr>
        <w:numPr>
          <w:ilvl w:val="0"/>
          <w:numId w:val="20"/>
        </w:numPr>
        <w:tabs>
          <w:tab w:val="left" w:pos="3525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t>A gyermekjogi képviselőnél</w:t>
      </w:r>
    </w:p>
    <w:p w:rsidR="00852F41" w:rsidRPr="00852F41" w:rsidRDefault="00852F41" w:rsidP="00EA749C">
      <w:pPr>
        <w:numPr>
          <w:ilvl w:val="0"/>
          <w:numId w:val="20"/>
        </w:numPr>
        <w:tabs>
          <w:tab w:val="left" w:pos="3525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szCs w:val="24"/>
        </w:rPr>
        <w:lastRenderedPageBreak/>
        <w:t>Más hatáskörrel rendelkező szervnél</w:t>
      </w: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9./ </w:t>
      </w:r>
      <w:r w:rsidRPr="00852F41">
        <w:rPr>
          <w:rFonts w:ascii="Times New Roman" w:hAnsi="Times New Roman" w:cs="Times New Roman"/>
          <w:szCs w:val="24"/>
        </w:rPr>
        <w:t>Határozatát az ülésen felvett jegyzőkönyvbe kell foglalni. A határozatot az elnök kihirdeti, illetve a távollévő panaszosnak a határozati kivonatot írásban megküldi.</w:t>
      </w: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10./ </w:t>
      </w:r>
      <w:r w:rsidRPr="00852F41">
        <w:rPr>
          <w:rFonts w:ascii="Times New Roman" w:hAnsi="Times New Roman" w:cs="Times New Roman"/>
          <w:szCs w:val="24"/>
        </w:rPr>
        <w:t>A kézbesített értesítésben a jogosult figyelmét fel kell hívni arra, hogy ha a megtett intézkedéssel nem ért egyet, továbbá ha az intézmény vezetője vagy az Érdekképviseleti Fórum 15 napon belül nem küld értesítést a vizsgálat eredményéről, annak orvoslásáért a kézhezvételtől számított 15 napon belül Tiszavasvári Többcélú Kistérségi Társuláshoz (mint fenntartóhoz), vagy a megyei gyámhivatalban működő gyermekjogi képviselőhöz fordulhat.</w:t>
      </w: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11./ </w:t>
      </w:r>
      <w:r w:rsidRPr="00852F41">
        <w:rPr>
          <w:rFonts w:ascii="Times New Roman" w:hAnsi="Times New Roman" w:cs="Times New Roman"/>
          <w:szCs w:val="24"/>
        </w:rPr>
        <w:t>Az intézmény vezetője az ügyre vonatkozó írásos véleményét –megkeresésre- köteles haladéktalanul megküldeni a polgármesternek.</w:t>
      </w:r>
    </w:p>
    <w:p w:rsidR="00980792" w:rsidRDefault="00980792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2F41" w:rsidRPr="00852F41" w:rsidRDefault="00980792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VI. </w:t>
      </w:r>
      <w:r w:rsidR="00852F41" w:rsidRPr="00852F41">
        <w:rPr>
          <w:rFonts w:ascii="Times New Roman" w:hAnsi="Times New Roman" w:cs="Times New Roman"/>
          <w:b/>
          <w:sz w:val="28"/>
          <w:szCs w:val="28"/>
        </w:rPr>
        <w:t>Záró rendelkezések</w:t>
      </w: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1./ </w:t>
      </w:r>
      <w:r w:rsidRPr="00852F41">
        <w:rPr>
          <w:rFonts w:ascii="Times New Roman" w:hAnsi="Times New Roman" w:cs="Times New Roman"/>
          <w:szCs w:val="24"/>
        </w:rPr>
        <w:t>Az Érdekképviseleti Fórum tagjait tevékenységük miatt hátrány nem érheti.</w:t>
      </w: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2./ </w:t>
      </w:r>
      <w:r w:rsidRPr="00852F41">
        <w:rPr>
          <w:rFonts w:ascii="Times New Roman" w:hAnsi="Times New Roman" w:cs="Times New Roman"/>
          <w:szCs w:val="24"/>
        </w:rPr>
        <w:t>Működésének tárgyi feltételeit (iroda helyiség, egyéb eszközök) az intézmény biztosítja.</w:t>
      </w: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3./ </w:t>
      </w:r>
      <w:r w:rsidRPr="00852F41">
        <w:rPr>
          <w:rFonts w:ascii="Times New Roman" w:hAnsi="Times New Roman" w:cs="Times New Roman"/>
          <w:szCs w:val="24"/>
        </w:rPr>
        <w:t>Az Érdekképviseleti Fórum működésének és választásának részletes szabályait a házirend tartalmazza.</w:t>
      </w: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4./ </w:t>
      </w:r>
      <w:r w:rsidRPr="00852F41">
        <w:rPr>
          <w:rFonts w:ascii="Times New Roman" w:hAnsi="Times New Roman" w:cs="Times New Roman"/>
          <w:szCs w:val="24"/>
        </w:rPr>
        <w:t>Az intézménybe történő felvételkor az intézményvezető tájékoztatja az ellátást igénybe vevőt, illetve a törvényes képviselőt az Érdekképviseleti Fórum elérési lehetőségéről.</w:t>
      </w: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5./ </w:t>
      </w:r>
      <w:r w:rsidRPr="00852F41">
        <w:rPr>
          <w:rFonts w:ascii="Times New Roman" w:hAnsi="Times New Roman" w:cs="Times New Roman"/>
          <w:szCs w:val="24"/>
        </w:rPr>
        <w:t>A szabályzat a kihirdetést követő napon lép hatályba.</w:t>
      </w: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proofErr w:type="gramStart"/>
      <w:r w:rsidRPr="00852F41">
        <w:rPr>
          <w:rFonts w:ascii="Times New Roman" w:hAnsi="Times New Roman" w:cs="Times New Roman"/>
          <w:szCs w:val="24"/>
        </w:rPr>
        <w:t>Tiszavasvári  2013</w:t>
      </w:r>
      <w:proofErr w:type="gramEnd"/>
      <w:r w:rsidRPr="00852F41">
        <w:rPr>
          <w:rFonts w:ascii="Times New Roman" w:hAnsi="Times New Roman" w:cs="Times New Roman"/>
          <w:szCs w:val="24"/>
        </w:rPr>
        <w:t xml:space="preserve"> október</w:t>
      </w:r>
      <w:r w:rsidR="00EA749C">
        <w:rPr>
          <w:rFonts w:ascii="Times New Roman" w:hAnsi="Times New Roman" w:cs="Times New Roman"/>
          <w:szCs w:val="24"/>
        </w:rPr>
        <w:t xml:space="preserve"> ……………………</w:t>
      </w: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szCs w:val="24"/>
        </w:rPr>
        <w:t xml:space="preserve">                                                                                              </w:t>
      </w:r>
      <w:r w:rsidRPr="00852F41">
        <w:rPr>
          <w:rFonts w:ascii="Times New Roman" w:hAnsi="Times New Roman" w:cs="Times New Roman"/>
          <w:b/>
          <w:szCs w:val="24"/>
        </w:rPr>
        <w:t>Dr. Fülöp Erik</w:t>
      </w:r>
    </w:p>
    <w:p w:rsidR="00980792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                                                                                                </w:t>
      </w:r>
      <w:proofErr w:type="gramStart"/>
      <w:r w:rsidRPr="00852F41">
        <w:rPr>
          <w:rFonts w:ascii="Times New Roman" w:hAnsi="Times New Roman" w:cs="Times New Roman"/>
          <w:b/>
          <w:szCs w:val="24"/>
        </w:rPr>
        <w:t>polgármester</w:t>
      </w:r>
      <w:proofErr w:type="gramEnd"/>
      <w:r w:rsidRPr="00852F41">
        <w:rPr>
          <w:rFonts w:ascii="Times New Roman" w:hAnsi="Times New Roman" w:cs="Times New Roman"/>
          <w:b/>
          <w:szCs w:val="24"/>
        </w:rPr>
        <w:t xml:space="preserve">  </w:t>
      </w:r>
    </w:p>
    <w:p w:rsidR="00980792" w:rsidRDefault="00980792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980792" w:rsidRDefault="00980792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52F41" w:rsidRPr="00852F41" w:rsidRDefault="00852F41" w:rsidP="00852F41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52F41">
        <w:rPr>
          <w:rFonts w:ascii="Times New Roman" w:hAnsi="Times New Roman" w:cs="Times New Roman"/>
          <w:b/>
          <w:szCs w:val="24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102D16" w:rsidRPr="00852F41" w:rsidRDefault="00102D16" w:rsidP="00852F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4" w:name="_GoBack"/>
      <w:bookmarkEnd w:id="14"/>
    </w:p>
    <w:p w:rsidR="00102D16" w:rsidRPr="00852F41" w:rsidRDefault="00102D16" w:rsidP="00852F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2D16" w:rsidRPr="00852F41" w:rsidRDefault="00102D16" w:rsidP="00852F41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102D16" w:rsidRPr="00852F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ajan Pro">
    <w:panose1 w:val="00000000000000000000"/>
    <w:charset w:val="00"/>
    <w:family w:val="roman"/>
    <w:notTrueType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un Swis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FAD" w:rsidRDefault="00E11FAD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EA749C">
      <w:rPr>
        <w:noProof/>
      </w:rPr>
      <w:t>101</w:t>
    </w:r>
    <w:r>
      <w:fldChar w:fldCharType="end"/>
    </w:r>
  </w:p>
  <w:p w:rsidR="00E11FAD" w:rsidRDefault="00E11FAD">
    <w:pPr>
      <w:pStyle w:val="llb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4D14904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04D6DE7E"/>
    <w:lvl w:ilvl="0">
      <w:start w:val="1"/>
      <w:numFmt w:val="bullet"/>
      <w:pStyle w:val="Felsorol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FE"/>
    <w:multiLevelType w:val="singleLevel"/>
    <w:tmpl w:val="9EA0E802"/>
    <w:lvl w:ilvl="0">
      <w:numFmt w:val="decimal"/>
      <w:lvlText w:val="*"/>
      <w:lvlJc w:val="left"/>
      <w:rPr>
        <w:rFonts w:cs="Times New Roman"/>
      </w:rPr>
    </w:lvl>
  </w:abstractNum>
  <w:abstractNum w:abstractNumId="3">
    <w:nsid w:val="00000001"/>
    <w:multiLevelType w:val="multilevel"/>
    <w:tmpl w:val="F86278F4"/>
    <w:lvl w:ilvl="0">
      <w:start w:val="1"/>
      <w:numFmt w:val="lowerLetter"/>
      <w:suff w:val="nothing"/>
      <w:lvlText w:val="%1.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i w:val="0"/>
        <w:sz w:val="24"/>
      </w:rPr>
    </w:lvl>
    <w:lvl w:ilvl="1">
      <w:start w:val="1"/>
      <w:numFmt w:val="upperLetter"/>
      <w:lvlText w:val="%1.%2. §"/>
      <w:lvlJc w:val="left"/>
      <w:pPr>
        <w:tabs>
          <w:tab w:val="num" w:pos="720"/>
        </w:tabs>
        <w:ind w:left="0" w:firstLine="0"/>
      </w:pPr>
      <w:rPr>
        <w:b/>
        <w:i w:val="0"/>
        <w:sz w:val="24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4">
    <w:nsid w:val="00000002"/>
    <w:multiLevelType w:val="singleLevel"/>
    <w:tmpl w:val="00000002"/>
    <w:name w:val="WW8Num1"/>
    <w:lvl w:ilvl="0">
      <w:start w:val="1"/>
      <w:numFmt w:val="bullet"/>
      <w:lvlText w:val=""/>
      <w:lvlJc w:val="left"/>
      <w:pPr>
        <w:tabs>
          <w:tab w:val="num" w:pos="1267"/>
        </w:tabs>
        <w:ind w:left="1267" w:hanging="360"/>
      </w:pPr>
      <w:rPr>
        <w:rFonts w:ascii="Symbol" w:hAnsi="Symbol"/>
      </w:rPr>
    </w:lvl>
  </w:abstractNum>
  <w:abstractNum w:abstractNumId="5">
    <w:nsid w:val="00000003"/>
    <w:multiLevelType w:val="singleLevel"/>
    <w:tmpl w:val="00000003"/>
    <w:name w:val="WW8Num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</w:abstractNum>
  <w:abstractNum w:abstractNumId="6">
    <w:nsid w:val="00000004"/>
    <w:multiLevelType w:val="singleLevel"/>
    <w:tmpl w:val="00000004"/>
    <w:name w:val="WW8Num9"/>
    <w:lvl w:ilvl="0">
      <w:start w:val="1"/>
      <w:numFmt w:val="upperRoman"/>
      <w:lvlText w:val="%1. fejezet"/>
      <w:lvlJc w:val="left"/>
      <w:pPr>
        <w:tabs>
          <w:tab w:val="num" w:pos="1440"/>
        </w:tabs>
        <w:ind w:left="360" w:hanging="360"/>
      </w:pPr>
    </w:lvl>
  </w:abstractNum>
  <w:abstractNum w:abstractNumId="7">
    <w:nsid w:val="00000006"/>
    <w:multiLevelType w:val="singleLevel"/>
    <w:tmpl w:val="00000006"/>
    <w:name w:val="WW8Num13"/>
    <w:lvl w:ilvl="0">
      <w:start w:val="1"/>
      <w:numFmt w:val="lowerLetter"/>
      <w:lvlText w:val="%1)"/>
      <w:lvlJc w:val="left"/>
      <w:pPr>
        <w:tabs>
          <w:tab w:val="num" w:pos="907"/>
        </w:tabs>
        <w:ind w:left="907" w:hanging="453"/>
      </w:pPr>
      <w:rPr>
        <w:b w:val="0"/>
        <w:i/>
        <w:sz w:val="24"/>
      </w:rPr>
    </w:lvl>
  </w:abstractNum>
  <w:abstractNum w:abstractNumId="8">
    <w:nsid w:val="0000000A"/>
    <w:multiLevelType w:val="singleLevel"/>
    <w:tmpl w:val="0000000A"/>
    <w:name w:val="WW8Num39"/>
    <w:lvl w:ilvl="0">
      <w:start w:val="1"/>
      <w:numFmt w:val="lowerLetter"/>
      <w:lvlText w:val="%1)"/>
      <w:lvlJc w:val="left"/>
      <w:pPr>
        <w:tabs>
          <w:tab w:val="num" w:pos="624"/>
        </w:tabs>
        <w:ind w:left="624" w:hanging="397"/>
      </w:pPr>
      <w:rPr>
        <w:b w:val="0"/>
        <w:i/>
        <w:sz w:val="24"/>
      </w:rPr>
    </w:lvl>
  </w:abstractNum>
  <w:abstractNum w:abstractNumId="9">
    <w:nsid w:val="0000000C"/>
    <w:multiLevelType w:val="multilevel"/>
    <w:tmpl w:val="0000000C"/>
    <w:name w:val="WW8Num45"/>
    <w:lvl w:ilvl="0">
      <w:start w:val="1"/>
      <w:numFmt w:val="decimal"/>
      <w:lvlText w:val="%1.)"/>
      <w:lvlJc w:val="left"/>
      <w:pPr>
        <w:tabs>
          <w:tab w:val="num" w:pos="454"/>
        </w:tabs>
        <w:ind w:left="454" w:hanging="454"/>
      </w:pPr>
      <w:rPr>
        <w:rFonts w:ascii="Times New Roman" w:hAnsi="Times New Roman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340" w:hanging="340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794" w:hanging="510"/>
      </w:pPr>
    </w:lvl>
    <w:lvl w:ilvl="3">
      <w:start w:val="1"/>
      <w:numFmt w:val="none"/>
      <w:lvlText w:val="1.1.1.1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5.%6.%7.%8.%9."/>
      <w:lvlJc w:val="left"/>
      <w:pPr>
        <w:tabs>
          <w:tab w:val="num" w:pos="4320"/>
        </w:tabs>
        <w:ind w:left="4320" w:hanging="1440"/>
      </w:pPr>
    </w:lvl>
  </w:abstractNum>
  <w:abstractNum w:abstractNumId="10">
    <w:nsid w:val="0000000D"/>
    <w:multiLevelType w:val="singleLevel"/>
    <w:tmpl w:val="0000000D"/>
    <w:name w:val="WW8Num56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11">
    <w:nsid w:val="00000011"/>
    <w:multiLevelType w:val="singleLevel"/>
    <w:tmpl w:val="00000011"/>
    <w:name w:val="WW8Num82"/>
    <w:lvl w:ilvl="0">
      <w:start w:val="1"/>
      <w:numFmt w:val="bullet"/>
      <w:lvlText w:val=""/>
      <w:lvlJc w:val="left"/>
      <w:pPr>
        <w:tabs>
          <w:tab w:val="num" w:pos="0"/>
        </w:tabs>
        <w:ind w:left="1776" w:hanging="360"/>
      </w:pPr>
      <w:rPr>
        <w:rFonts w:ascii="Wingdings" w:hAnsi="Wingdings"/>
      </w:rPr>
    </w:lvl>
  </w:abstractNum>
  <w:abstractNum w:abstractNumId="12">
    <w:nsid w:val="00000013"/>
    <w:multiLevelType w:val="singleLevel"/>
    <w:tmpl w:val="00000013"/>
    <w:name w:val="WW8Num102"/>
    <w:lvl w:ilvl="0">
      <w:start w:val="1"/>
      <w:numFmt w:val="upperRoman"/>
      <w:lvlText w:val="%1."/>
      <w:lvlJc w:val="center"/>
      <w:pPr>
        <w:tabs>
          <w:tab w:val="num" w:pos="0"/>
        </w:tabs>
        <w:ind w:left="0" w:firstLine="0"/>
      </w:pPr>
      <w:rPr>
        <w:rFonts w:ascii="Times New Roman" w:hAnsi="Times New Roman"/>
        <w:b/>
        <w:i w:val="0"/>
        <w:spacing w:val="0"/>
        <w:kern w:val="1"/>
        <w:position w:val="0"/>
        <w:sz w:val="24"/>
        <w:szCs w:val="24"/>
        <w:vertAlign w:val="baseline"/>
      </w:rPr>
    </w:lvl>
  </w:abstractNum>
  <w:abstractNum w:abstractNumId="13">
    <w:nsid w:val="0B114250"/>
    <w:multiLevelType w:val="hybridMultilevel"/>
    <w:tmpl w:val="8D2E7F88"/>
    <w:lvl w:ilvl="0" w:tplc="05BA1D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C380434"/>
    <w:multiLevelType w:val="hybridMultilevel"/>
    <w:tmpl w:val="EC8695E4"/>
    <w:lvl w:ilvl="0" w:tplc="040E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>
    <w:nsid w:val="0E3820CB"/>
    <w:multiLevelType w:val="hybridMultilevel"/>
    <w:tmpl w:val="5FF8342E"/>
    <w:lvl w:ilvl="0" w:tplc="E2CC38E2">
      <w:start w:val="444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0E481DA4"/>
    <w:multiLevelType w:val="hybridMultilevel"/>
    <w:tmpl w:val="A168B8F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0FBA0813"/>
    <w:multiLevelType w:val="hybridMultilevel"/>
    <w:tmpl w:val="C366A5D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42E4FDE"/>
    <w:multiLevelType w:val="multilevel"/>
    <w:tmpl w:val="BB068498"/>
    <w:lvl w:ilvl="0">
      <w:start w:val="1"/>
      <w:numFmt w:val="none"/>
      <w:lvlText w:val=""/>
      <w:legacy w:legacy="1" w:legacySpace="120" w:legacyIndent="360"/>
      <w:lvlJc w:val="left"/>
      <w:pPr>
        <w:ind w:left="360" w:hanging="360"/>
      </w:pPr>
      <w:rPr>
        <w:rFonts w:ascii="Wingdings" w:hAnsi="Wingdings" w:cs="Times New Roman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Times New Roman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Times New Roman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Times New Roman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Times New Roman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Times New Roman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Times New Roman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Times New Roman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Times New Roman" w:hint="default"/>
      </w:rPr>
    </w:lvl>
  </w:abstractNum>
  <w:abstractNum w:abstractNumId="19">
    <w:nsid w:val="15E76EC1"/>
    <w:multiLevelType w:val="multilevel"/>
    <w:tmpl w:val="BB068498"/>
    <w:lvl w:ilvl="0">
      <w:start w:val="1"/>
      <w:numFmt w:val="none"/>
      <w:lvlText w:val=""/>
      <w:legacy w:legacy="1" w:legacySpace="120" w:legacyIndent="360"/>
      <w:lvlJc w:val="left"/>
      <w:pPr>
        <w:ind w:left="360" w:hanging="360"/>
      </w:pPr>
      <w:rPr>
        <w:rFonts w:ascii="Wingdings" w:hAnsi="Wingdings" w:cs="Times New Roman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Times New Roman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Times New Roman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Times New Roman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Times New Roman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Times New Roman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Times New Roman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Times New Roman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Times New Roman" w:hint="default"/>
      </w:rPr>
    </w:lvl>
  </w:abstractNum>
  <w:abstractNum w:abstractNumId="20">
    <w:nsid w:val="182B6B9C"/>
    <w:multiLevelType w:val="hybridMultilevel"/>
    <w:tmpl w:val="1D34A192"/>
    <w:lvl w:ilvl="0" w:tplc="040E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>
    <w:nsid w:val="1CE244A1"/>
    <w:multiLevelType w:val="hybridMultilevel"/>
    <w:tmpl w:val="F252FCB0"/>
    <w:lvl w:ilvl="0" w:tplc="DFDA368C">
      <w:start w:val="4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abstractNum w:abstractNumId="22">
    <w:nsid w:val="1DB54ED9"/>
    <w:multiLevelType w:val="hybridMultilevel"/>
    <w:tmpl w:val="FEAA59F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1F92496F"/>
    <w:multiLevelType w:val="hybridMultilevel"/>
    <w:tmpl w:val="FD680A9C"/>
    <w:lvl w:ilvl="0" w:tplc="05BA1DDE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4">
    <w:nsid w:val="2014510E"/>
    <w:multiLevelType w:val="hybridMultilevel"/>
    <w:tmpl w:val="CAD03896"/>
    <w:lvl w:ilvl="0" w:tplc="040E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80046AA"/>
    <w:multiLevelType w:val="hybridMultilevel"/>
    <w:tmpl w:val="F0824DFE"/>
    <w:lvl w:ilvl="0" w:tplc="5E509C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 w:val="0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8C41D6C"/>
    <w:multiLevelType w:val="hybridMultilevel"/>
    <w:tmpl w:val="4FA24B5A"/>
    <w:lvl w:ilvl="0" w:tplc="E188C12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2F51797"/>
    <w:multiLevelType w:val="hybridMultilevel"/>
    <w:tmpl w:val="5582E73C"/>
    <w:lvl w:ilvl="0" w:tplc="E2CC38E2">
      <w:start w:val="444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3D775CB"/>
    <w:multiLevelType w:val="hybridMultilevel"/>
    <w:tmpl w:val="6D6A0E7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353D1CAF"/>
    <w:multiLevelType w:val="hybridMultilevel"/>
    <w:tmpl w:val="109C7674"/>
    <w:lvl w:ilvl="0" w:tplc="F306E0F8">
      <w:start w:val="3"/>
      <w:numFmt w:val="bullet"/>
      <w:lvlText w:val="-"/>
      <w:lvlJc w:val="left"/>
      <w:pPr>
        <w:tabs>
          <w:tab w:val="num" w:pos="643"/>
        </w:tabs>
        <w:ind w:left="643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03"/>
        </w:tabs>
        <w:ind w:left="2803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523"/>
        </w:tabs>
        <w:ind w:left="3523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4963"/>
        </w:tabs>
        <w:ind w:left="4963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683"/>
        </w:tabs>
        <w:ind w:left="5683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</w:rPr>
    </w:lvl>
  </w:abstractNum>
  <w:abstractNum w:abstractNumId="30">
    <w:nsid w:val="3AE22EE9"/>
    <w:multiLevelType w:val="hybridMultilevel"/>
    <w:tmpl w:val="D96EE89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3BEB7271"/>
    <w:multiLevelType w:val="hybridMultilevel"/>
    <w:tmpl w:val="73A643E0"/>
    <w:lvl w:ilvl="0" w:tplc="E2CC38E2">
      <w:start w:val="4440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32">
    <w:nsid w:val="3EE75E9F"/>
    <w:multiLevelType w:val="hybridMultilevel"/>
    <w:tmpl w:val="6BD2E45A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2643E92"/>
    <w:multiLevelType w:val="hybridMultilevel"/>
    <w:tmpl w:val="2DFEB2EA"/>
    <w:lvl w:ilvl="0" w:tplc="05BA1D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45E6586B"/>
    <w:multiLevelType w:val="hybridMultilevel"/>
    <w:tmpl w:val="D3B445DA"/>
    <w:lvl w:ilvl="0" w:tplc="437A07F6">
      <w:start w:val="2007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5">
    <w:nsid w:val="4A1F3A65"/>
    <w:multiLevelType w:val="hybridMultilevel"/>
    <w:tmpl w:val="DB0CEE82"/>
    <w:lvl w:ilvl="0" w:tplc="691240B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AD76F67"/>
    <w:multiLevelType w:val="hybridMultilevel"/>
    <w:tmpl w:val="BFF47436"/>
    <w:lvl w:ilvl="0" w:tplc="956272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FF40D6F"/>
    <w:multiLevelType w:val="hybridMultilevel"/>
    <w:tmpl w:val="31C01974"/>
    <w:lvl w:ilvl="0" w:tplc="E2CC38E2">
      <w:start w:val="444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58E62A28"/>
    <w:multiLevelType w:val="hybridMultilevel"/>
    <w:tmpl w:val="E94A77EE"/>
    <w:lvl w:ilvl="0" w:tplc="E2CC38E2">
      <w:start w:val="4440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39">
    <w:nsid w:val="5B8C5C02"/>
    <w:multiLevelType w:val="hybridMultilevel"/>
    <w:tmpl w:val="78BA167A"/>
    <w:lvl w:ilvl="0" w:tplc="3746F57E">
      <w:start w:val="6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0">
    <w:nsid w:val="5CCF498D"/>
    <w:multiLevelType w:val="hybridMultilevel"/>
    <w:tmpl w:val="CCA8ECD4"/>
    <w:lvl w:ilvl="0" w:tplc="E2CC38E2">
      <w:start w:val="444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2CC38E2">
      <w:start w:val="4440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5E8137BB"/>
    <w:multiLevelType w:val="hybridMultilevel"/>
    <w:tmpl w:val="3EE09156"/>
    <w:lvl w:ilvl="0" w:tplc="040E0001">
      <w:start w:val="1"/>
      <w:numFmt w:val="bullet"/>
      <w:lvlText w:val=""/>
      <w:lvlJc w:val="left"/>
      <w:pPr>
        <w:tabs>
          <w:tab w:val="num" w:pos="1110"/>
        </w:tabs>
        <w:ind w:left="111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hint="default"/>
      </w:rPr>
    </w:lvl>
  </w:abstractNum>
  <w:abstractNum w:abstractNumId="42">
    <w:nsid w:val="5FCC63CC"/>
    <w:multiLevelType w:val="hybridMultilevel"/>
    <w:tmpl w:val="459CD524"/>
    <w:lvl w:ilvl="0" w:tplc="FFFFFFFF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abstractNum w:abstractNumId="43">
    <w:nsid w:val="623269E0"/>
    <w:multiLevelType w:val="hybridMultilevel"/>
    <w:tmpl w:val="E730C5E6"/>
    <w:lvl w:ilvl="0" w:tplc="1464B136">
      <w:start w:val="4440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4">
    <w:nsid w:val="658B5FBD"/>
    <w:multiLevelType w:val="hybridMultilevel"/>
    <w:tmpl w:val="D876C2B8"/>
    <w:lvl w:ilvl="0" w:tplc="25B85B1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5">
    <w:nsid w:val="6BCD6415"/>
    <w:multiLevelType w:val="hybridMultilevel"/>
    <w:tmpl w:val="D1E4B76E"/>
    <w:lvl w:ilvl="0" w:tplc="1138D2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D70355B"/>
    <w:multiLevelType w:val="hybridMultilevel"/>
    <w:tmpl w:val="208E5858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7">
    <w:nsid w:val="72D2258C"/>
    <w:multiLevelType w:val="hybridMultilevel"/>
    <w:tmpl w:val="9B908B06"/>
    <w:lvl w:ilvl="0" w:tplc="E2CC38E2">
      <w:start w:val="444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74681A85"/>
    <w:multiLevelType w:val="hybridMultilevel"/>
    <w:tmpl w:val="330E2D76"/>
    <w:lvl w:ilvl="0" w:tplc="DD62A9F8">
      <w:start w:val="201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55806B0"/>
    <w:multiLevelType w:val="hybridMultilevel"/>
    <w:tmpl w:val="47BEC17E"/>
    <w:lvl w:ilvl="0" w:tplc="040E000F">
      <w:start w:val="1"/>
      <w:numFmt w:val="decimal"/>
      <w:lvlText w:val="%1."/>
      <w:lvlJc w:val="left"/>
      <w:pPr>
        <w:tabs>
          <w:tab w:val="num" w:pos="3338"/>
        </w:tabs>
        <w:ind w:left="3338" w:hanging="360"/>
      </w:pPr>
      <w:rPr>
        <w:rFonts w:cs="Times New Roman"/>
        <w:i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75C43E7E"/>
    <w:multiLevelType w:val="hybridMultilevel"/>
    <w:tmpl w:val="9782BF38"/>
    <w:lvl w:ilvl="0" w:tplc="439899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46AC9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1FA6C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2E254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74C291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D843B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098B0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05CC6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7ABE30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1">
    <w:nsid w:val="784D7A02"/>
    <w:multiLevelType w:val="hybridMultilevel"/>
    <w:tmpl w:val="6CE60B66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>
    <w:nsid w:val="7C0935B7"/>
    <w:multiLevelType w:val="hybridMultilevel"/>
    <w:tmpl w:val="3998E46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7DFD2197"/>
    <w:multiLevelType w:val="hybridMultilevel"/>
    <w:tmpl w:val="727C6848"/>
    <w:lvl w:ilvl="0" w:tplc="040E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5"/>
  </w:num>
  <w:num w:numId="3">
    <w:abstractNumId w:val="48"/>
  </w:num>
  <w:num w:numId="4">
    <w:abstractNumId w:val="45"/>
  </w:num>
  <w:num w:numId="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4"/>
  </w:num>
  <w:num w:numId="8">
    <w:abstractNumId w:val="5"/>
  </w:num>
  <w:num w:numId="9">
    <w:abstractNumId w:val="7"/>
  </w:num>
  <w:num w:numId="10">
    <w:abstractNumId w:val="11"/>
  </w:num>
  <w:num w:numId="11">
    <w:abstractNumId w:val="1"/>
  </w:num>
  <w:num w:numId="12">
    <w:abstractNumId w:val="0"/>
  </w:num>
  <w:num w:numId="13">
    <w:abstractNumId w:val="16"/>
  </w:num>
  <w:num w:numId="14">
    <w:abstractNumId w:val="17"/>
  </w:num>
  <w:num w:numId="15">
    <w:abstractNumId w:val="23"/>
  </w:num>
  <w:num w:numId="16">
    <w:abstractNumId w:val="33"/>
  </w:num>
  <w:num w:numId="17">
    <w:abstractNumId w:val="22"/>
  </w:num>
  <w:num w:numId="18">
    <w:abstractNumId w:val="28"/>
  </w:num>
  <w:num w:numId="19">
    <w:abstractNumId w:val="20"/>
  </w:num>
  <w:num w:numId="20">
    <w:abstractNumId w:val="25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7"/>
  </w:num>
  <w:num w:numId="24">
    <w:abstractNumId w:val="40"/>
  </w:num>
  <w:num w:numId="2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3"/>
  </w:num>
  <w:num w:numId="27">
    <w:abstractNumId w:val="34"/>
  </w:num>
  <w:num w:numId="28">
    <w:abstractNumId w:val="27"/>
  </w:num>
  <w:num w:numId="29">
    <w:abstractNumId w:val="37"/>
  </w:num>
  <w:num w:numId="30">
    <w:abstractNumId w:val="38"/>
  </w:num>
  <w:num w:numId="31">
    <w:abstractNumId w:val="31"/>
  </w:num>
  <w:num w:numId="32">
    <w:abstractNumId w:val="15"/>
  </w:num>
  <w:num w:numId="33">
    <w:abstractNumId w:val="2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4">
    <w:abstractNumId w:val="41"/>
  </w:num>
  <w:num w:numId="35">
    <w:abstractNumId w:val="29"/>
  </w:num>
  <w:num w:numId="36">
    <w:abstractNumId w:val="2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1"/>
  </w:num>
  <w:num w:numId="39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2"/>
  </w:num>
  <w:num w:numId="41">
    <w:abstractNumId w:val="14"/>
  </w:num>
  <w:num w:numId="42">
    <w:abstractNumId w:val="52"/>
  </w:num>
  <w:num w:numId="43">
    <w:abstractNumId w:val="13"/>
  </w:num>
  <w:num w:numId="44">
    <w:abstractNumId w:val="30"/>
  </w:num>
  <w:num w:numId="45">
    <w:abstractNumId w:val="42"/>
  </w:num>
  <w:num w:numId="46">
    <w:abstractNumId w:val="5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7">
    <w:abstractNumId w:val="46"/>
  </w:num>
  <w:num w:numId="48">
    <w:abstractNumId w:val="53"/>
  </w:num>
  <w:num w:numId="49">
    <w:abstractNumId w:val="36"/>
  </w:num>
  <w:num w:numId="50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3E1"/>
    <w:rsid w:val="000163C3"/>
    <w:rsid w:val="00054844"/>
    <w:rsid w:val="000C60AB"/>
    <w:rsid w:val="000D7768"/>
    <w:rsid w:val="00102D16"/>
    <w:rsid w:val="00103F76"/>
    <w:rsid w:val="00121D16"/>
    <w:rsid w:val="0013532F"/>
    <w:rsid w:val="00243CA3"/>
    <w:rsid w:val="002833E1"/>
    <w:rsid w:val="002B307E"/>
    <w:rsid w:val="003519B6"/>
    <w:rsid w:val="00373139"/>
    <w:rsid w:val="00443A4C"/>
    <w:rsid w:val="00444C5F"/>
    <w:rsid w:val="00461220"/>
    <w:rsid w:val="00493A5F"/>
    <w:rsid w:val="004A4909"/>
    <w:rsid w:val="0050116F"/>
    <w:rsid w:val="005B4704"/>
    <w:rsid w:val="00661106"/>
    <w:rsid w:val="006A16F5"/>
    <w:rsid w:val="0072162B"/>
    <w:rsid w:val="00755E38"/>
    <w:rsid w:val="00852F41"/>
    <w:rsid w:val="00980792"/>
    <w:rsid w:val="009A001E"/>
    <w:rsid w:val="00A72AF1"/>
    <w:rsid w:val="00B04BF0"/>
    <w:rsid w:val="00B368BA"/>
    <w:rsid w:val="00B43FDC"/>
    <w:rsid w:val="00B83F87"/>
    <w:rsid w:val="00B862C1"/>
    <w:rsid w:val="00C31EFE"/>
    <w:rsid w:val="00D923BD"/>
    <w:rsid w:val="00E11FAD"/>
    <w:rsid w:val="00E94D04"/>
    <w:rsid w:val="00EA749C"/>
    <w:rsid w:val="00F12067"/>
    <w:rsid w:val="00F143C0"/>
    <w:rsid w:val="00F33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envelope address" w:uiPriority="0"/>
    <w:lsdException w:name="envelope return" w:uiPriority="0"/>
    <w:lsdException w:name="page number" w:uiPriority="0"/>
    <w:lsdException w:name="List" w:uiPriority="0"/>
    <w:lsdException w:name="List Bullet 2" w:uiPriority="0"/>
    <w:lsdException w:name="List Bullet 3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Cmsor2"/>
    <w:next w:val="Norml"/>
    <w:link w:val="Cmsor1Char"/>
    <w:qFormat/>
    <w:rsid w:val="00852F41"/>
    <w:pPr>
      <w:outlineLvl w:val="0"/>
    </w:pPr>
    <w:rPr>
      <w:sz w:val="26"/>
    </w:rPr>
  </w:style>
  <w:style w:type="paragraph" w:styleId="Cmsor2">
    <w:name w:val="heading 2"/>
    <w:basedOn w:val="Norml"/>
    <w:next w:val="Norml"/>
    <w:link w:val="Cmsor2Char"/>
    <w:qFormat/>
    <w:rsid w:val="00852F41"/>
    <w:pPr>
      <w:keepNext/>
      <w:suppressAutoHyphens/>
      <w:spacing w:before="180" w:after="12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Cmsor3">
    <w:name w:val="heading 3"/>
    <w:basedOn w:val="Norml"/>
    <w:next w:val="Szvegtrzs"/>
    <w:link w:val="Cmsor3Char"/>
    <w:qFormat/>
    <w:rsid w:val="00852F41"/>
    <w:pPr>
      <w:keepNext/>
      <w:numPr>
        <w:ilvl w:val="2"/>
        <w:numId w:val="1"/>
      </w:numPr>
      <w:suppressAutoHyphens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  <w:lang w:eastAsia="ar-SA"/>
    </w:rPr>
  </w:style>
  <w:style w:type="paragraph" w:styleId="Cmsor4">
    <w:name w:val="heading 4"/>
    <w:basedOn w:val="Norml"/>
    <w:next w:val="Norml"/>
    <w:link w:val="Cmsor4Char"/>
    <w:qFormat/>
    <w:rsid w:val="00852F41"/>
    <w:pPr>
      <w:keepNext/>
      <w:numPr>
        <w:ilvl w:val="3"/>
        <w:numId w:val="1"/>
      </w:numPr>
      <w:tabs>
        <w:tab w:val="right" w:pos="8953"/>
      </w:tabs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0"/>
      <w:u w:val="single"/>
      <w:lang w:eastAsia="ar-SA"/>
    </w:rPr>
  </w:style>
  <w:style w:type="paragraph" w:styleId="Cmsor5">
    <w:name w:val="heading 5"/>
    <w:basedOn w:val="Norml"/>
    <w:next w:val="Norml"/>
    <w:link w:val="Cmsor5Char"/>
    <w:qFormat/>
    <w:rsid w:val="00852F41"/>
    <w:pPr>
      <w:keepNext/>
      <w:numPr>
        <w:ilvl w:val="4"/>
        <w:numId w:val="1"/>
      </w:numPr>
      <w:tabs>
        <w:tab w:val="left" w:pos="585"/>
        <w:tab w:val="left" w:pos="1080"/>
        <w:tab w:val="right" w:pos="5640"/>
      </w:tabs>
      <w:suppressAutoHyphens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Cmsor6">
    <w:name w:val="heading 6"/>
    <w:basedOn w:val="Norml"/>
    <w:next w:val="Norml"/>
    <w:link w:val="Cmsor6Char"/>
    <w:qFormat/>
    <w:rsid w:val="00852F41"/>
    <w:pPr>
      <w:keepNext/>
      <w:numPr>
        <w:ilvl w:val="5"/>
        <w:numId w:val="1"/>
      </w:numPr>
      <w:tabs>
        <w:tab w:val="right" w:pos="8953"/>
      </w:tabs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8"/>
      <w:szCs w:val="20"/>
      <w:u w:val="single"/>
      <w:lang w:eastAsia="ar-SA"/>
    </w:rPr>
  </w:style>
  <w:style w:type="paragraph" w:styleId="Cmsor7">
    <w:name w:val="heading 7"/>
    <w:basedOn w:val="Norml"/>
    <w:next w:val="Norml"/>
    <w:link w:val="Cmsor7Char"/>
    <w:qFormat/>
    <w:rsid w:val="00852F41"/>
    <w:pPr>
      <w:keepNext/>
      <w:numPr>
        <w:ilvl w:val="6"/>
        <w:numId w:val="1"/>
      </w:numPr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Cmsor8">
    <w:name w:val="heading 8"/>
    <w:basedOn w:val="Norml"/>
    <w:next w:val="Norml"/>
    <w:link w:val="Cmsor8Char"/>
    <w:qFormat/>
    <w:rsid w:val="00852F41"/>
    <w:pPr>
      <w:keepNext/>
      <w:numPr>
        <w:ilvl w:val="7"/>
        <w:numId w:val="1"/>
      </w:numPr>
      <w:suppressAutoHyphens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Cmsor9">
    <w:name w:val="heading 9"/>
    <w:basedOn w:val="Norml"/>
    <w:next w:val="Norml"/>
    <w:link w:val="Cmsor9Char"/>
    <w:qFormat/>
    <w:rsid w:val="00852F41"/>
    <w:pPr>
      <w:keepNext/>
      <w:numPr>
        <w:ilvl w:val="8"/>
        <w:numId w:val="1"/>
      </w:numPr>
      <w:suppressAutoHyphens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sz w:val="28"/>
      <w:szCs w:val="20"/>
      <w:u w:val="single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  <w:unhideWhenUsed/>
  </w:style>
  <w:style w:type="paragraph" w:styleId="Listaszerbekezds">
    <w:name w:val="List Paragraph"/>
    <w:basedOn w:val="Norml"/>
    <w:qFormat/>
    <w:rsid w:val="00661106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Hiperhivatkozs1">
    <w:name w:val="Hiperhivatkozás1"/>
    <w:uiPriority w:val="99"/>
    <w:rsid w:val="00B862C1"/>
    <w:rPr>
      <w:color w:val="0000FF"/>
      <w:u w:val="single"/>
    </w:rPr>
  </w:style>
  <w:style w:type="paragraph" w:customStyle="1" w:styleId="ListParagraph1">
    <w:name w:val="List Paragraph1"/>
    <w:basedOn w:val="Norml"/>
    <w:rsid w:val="003519B6"/>
    <w:pPr>
      <w:spacing w:after="0" w:line="240" w:lineRule="auto"/>
      <w:ind w:left="720"/>
      <w:jc w:val="both"/>
    </w:pPr>
    <w:rPr>
      <w:rFonts w:ascii="Times New Roman" w:eastAsia="Calibri" w:hAnsi="Times New Roman" w:cs="Times New Roman"/>
      <w:sz w:val="20"/>
      <w:szCs w:val="20"/>
      <w:lang w:eastAsia="hu-HU"/>
    </w:rPr>
  </w:style>
  <w:style w:type="paragraph" w:customStyle="1" w:styleId="Listaszerbekezds1">
    <w:name w:val="Listaszerű bekezdés1"/>
    <w:basedOn w:val="Norml"/>
    <w:uiPriority w:val="99"/>
    <w:qFormat/>
    <w:rsid w:val="005B470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Cmsor1Char">
    <w:name w:val="Címsor 1 Char"/>
    <w:basedOn w:val="Bekezdsalapbettpusa"/>
    <w:link w:val="Cmsor1"/>
    <w:rsid w:val="00852F41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character" w:customStyle="1" w:styleId="Cmsor2Char">
    <w:name w:val="Címsor 2 Char"/>
    <w:basedOn w:val="Bekezdsalapbettpusa"/>
    <w:link w:val="Cmsor2"/>
    <w:rsid w:val="00852F41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Cmsor3Char">
    <w:name w:val="Címsor 3 Char"/>
    <w:basedOn w:val="Bekezdsalapbettpusa"/>
    <w:link w:val="Cmsor3"/>
    <w:rsid w:val="00852F41"/>
    <w:rPr>
      <w:rFonts w:ascii="Times New Roman" w:eastAsia="Times New Roman" w:hAnsi="Times New Roman" w:cs="Times New Roman"/>
      <w:b/>
      <w:bCs/>
      <w:color w:val="000000"/>
      <w:sz w:val="27"/>
      <w:szCs w:val="27"/>
      <w:lang w:eastAsia="ar-SA"/>
    </w:rPr>
  </w:style>
  <w:style w:type="character" w:customStyle="1" w:styleId="Cmsor4Char">
    <w:name w:val="Címsor 4 Char"/>
    <w:basedOn w:val="Bekezdsalapbettpusa"/>
    <w:link w:val="Cmsor4"/>
    <w:rsid w:val="00852F41"/>
    <w:rPr>
      <w:rFonts w:ascii="Times New Roman" w:eastAsia="Times New Roman" w:hAnsi="Times New Roman" w:cs="Times New Roman"/>
      <w:sz w:val="28"/>
      <w:szCs w:val="20"/>
      <w:u w:val="single"/>
      <w:lang w:eastAsia="ar-SA"/>
    </w:rPr>
  </w:style>
  <w:style w:type="character" w:customStyle="1" w:styleId="Cmsor5Char">
    <w:name w:val="Címsor 5 Char"/>
    <w:basedOn w:val="Bekezdsalapbettpusa"/>
    <w:link w:val="Cmsor5"/>
    <w:rsid w:val="00852F41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Cmsor6Char">
    <w:name w:val="Címsor 6 Char"/>
    <w:basedOn w:val="Bekezdsalapbettpusa"/>
    <w:link w:val="Cmsor6"/>
    <w:rsid w:val="00852F41"/>
    <w:rPr>
      <w:rFonts w:ascii="Times New Roman" w:eastAsia="Times New Roman" w:hAnsi="Times New Roman" w:cs="Times New Roman"/>
      <w:sz w:val="28"/>
      <w:szCs w:val="20"/>
      <w:u w:val="single"/>
      <w:lang w:eastAsia="ar-SA"/>
    </w:rPr>
  </w:style>
  <w:style w:type="character" w:customStyle="1" w:styleId="Cmsor7Char">
    <w:name w:val="Címsor 7 Char"/>
    <w:basedOn w:val="Bekezdsalapbettpusa"/>
    <w:link w:val="Cmsor7"/>
    <w:rsid w:val="00852F41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Cmsor8Char">
    <w:name w:val="Címsor 8 Char"/>
    <w:basedOn w:val="Bekezdsalapbettpusa"/>
    <w:link w:val="Cmsor8"/>
    <w:rsid w:val="00852F41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Cmsor9Char">
    <w:name w:val="Címsor 9 Char"/>
    <w:basedOn w:val="Bekezdsalapbettpusa"/>
    <w:link w:val="Cmsor9"/>
    <w:rsid w:val="00852F41"/>
    <w:rPr>
      <w:rFonts w:ascii="Times New Roman" w:eastAsia="Times New Roman" w:hAnsi="Times New Roman" w:cs="Times New Roman"/>
      <w:b/>
      <w:sz w:val="28"/>
      <w:szCs w:val="20"/>
      <w:u w:val="single"/>
      <w:lang w:eastAsia="ar-SA"/>
    </w:rPr>
  </w:style>
  <w:style w:type="paragraph" w:styleId="Szvegtrzs">
    <w:name w:val="Body Text"/>
    <w:basedOn w:val="Norml"/>
    <w:link w:val="SzvegtrzsChar"/>
    <w:rsid w:val="00852F4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zvegtrzsChar">
    <w:name w:val="Szövegtörzs Char"/>
    <w:basedOn w:val="Bekezdsalapbettpusa"/>
    <w:link w:val="Szvegtrzs"/>
    <w:rsid w:val="00852F41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1z0">
    <w:name w:val="WW8Num1z0"/>
    <w:rsid w:val="00852F41"/>
    <w:rPr>
      <w:rFonts w:ascii="Symbol" w:hAnsi="Symbol"/>
    </w:rPr>
  </w:style>
  <w:style w:type="character" w:customStyle="1" w:styleId="WW8Num3z0">
    <w:name w:val="WW8Num3z0"/>
    <w:rsid w:val="00852F41"/>
    <w:rPr>
      <w:rFonts w:ascii="Wingdings" w:hAnsi="Wingdings"/>
    </w:rPr>
  </w:style>
  <w:style w:type="character" w:customStyle="1" w:styleId="WW8Num5z0">
    <w:name w:val="WW8Num5z0"/>
    <w:rsid w:val="00852F41"/>
    <w:rPr>
      <w:rFonts w:ascii="Symbol" w:hAnsi="Symbol"/>
    </w:rPr>
  </w:style>
  <w:style w:type="character" w:customStyle="1" w:styleId="WW8Num5z1">
    <w:name w:val="WW8Num5z1"/>
    <w:rsid w:val="00852F41"/>
    <w:rPr>
      <w:rFonts w:ascii="Courier New" w:hAnsi="Courier New"/>
    </w:rPr>
  </w:style>
  <w:style w:type="character" w:customStyle="1" w:styleId="WW8Num5z2">
    <w:name w:val="WW8Num5z2"/>
    <w:rsid w:val="00852F41"/>
    <w:rPr>
      <w:rFonts w:ascii="Wingdings" w:hAnsi="Wingdings"/>
    </w:rPr>
  </w:style>
  <w:style w:type="character" w:customStyle="1" w:styleId="WW8Num6z0">
    <w:name w:val="WW8Num6z0"/>
    <w:rsid w:val="00852F41"/>
    <w:rPr>
      <w:rFonts w:ascii="Symbol" w:hAnsi="Symbol"/>
    </w:rPr>
  </w:style>
  <w:style w:type="character" w:customStyle="1" w:styleId="WW8Num6z1">
    <w:name w:val="WW8Num6z1"/>
    <w:rsid w:val="00852F41"/>
    <w:rPr>
      <w:rFonts w:ascii="Courier New" w:hAnsi="Courier New"/>
    </w:rPr>
  </w:style>
  <w:style w:type="character" w:customStyle="1" w:styleId="WW8Num6z2">
    <w:name w:val="WW8Num6z2"/>
    <w:rsid w:val="00852F41"/>
    <w:rPr>
      <w:rFonts w:ascii="Wingdings" w:hAnsi="Wingdings"/>
    </w:rPr>
  </w:style>
  <w:style w:type="character" w:customStyle="1" w:styleId="WW8Num7z0">
    <w:name w:val="WW8Num7z0"/>
    <w:rsid w:val="00852F41"/>
    <w:rPr>
      <w:rFonts w:ascii="Times New Roman" w:eastAsia="Times New Roman" w:hAnsi="Times New Roman" w:cs="Times New Roman"/>
      <w:b/>
    </w:rPr>
  </w:style>
  <w:style w:type="character" w:customStyle="1" w:styleId="WW8Num7z3">
    <w:name w:val="WW8Num7z3"/>
    <w:rsid w:val="00852F41"/>
    <w:rPr>
      <w:b/>
    </w:rPr>
  </w:style>
  <w:style w:type="character" w:customStyle="1" w:styleId="WW8Num8z0">
    <w:name w:val="WW8Num8z0"/>
    <w:rsid w:val="00852F41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852F41"/>
    <w:rPr>
      <w:rFonts w:ascii="Courier New" w:hAnsi="Courier New" w:cs="Courier New"/>
    </w:rPr>
  </w:style>
  <w:style w:type="character" w:customStyle="1" w:styleId="WW8Num8z2">
    <w:name w:val="WW8Num8z2"/>
    <w:rsid w:val="00852F41"/>
    <w:rPr>
      <w:rFonts w:ascii="Wingdings" w:hAnsi="Wingdings"/>
    </w:rPr>
  </w:style>
  <w:style w:type="character" w:customStyle="1" w:styleId="WW8Num8z3">
    <w:name w:val="WW8Num8z3"/>
    <w:rsid w:val="00852F41"/>
    <w:rPr>
      <w:rFonts w:ascii="Symbol" w:hAnsi="Symbol"/>
    </w:rPr>
  </w:style>
  <w:style w:type="character" w:customStyle="1" w:styleId="WW8Num10z0">
    <w:name w:val="WW8Num10z0"/>
    <w:rsid w:val="00852F41"/>
    <w:rPr>
      <w:rFonts w:ascii="Symbol" w:hAnsi="Symbol"/>
    </w:rPr>
  </w:style>
  <w:style w:type="character" w:customStyle="1" w:styleId="WW8Num10z1">
    <w:name w:val="WW8Num10z1"/>
    <w:rsid w:val="00852F41"/>
    <w:rPr>
      <w:rFonts w:ascii="Courier New" w:hAnsi="Courier New" w:cs="Courier New"/>
    </w:rPr>
  </w:style>
  <w:style w:type="character" w:customStyle="1" w:styleId="WW8Num10z2">
    <w:name w:val="WW8Num10z2"/>
    <w:rsid w:val="00852F41"/>
    <w:rPr>
      <w:rFonts w:ascii="Wingdings" w:hAnsi="Wingdings"/>
    </w:rPr>
  </w:style>
  <w:style w:type="character" w:customStyle="1" w:styleId="WW8Num13z0">
    <w:name w:val="WW8Num13z0"/>
    <w:rsid w:val="00852F41"/>
    <w:rPr>
      <w:b w:val="0"/>
      <w:i/>
      <w:sz w:val="24"/>
    </w:rPr>
  </w:style>
  <w:style w:type="character" w:customStyle="1" w:styleId="WW8Num15z0">
    <w:name w:val="WW8Num15z0"/>
    <w:rsid w:val="00852F41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852F41"/>
    <w:rPr>
      <w:rFonts w:ascii="Courier New" w:hAnsi="Courier New" w:cs="Courier New"/>
    </w:rPr>
  </w:style>
  <w:style w:type="character" w:customStyle="1" w:styleId="WW8Num15z2">
    <w:name w:val="WW8Num15z2"/>
    <w:rsid w:val="00852F41"/>
    <w:rPr>
      <w:rFonts w:ascii="Wingdings" w:hAnsi="Wingdings"/>
    </w:rPr>
  </w:style>
  <w:style w:type="character" w:customStyle="1" w:styleId="WW8Num15z3">
    <w:name w:val="WW8Num15z3"/>
    <w:rsid w:val="00852F41"/>
    <w:rPr>
      <w:rFonts w:ascii="Symbol" w:hAnsi="Symbol"/>
    </w:rPr>
  </w:style>
  <w:style w:type="character" w:customStyle="1" w:styleId="WW8Num16z0">
    <w:name w:val="WW8Num16z0"/>
    <w:rsid w:val="00852F41"/>
    <w:rPr>
      <w:rFonts w:ascii="Times New Roman" w:eastAsia="Times New Roman" w:hAnsi="Times New Roman"/>
    </w:rPr>
  </w:style>
  <w:style w:type="character" w:customStyle="1" w:styleId="WW8Num16z1">
    <w:name w:val="WW8Num16z1"/>
    <w:rsid w:val="00852F41"/>
    <w:rPr>
      <w:rFonts w:ascii="Courier New" w:hAnsi="Courier New"/>
    </w:rPr>
  </w:style>
  <w:style w:type="character" w:customStyle="1" w:styleId="WW8Num16z2">
    <w:name w:val="WW8Num16z2"/>
    <w:rsid w:val="00852F41"/>
    <w:rPr>
      <w:rFonts w:ascii="Wingdings" w:hAnsi="Wingdings"/>
    </w:rPr>
  </w:style>
  <w:style w:type="character" w:customStyle="1" w:styleId="WW8Num16z3">
    <w:name w:val="WW8Num16z3"/>
    <w:rsid w:val="00852F41"/>
    <w:rPr>
      <w:rFonts w:ascii="Symbol" w:hAnsi="Symbol"/>
    </w:rPr>
  </w:style>
  <w:style w:type="character" w:customStyle="1" w:styleId="WW8Num18z0">
    <w:name w:val="WW8Num18z0"/>
    <w:rsid w:val="00852F41"/>
    <w:rPr>
      <w:b/>
    </w:rPr>
  </w:style>
  <w:style w:type="character" w:customStyle="1" w:styleId="WW8Num18z1">
    <w:name w:val="WW8Num18z1"/>
    <w:rsid w:val="00852F41"/>
    <w:rPr>
      <w:rFonts w:ascii="Times New Roman" w:eastAsia="Times New Roman" w:hAnsi="Times New Roman" w:cs="Times New Roman"/>
      <w:b/>
    </w:rPr>
  </w:style>
  <w:style w:type="character" w:customStyle="1" w:styleId="WW8Num19z0">
    <w:name w:val="WW8Num19z0"/>
    <w:rsid w:val="00852F41"/>
    <w:rPr>
      <w:b/>
    </w:rPr>
  </w:style>
  <w:style w:type="character" w:customStyle="1" w:styleId="WW8Num23z0">
    <w:name w:val="WW8Num23z0"/>
    <w:rsid w:val="00852F41"/>
    <w:rPr>
      <w:rFonts w:ascii="Times New Roman" w:eastAsia="Times New Roman" w:hAnsi="Times New Roman"/>
    </w:rPr>
  </w:style>
  <w:style w:type="character" w:customStyle="1" w:styleId="WW8Num23z1">
    <w:name w:val="WW8Num23z1"/>
    <w:rsid w:val="00852F41"/>
    <w:rPr>
      <w:rFonts w:ascii="Courier New" w:hAnsi="Courier New"/>
    </w:rPr>
  </w:style>
  <w:style w:type="character" w:customStyle="1" w:styleId="WW8Num23z2">
    <w:name w:val="WW8Num23z2"/>
    <w:rsid w:val="00852F41"/>
    <w:rPr>
      <w:rFonts w:ascii="Wingdings" w:hAnsi="Wingdings"/>
    </w:rPr>
  </w:style>
  <w:style w:type="character" w:customStyle="1" w:styleId="WW8Num23z3">
    <w:name w:val="WW8Num23z3"/>
    <w:rsid w:val="00852F41"/>
    <w:rPr>
      <w:rFonts w:ascii="Symbol" w:hAnsi="Symbol"/>
    </w:rPr>
  </w:style>
  <w:style w:type="character" w:customStyle="1" w:styleId="WW8Num24z0">
    <w:name w:val="WW8Num24z0"/>
    <w:rsid w:val="00852F41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852F41"/>
    <w:rPr>
      <w:rFonts w:ascii="Courier New" w:hAnsi="Courier New" w:cs="Courier New"/>
    </w:rPr>
  </w:style>
  <w:style w:type="character" w:customStyle="1" w:styleId="WW8Num24z2">
    <w:name w:val="WW8Num24z2"/>
    <w:rsid w:val="00852F41"/>
    <w:rPr>
      <w:rFonts w:ascii="Wingdings" w:hAnsi="Wingdings"/>
    </w:rPr>
  </w:style>
  <w:style w:type="character" w:customStyle="1" w:styleId="WW8Num24z3">
    <w:name w:val="WW8Num24z3"/>
    <w:rsid w:val="00852F41"/>
    <w:rPr>
      <w:rFonts w:ascii="Symbol" w:hAnsi="Symbol"/>
    </w:rPr>
  </w:style>
  <w:style w:type="character" w:customStyle="1" w:styleId="WW8Num25z0">
    <w:name w:val="WW8Num25z0"/>
    <w:rsid w:val="00852F41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852F41"/>
    <w:rPr>
      <w:rFonts w:ascii="Courier New" w:hAnsi="Courier New" w:cs="Courier New"/>
    </w:rPr>
  </w:style>
  <w:style w:type="character" w:customStyle="1" w:styleId="WW8Num25z2">
    <w:name w:val="WW8Num25z2"/>
    <w:rsid w:val="00852F41"/>
    <w:rPr>
      <w:rFonts w:ascii="Wingdings" w:hAnsi="Wingdings"/>
    </w:rPr>
  </w:style>
  <w:style w:type="character" w:customStyle="1" w:styleId="WW8Num25z3">
    <w:name w:val="WW8Num25z3"/>
    <w:rsid w:val="00852F41"/>
    <w:rPr>
      <w:rFonts w:ascii="Symbol" w:hAnsi="Symbol"/>
    </w:rPr>
  </w:style>
  <w:style w:type="character" w:customStyle="1" w:styleId="WW8Num26z0">
    <w:name w:val="WW8Num26z0"/>
    <w:rsid w:val="00852F41"/>
    <w:rPr>
      <w:b/>
    </w:rPr>
  </w:style>
  <w:style w:type="character" w:customStyle="1" w:styleId="WW8Num27z0">
    <w:name w:val="WW8Num27z0"/>
    <w:rsid w:val="00852F41"/>
    <w:rPr>
      <w:b/>
    </w:rPr>
  </w:style>
  <w:style w:type="character" w:customStyle="1" w:styleId="WW8Num27z1">
    <w:name w:val="WW8Num27z1"/>
    <w:rsid w:val="00852F41"/>
    <w:rPr>
      <w:rFonts w:ascii="Times New Roman" w:eastAsia="Times New Roman" w:hAnsi="Times New Roman" w:cs="Times New Roman"/>
      <w:b/>
    </w:rPr>
  </w:style>
  <w:style w:type="character" w:customStyle="1" w:styleId="WW8Num31z0">
    <w:name w:val="WW8Num31z0"/>
    <w:rsid w:val="00852F41"/>
    <w:rPr>
      <w:rFonts w:ascii="Symbol" w:hAnsi="Symbol"/>
    </w:rPr>
  </w:style>
  <w:style w:type="character" w:customStyle="1" w:styleId="WW8Num31z1">
    <w:name w:val="WW8Num31z1"/>
    <w:rsid w:val="00852F41"/>
    <w:rPr>
      <w:rFonts w:ascii="Courier New" w:hAnsi="Courier New"/>
    </w:rPr>
  </w:style>
  <w:style w:type="character" w:customStyle="1" w:styleId="WW8Num31z2">
    <w:name w:val="WW8Num31z2"/>
    <w:rsid w:val="00852F41"/>
    <w:rPr>
      <w:rFonts w:ascii="Wingdings" w:hAnsi="Wingdings"/>
    </w:rPr>
  </w:style>
  <w:style w:type="character" w:customStyle="1" w:styleId="WW8Num33z0">
    <w:name w:val="WW8Num33z0"/>
    <w:rsid w:val="00852F41"/>
    <w:rPr>
      <w:rFonts w:ascii="Symbol" w:hAnsi="Symbol"/>
    </w:rPr>
  </w:style>
  <w:style w:type="character" w:customStyle="1" w:styleId="WW8Num33z1">
    <w:name w:val="WW8Num33z1"/>
    <w:rsid w:val="00852F41"/>
    <w:rPr>
      <w:rFonts w:ascii="Courier New" w:hAnsi="Courier New" w:cs="Courier New"/>
    </w:rPr>
  </w:style>
  <w:style w:type="character" w:customStyle="1" w:styleId="WW8Num33z2">
    <w:name w:val="WW8Num33z2"/>
    <w:rsid w:val="00852F41"/>
    <w:rPr>
      <w:rFonts w:ascii="Wingdings" w:hAnsi="Wingdings"/>
    </w:rPr>
  </w:style>
  <w:style w:type="character" w:customStyle="1" w:styleId="WW8Num35z0">
    <w:name w:val="WW8Num35z0"/>
    <w:rsid w:val="00852F41"/>
    <w:rPr>
      <w:rFonts w:cs="Times New Roman"/>
      <w:b w:val="0"/>
    </w:rPr>
  </w:style>
  <w:style w:type="character" w:customStyle="1" w:styleId="WW8Num35z1">
    <w:name w:val="WW8Num35z1"/>
    <w:rsid w:val="00852F41"/>
    <w:rPr>
      <w:rFonts w:cs="Times New Roman"/>
    </w:rPr>
  </w:style>
  <w:style w:type="character" w:customStyle="1" w:styleId="WW8Num36z0">
    <w:name w:val="WW8Num36z0"/>
    <w:rsid w:val="00852F41"/>
    <w:rPr>
      <w:rFonts w:ascii="Symbol" w:hAnsi="Symbol"/>
    </w:rPr>
  </w:style>
  <w:style w:type="character" w:customStyle="1" w:styleId="WW8Num36z1">
    <w:name w:val="WW8Num36z1"/>
    <w:rsid w:val="00852F41"/>
    <w:rPr>
      <w:rFonts w:ascii="Courier New" w:hAnsi="Courier New" w:cs="Courier New"/>
    </w:rPr>
  </w:style>
  <w:style w:type="character" w:customStyle="1" w:styleId="WW8Num36z2">
    <w:name w:val="WW8Num36z2"/>
    <w:rsid w:val="00852F41"/>
    <w:rPr>
      <w:rFonts w:ascii="Wingdings" w:hAnsi="Wingdings"/>
    </w:rPr>
  </w:style>
  <w:style w:type="character" w:customStyle="1" w:styleId="WW8Num39z0">
    <w:name w:val="WW8Num39z0"/>
    <w:rsid w:val="00852F41"/>
    <w:rPr>
      <w:b w:val="0"/>
      <w:i/>
      <w:sz w:val="24"/>
    </w:rPr>
  </w:style>
  <w:style w:type="character" w:customStyle="1" w:styleId="WW8Num41z0">
    <w:name w:val="WW8Num41z0"/>
    <w:rsid w:val="00852F41"/>
    <w:rPr>
      <w:b/>
      <w:i w:val="0"/>
    </w:rPr>
  </w:style>
  <w:style w:type="character" w:customStyle="1" w:styleId="WW8Num44z0">
    <w:name w:val="WW8Num44z0"/>
    <w:rsid w:val="00852F41"/>
    <w:rPr>
      <w:rFonts w:ascii="Times New Roman" w:eastAsia="Times New Roman" w:hAnsi="Times New Roman" w:cs="Times New Roman"/>
    </w:rPr>
  </w:style>
  <w:style w:type="character" w:customStyle="1" w:styleId="WW8Num44z1">
    <w:name w:val="WW8Num44z1"/>
    <w:rsid w:val="00852F41"/>
    <w:rPr>
      <w:rFonts w:ascii="Symbol" w:hAnsi="Symbol"/>
    </w:rPr>
  </w:style>
  <w:style w:type="character" w:customStyle="1" w:styleId="WW8Num44z2">
    <w:name w:val="WW8Num44z2"/>
    <w:rsid w:val="00852F41"/>
    <w:rPr>
      <w:rFonts w:ascii="Wingdings" w:hAnsi="Wingdings"/>
    </w:rPr>
  </w:style>
  <w:style w:type="character" w:customStyle="1" w:styleId="WW8Num44z4">
    <w:name w:val="WW8Num44z4"/>
    <w:rsid w:val="00852F41"/>
    <w:rPr>
      <w:rFonts w:ascii="Courier New" w:hAnsi="Courier New" w:cs="Courier New"/>
    </w:rPr>
  </w:style>
  <w:style w:type="character" w:customStyle="1" w:styleId="WW8Num45z0">
    <w:name w:val="WW8Num45z0"/>
    <w:rsid w:val="00852F41"/>
    <w:rPr>
      <w:rFonts w:ascii="Times New Roman" w:hAnsi="Times New Roman"/>
      <w:b w:val="0"/>
      <w:i w:val="0"/>
      <w:sz w:val="24"/>
      <w:szCs w:val="24"/>
    </w:rPr>
  </w:style>
  <w:style w:type="character" w:customStyle="1" w:styleId="WW8Num45z1">
    <w:name w:val="WW8Num45z1"/>
    <w:rsid w:val="00852F41"/>
    <w:rPr>
      <w:b w:val="0"/>
      <w:i w:val="0"/>
    </w:rPr>
  </w:style>
  <w:style w:type="character" w:customStyle="1" w:styleId="WW8Num46z0">
    <w:name w:val="WW8Num46z0"/>
    <w:rsid w:val="00852F41"/>
    <w:rPr>
      <w:rFonts w:cs="Times New Roman"/>
    </w:rPr>
  </w:style>
  <w:style w:type="character" w:customStyle="1" w:styleId="WW8Num48z0">
    <w:name w:val="WW8Num48z0"/>
    <w:rsid w:val="00852F41"/>
    <w:rPr>
      <w:b/>
    </w:rPr>
  </w:style>
  <w:style w:type="character" w:customStyle="1" w:styleId="WW8Num49z0">
    <w:name w:val="WW8Num49z0"/>
    <w:rsid w:val="00852F41"/>
    <w:rPr>
      <w:rFonts w:ascii="Symbol" w:hAnsi="Symbol"/>
    </w:rPr>
  </w:style>
  <w:style w:type="character" w:customStyle="1" w:styleId="WW8Num49z1">
    <w:name w:val="WW8Num49z1"/>
    <w:rsid w:val="00852F41"/>
    <w:rPr>
      <w:rFonts w:ascii="Courier New" w:hAnsi="Courier New" w:cs="Courier New"/>
    </w:rPr>
  </w:style>
  <w:style w:type="character" w:customStyle="1" w:styleId="WW8Num49z2">
    <w:name w:val="WW8Num49z2"/>
    <w:rsid w:val="00852F41"/>
    <w:rPr>
      <w:rFonts w:ascii="Wingdings" w:hAnsi="Wingdings"/>
    </w:rPr>
  </w:style>
  <w:style w:type="character" w:customStyle="1" w:styleId="WW8Num51z0">
    <w:name w:val="WW8Num51z0"/>
    <w:rsid w:val="00852F41"/>
    <w:rPr>
      <w:rFonts w:ascii="Times New Roman" w:eastAsia="Times New Roman" w:hAnsi="Times New Roman"/>
    </w:rPr>
  </w:style>
  <w:style w:type="character" w:customStyle="1" w:styleId="WW8Num51z1">
    <w:name w:val="WW8Num51z1"/>
    <w:rsid w:val="00852F41"/>
    <w:rPr>
      <w:rFonts w:ascii="Courier New" w:hAnsi="Courier New"/>
    </w:rPr>
  </w:style>
  <w:style w:type="character" w:customStyle="1" w:styleId="WW8Num51z2">
    <w:name w:val="WW8Num51z2"/>
    <w:rsid w:val="00852F41"/>
    <w:rPr>
      <w:rFonts w:ascii="Wingdings" w:hAnsi="Wingdings"/>
    </w:rPr>
  </w:style>
  <w:style w:type="character" w:customStyle="1" w:styleId="WW8Num51z3">
    <w:name w:val="WW8Num51z3"/>
    <w:rsid w:val="00852F41"/>
    <w:rPr>
      <w:rFonts w:ascii="Symbol" w:hAnsi="Symbol"/>
    </w:rPr>
  </w:style>
  <w:style w:type="character" w:customStyle="1" w:styleId="WW8Num52z0">
    <w:name w:val="WW8Num52z0"/>
    <w:rsid w:val="00852F41"/>
    <w:rPr>
      <w:b/>
      <w:i w:val="0"/>
      <w:sz w:val="24"/>
    </w:rPr>
  </w:style>
  <w:style w:type="character" w:customStyle="1" w:styleId="WW8Num53z0">
    <w:name w:val="WW8Num53z0"/>
    <w:rsid w:val="00852F41"/>
    <w:rPr>
      <w:rFonts w:ascii="Symbol" w:hAnsi="Symbol"/>
    </w:rPr>
  </w:style>
  <w:style w:type="character" w:customStyle="1" w:styleId="WW8Num53z1">
    <w:name w:val="WW8Num53z1"/>
    <w:rsid w:val="00852F41"/>
    <w:rPr>
      <w:rFonts w:ascii="Courier New" w:hAnsi="Courier New"/>
    </w:rPr>
  </w:style>
  <w:style w:type="character" w:customStyle="1" w:styleId="WW8Num53z2">
    <w:name w:val="WW8Num53z2"/>
    <w:rsid w:val="00852F41"/>
    <w:rPr>
      <w:rFonts w:ascii="Wingdings" w:hAnsi="Wingdings"/>
    </w:rPr>
  </w:style>
  <w:style w:type="character" w:customStyle="1" w:styleId="WW8Num55z0">
    <w:name w:val="WW8Num55z0"/>
    <w:rsid w:val="00852F41"/>
    <w:rPr>
      <w:rFonts w:ascii="Symbol" w:hAnsi="Symbol"/>
    </w:rPr>
  </w:style>
  <w:style w:type="character" w:customStyle="1" w:styleId="WW8Num55z1">
    <w:name w:val="WW8Num55z1"/>
    <w:rsid w:val="00852F41"/>
    <w:rPr>
      <w:rFonts w:ascii="Courier New" w:hAnsi="Courier New"/>
    </w:rPr>
  </w:style>
  <w:style w:type="character" w:customStyle="1" w:styleId="WW8Num55z2">
    <w:name w:val="WW8Num55z2"/>
    <w:rsid w:val="00852F41"/>
    <w:rPr>
      <w:rFonts w:ascii="Wingdings" w:hAnsi="Wingdings"/>
    </w:rPr>
  </w:style>
  <w:style w:type="character" w:customStyle="1" w:styleId="WW8Num56z0">
    <w:name w:val="WW8Num56z0"/>
    <w:rsid w:val="00852F41"/>
    <w:rPr>
      <w:rFonts w:ascii="Symbol" w:hAnsi="Symbol"/>
    </w:rPr>
  </w:style>
  <w:style w:type="character" w:customStyle="1" w:styleId="WW8Num56z1">
    <w:name w:val="WW8Num56z1"/>
    <w:rsid w:val="00852F41"/>
    <w:rPr>
      <w:rFonts w:ascii="Times New Roman" w:eastAsia="Times New Roman" w:hAnsi="Times New Roman" w:cs="Times New Roman"/>
    </w:rPr>
  </w:style>
  <w:style w:type="character" w:customStyle="1" w:styleId="WW8Num56z2">
    <w:name w:val="WW8Num56z2"/>
    <w:rsid w:val="00852F41"/>
    <w:rPr>
      <w:rFonts w:ascii="Wingdings" w:hAnsi="Wingdings"/>
    </w:rPr>
  </w:style>
  <w:style w:type="character" w:customStyle="1" w:styleId="WW8Num56z4">
    <w:name w:val="WW8Num56z4"/>
    <w:rsid w:val="00852F41"/>
    <w:rPr>
      <w:rFonts w:ascii="Courier New" w:hAnsi="Courier New" w:cs="Courier New"/>
    </w:rPr>
  </w:style>
  <w:style w:type="character" w:customStyle="1" w:styleId="WW8Num58z0">
    <w:name w:val="WW8Num58z0"/>
    <w:rsid w:val="00852F41"/>
    <w:rPr>
      <w:rFonts w:ascii="Times New Roman" w:eastAsia="Times New Roman" w:hAnsi="Times New Roman"/>
    </w:rPr>
  </w:style>
  <w:style w:type="character" w:customStyle="1" w:styleId="WW8Num58z1">
    <w:name w:val="WW8Num58z1"/>
    <w:rsid w:val="00852F41"/>
    <w:rPr>
      <w:rFonts w:ascii="Courier New" w:hAnsi="Courier New"/>
    </w:rPr>
  </w:style>
  <w:style w:type="character" w:customStyle="1" w:styleId="WW8Num58z2">
    <w:name w:val="WW8Num58z2"/>
    <w:rsid w:val="00852F41"/>
    <w:rPr>
      <w:rFonts w:ascii="Wingdings" w:hAnsi="Wingdings"/>
    </w:rPr>
  </w:style>
  <w:style w:type="character" w:customStyle="1" w:styleId="WW8Num58z3">
    <w:name w:val="WW8Num58z3"/>
    <w:rsid w:val="00852F41"/>
    <w:rPr>
      <w:rFonts w:ascii="Symbol" w:hAnsi="Symbol"/>
    </w:rPr>
  </w:style>
  <w:style w:type="character" w:customStyle="1" w:styleId="WW8Num59z0">
    <w:name w:val="WW8Num59z0"/>
    <w:rsid w:val="00852F41"/>
    <w:rPr>
      <w:rFonts w:ascii="Times New Roman" w:eastAsia="Times New Roman" w:hAnsi="Times New Roman" w:cs="Times New Roman"/>
    </w:rPr>
  </w:style>
  <w:style w:type="character" w:customStyle="1" w:styleId="WW8Num59z1">
    <w:name w:val="WW8Num59z1"/>
    <w:rsid w:val="00852F41"/>
    <w:rPr>
      <w:rFonts w:ascii="Symbol" w:hAnsi="Symbol"/>
    </w:rPr>
  </w:style>
  <w:style w:type="character" w:customStyle="1" w:styleId="WW8Num59z2">
    <w:name w:val="WW8Num59z2"/>
    <w:rsid w:val="00852F41"/>
    <w:rPr>
      <w:rFonts w:ascii="Wingdings" w:hAnsi="Wingdings"/>
    </w:rPr>
  </w:style>
  <w:style w:type="character" w:customStyle="1" w:styleId="WW8Num59z4">
    <w:name w:val="WW8Num59z4"/>
    <w:rsid w:val="00852F41"/>
    <w:rPr>
      <w:rFonts w:ascii="Courier New" w:hAnsi="Courier New" w:cs="Courier New"/>
    </w:rPr>
  </w:style>
  <w:style w:type="character" w:customStyle="1" w:styleId="WW8Num60z0">
    <w:name w:val="WW8Num60z0"/>
    <w:rsid w:val="00852F41"/>
    <w:rPr>
      <w:b/>
    </w:rPr>
  </w:style>
  <w:style w:type="character" w:customStyle="1" w:styleId="WW8Num60z1">
    <w:name w:val="WW8Num60z1"/>
    <w:rsid w:val="00852F41"/>
    <w:rPr>
      <w:rFonts w:ascii="Times New Roman" w:eastAsia="Times New Roman" w:hAnsi="Times New Roman" w:cs="Times New Roman"/>
    </w:rPr>
  </w:style>
  <w:style w:type="character" w:customStyle="1" w:styleId="WW8Num61z1">
    <w:name w:val="WW8Num61z1"/>
    <w:rsid w:val="00852F41"/>
    <w:rPr>
      <w:rFonts w:ascii="Symbol" w:hAnsi="Symbol"/>
    </w:rPr>
  </w:style>
  <w:style w:type="character" w:customStyle="1" w:styleId="WW8Num63z1">
    <w:name w:val="WW8Num63z1"/>
    <w:rsid w:val="00852F41"/>
    <w:rPr>
      <w:rFonts w:ascii="Times New Roman" w:eastAsia="Times New Roman" w:hAnsi="Times New Roman" w:cs="Times New Roman"/>
    </w:rPr>
  </w:style>
  <w:style w:type="character" w:customStyle="1" w:styleId="WW8Num65z0">
    <w:name w:val="WW8Num65z0"/>
    <w:rsid w:val="00852F41"/>
    <w:rPr>
      <w:rFonts w:ascii="Times New Roman" w:eastAsia="Times New Roman" w:hAnsi="Times New Roman" w:cs="Times New Roman"/>
    </w:rPr>
  </w:style>
  <w:style w:type="character" w:customStyle="1" w:styleId="WW8Num65z1">
    <w:name w:val="WW8Num65z1"/>
    <w:rsid w:val="00852F41"/>
    <w:rPr>
      <w:rFonts w:ascii="Courier New" w:hAnsi="Courier New" w:cs="Courier New"/>
    </w:rPr>
  </w:style>
  <w:style w:type="character" w:customStyle="1" w:styleId="WW8Num65z2">
    <w:name w:val="WW8Num65z2"/>
    <w:rsid w:val="00852F41"/>
    <w:rPr>
      <w:rFonts w:ascii="Wingdings" w:hAnsi="Wingdings"/>
    </w:rPr>
  </w:style>
  <w:style w:type="character" w:customStyle="1" w:styleId="WW8Num65z3">
    <w:name w:val="WW8Num65z3"/>
    <w:rsid w:val="00852F41"/>
    <w:rPr>
      <w:rFonts w:ascii="Symbol" w:hAnsi="Symbol"/>
    </w:rPr>
  </w:style>
  <w:style w:type="character" w:customStyle="1" w:styleId="WW8Num66z0">
    <w:name w:val="WW8Num66z0"/>
    <w:rsid w:val="00852F41"/>
    <w:rPr>
      <w:rFonts w:ascii="Symbol" w:hAnsi="Symbol"/>
    </w:rPr>
  </w:style>
  <w:style w:type="character" w:customStyle="1" w:styleId="WW8Num66z1">
    <w:name w:val="WW8Num66z1"/>
    <w:rsid w:val="00852F41"/>
    <w:rPr>
      <w:rFonts w:ascii="Courier New" w:hAnsi="Courier New"/>
    </w:rPr>
  </w:style>
  <w:style w:type="character" w:customStyle="1" w:styleId="WW8Num66z2">
    <w:name w:val="WW8Num66z2"/>
    <w:rsid w:val="00852F41"/>
    <w:rPr>
      <w:rFonts w:ascii="Wingdings" w:hAnsi="Wingdings"/>
    </w:rPr>
  </w:style>
  <w:style w:type="character" w:customStyle="1" w:styleId="WW8Num68z0">
    <w:name w:val="WW8Num68z0"/>
    <w:rsid w:val="00852F41"/>
    <w:rPr>
      <w:rFonts w:cs="Times New Roman"/>
    </w:rPr>
  </w:style>
  <w:style w:type="character" w:customStyle="1" w:styleId="WW8Num73z0">
    <w:name w:val="WW8Num73z0"/>
    <w:rsid w:val="00852F41"/>
    <w:rPr>
      <w:rFonts w:ascii="Times New Roman" w:hAnsi="Times New Roman"/>
    </w:rPr>
  </w:style>
  <w:style w:type="character" w:customStyle="1" w:styleId="WW8Num73z1">
    <w:name w:val="WW8Num73z1"/>
    <w:rsid w:val="00852F41"/>
    <w:rPr>
      <w:rFonts w:ascii="Courier New" w:hAnsi="Courier New"/>
    </w:rPr>
  </w:style>
  <w:style w:type="character" w:customStyle="1" w:styleId="WW8Num73z2">
    <w:name w:val="WW8Num73z2"/>
    <w:rsid w:val="00852F41"/>
    <w:rPr>
      <w:rFonts w:ascii="Wingdings" w:hAnsi="Wingdings"/>
    </w:rPr>
  </w:style>
  <w:style w:type="character" w:customStyle="1" w:styleId="WW8Num73z3">
    <w:name w:val="WW8Num73z3"/>
    <w:rsid w:val="00852F41"/>
    <w:rPr>
      <w:rFonts w:ascii="Symbol" w:hAnsi="Symbol"/>
    </w:rPr>
  </w:style>
  <w:style w:type="character" w:customStyle="1" w:styleId="WW8Num74z0">
    <w:name w:val="WW8Num74z0"/>
    <w:rsid w:val="00852F41"/>
    <w:rPr>
      <w:rFonts w:ascii="Times New Roman" w:eastAsia="Times New Roman" w:hAnsi="Times New Roman" w:cs="Times New Roman"/>
    </w:rPr>
  </w:style>
  <w:style w:type="character" w:customStyle="1" w:styleId="WW8Num74z1">
    <w:name w:val="WW8Num74z1"/>
    <w:rsid w:val="00852F41"/>
    <w:rPr>
      <w:rFonts w:ascii="Courier New" w:hAnsi="Courier New"/>
    </w:rPr>
  </w:style>
  <w:style w:type="character" w:customStyle="1" w:styleId="WW8Num74z2">
    <w:name w:val="WW8Num74z2"/>
    <w:rsid w:val="00852F41"/>
    <w:rPr>
      <w:rFonts w:ascii="Wingdings" w:hAnsi="Wingdings"/>
    </w:rPr>
  </w:style>
  <w:style w:type="character" w:customStyle="1" w:styleId="WW8Num74z3">
    <w:name w:val="WW8Num74z3"/>
    <w:rsid w:val="00852F41"/>
    <w:rPr>
      <w:rFonts w:ascii="Symbol" w:hAnsi="Symbol"/>
    </w:rPr>
  </w:style>
  <w:style w:type="character" w:customStyle="1" w:styleId="WW8Num78z0">
    <w:name w:val="WW8Num78z0"/>
    <w:rsid w:val="00852F41"/>
    <w:rPr>
      <w:rFonts w:ascii="Times New Roman" w:eastAsia="Times New Roman" w:hAnsi="Times New Roman"/>
    </w:rPr>
  </w:style>
  <w:style w:type="character" w:customStyle="1" w:styleId="WW8Num78z1">
    <w:name w:val="WW8Num78z1"/>
    <w:rsid w:val="00852F41"/>
    <w:rPr>
      <w:rFonts w:ascii="Courier New" w:hAnsi="Courier New"/>
    </w:rPr>
  </w:style>
  <w:style w:type="character" w:customStyle="1" w:styleId="WW8Num78z2">
    <w:name w:val="WW8Num78z2"/>
    <w:rsid w:val="00852F41"/>
    <w:rPr>
      <w:rFonts w:ascii="Wingdings" w:hAnsi="Wingdings"/>
    </w:rPr>
  </w:style>
  <w:style w:type="character" w:customStyle="1" w:styleId="WW8Num78z3">
    <w:name w:val="WW8Num78z3"/>
    <w:rsid w:val="00852F41"/>
    <w:rPr>
      <w:rFonts w:ascii="Symbol" w:hAnsi="Symbol"/>
    </w:rPr>
  </w:style>
  <w:style w:type="character" w:customStyle="1" w:styleId="WW8Num79z0">
    <w:name w:val="WW8Num79z0"/>
    <w:rsid w:val="00852F41"/>
    <w:rPr>
      <w:rFonts w:ascii="Wingdings" w:hAnsi="Wingdings"/>
      <w:sz w:val="18"/>
    </w:rPr>
  </w:style>
  <w:style w:type="character" w:customStyle="1" w:styleId="WW8Num79z1">
    <w:name w:val="WW8Num79z1"/>
    <w:rsid w:val="00852F41"/>
    <w:rPr>
      <w:rFonts w:ascii="Courier New" w:hAnsi="Courier New"/>
    </w:rPr>
  </w:style>
  <w:style w:type="character" w:customStyle="1" w:styleId="WW8Num79z2">
    <w:name w:val="WW8Num79z2"/>
    <w:rsid w:val="00852F41"/>
    <w:rPr>
      <w:rFonts w:ascii="Wingdings" w:hAnsi="Wingdings"/>
    </w:rPr>
  </w:style>
  <w:style w:type="character" w:customStyle="1" w:styleId="WW8Num79z3">
    <w:name w:val="WW8Num79z3"/>
    <w:rsid w:val="00852F41"/>
    <w:rPr>
      <w:rFonts w:ascii="Symbol" w:hAnsi="Symbol"/>
    </w:rPr>
  </w:style>
  <w:style w:type="character" w:customStyle="1" w:styleId="WW8Num81z0">
    <w:name w:val="WW8Num81z0"/>
    <w:rsid w:val="00852F41"/>
    <w:rPr>
      <w:color w:val="000000"/>
      <w:sz w:val="24"/>
    </w:rPr>
  </w:style>
  <w:style w:type="character" w:customStyle="1" w:styleId="WW8Num81z1">
    <w:name w:val="WW8Num81z1"/>
    <w:rsid w:val="00852F41"/>
    <w:rPr>
      <w:sz w:val="24"/>
    </w:rPr>
  </w:style>
  <w:style w:type="character" w:customStyle="1" w:styleId="WW8Num81z2">
    <w:name w:val="WW8Num81z2"/>
    <w:rsid w:val="00852F41"/>
    <w:rPr>
      <w:sz w:val="20"/>
    </w:rPr>
  </w:style>
  <w:style w:type="character" w:customStyle="1" w:styleId="WW8Num82z0">
    <w:name w:val="WW8Num82z0"/>
    <w:rsid w:val="00852F41"/>
    <w:rPr>
      <w:rFonts w:ascii="Wingdings" w:hAnsi="Wingdings"/>
    </w:rPr>
  </w:style>
  <w:style w:type="character" w:customStyle="1" w:styleId="WW8Num83z0">
    <w:name w:val="WW8Num83z0"/>
    <w:rsid w:val="00852F41"/>
    <w:rPr>
      <w:rFonts w:cs="Times New Roman"/>
    </w:rPr>
  </w:style>
  <w:style w:type="character" w:customStyle="1" w:styleId="WW8Num84z0">
    <w:name w:val="WW8Num84z0"/>
    <w:rsid w:val="00852F41"/>
    <w:rPr>
      <w:rFonts w:cs="Times New Roman"/>
    </w:rPr>
  </w:style>
  <w:style w:type="character" w:customStyle="1" w:styleId="WW8Num86z0">
    <w:name w:val="WW8Num86z0"/>
    <w:rsid w:val="00852F41"/>
    <w:rPr>
      <w:rFonts w:ascii="Wingdings" w:hAnsi="Wingdings"/>
      <w:sz w:val="18"/>
    </w:rPr>
  </w:style>
  <w:style w:type="character" w:customStyle="1" w:styleId="WW8Num86z1">
    <w:name w:val="WW8Num86z1"/>
    <w:rsid w:val="00852F41"/>
    <w:rPr>
      <w:rFonts w:ascii="Times New Roman" w:eastAsia="Times New Roman" w:hAnsi="Times New Roman"/>
    </w:rPr>
  </w:style>
  <w:style w:type="character" w:customStyle="1" w:styleId="WW8Num86z2">
    <w:name w:val="WW8Num86z2"/>
    <w:rsid w:val="00852F41"/>
    <w:rPr>
      <w:rFonts w:ascii="Wingdings" w:hAnsi="Wingdings"/>
    </w:rPr>
  </w:style>
  <w:style w:type="character" w:customStyle="1" w:styleId="WW8Num86z3">
    <w:name w:val="WW8Num86z3"/>
    <w:rsid w:val="00852F41"/>
    <w:rPr>
      <w:rFonts w:ascii="Symbol" w:hAnsi="Symbol"/>
    </w:rPr>
  </w:style>
  <w:style w:type="character" w:customStyle="1" w:styleId="WW8Num86z4">
    <w:name w:val="WW8Num86z4"/>
    <w:rsid w:val="00852F41"/>
    <w:rPr>
      <w:rFonts w:ascii="Courier New" w:hAnsi="Courier New"/>
    </w:rPr>
  </w:style>
  <w:style w:type="character" w:customStyle="1" w:styleId="WW8Num87z0">
    <w:name w:val="WW8Num87z0"/>
    <w:rsid w:val="00852F41"/>
    <w:rPr>
      <w:rFonts w:ascii="Times New Roman" w:eastAsia="Times New Roman" w:hAnsi="Times New Roman" w:cs="Times New Roman"/>
    </w:rPr>
  </w:style>
  <w:style w:type="character" w:customStyle="1" w:styleId="WW8Num87z1">
    <w:name w:val="WW8Num87z1"/>
    <w:rsid w:val="00852F41"/>
    <w:rPr>
      <w:rFonts w:ascii="Courier New" w:hAnsi="Courier New" w:cs="Courier New"/>
    </w:rPr>
  </w:style>
  <w:style w:type="character" w:customStyle="1" w:styleId="WW8Num87z2">
    <w:name w:val="WW8Num87z2"/>
    <w:rsid w:val="00852F41"/>
    <w:rPr>
      <w:rFonts w:ascii="Wingdings" w:hAnsi="Wingdings"/>
    </w:rPr>
  </w:style>
  <w:style w:type="character" w:customStyle="1" w:styleId="WW8Num87z3">
    <w:name w:val="WW8Num87z3"/>
    <w:rsid w:val="00852F41"/>
    <w:rPr>
      <w:rFonts w:ascii="Symbol" w:hAnsi="Symbol"/>
    </w:rPr>
  </w:style>
  <w:style w:type="character" w:customStyle="1" w:styleId="WW8Num90z0">
    <w:name w:val="WW8Num90z0"/>
    <w:rsid w:val="00852F41"/>
    <w:rPr>
      <w:color w:val="000000"/>
    </w:rPr>
  </w:style>
  <w:style w:type="character" w:customStyle="1" w:styleId="WW8Num93z0">
    <w:name w:val="WW8Num93z0"/>
    <w:rsid w:val="00852F41"/>
    <w:rPr>
      <w:rFonts w:ascii="Wingdings" w:hAnsi="Wingdings"/>
    </w:rPr>
  </w:style>
  <w:style w:type="character" w:customStyle="1" w:styleId="WW8Num93z1">
    <w:name w:val="WW8Num93z1"/>
    <w:rsid w:val="00852F41"/>
    <w:rPr>
      <w:rFonts w:ascii="Courier New" w:hAnsi="Courier New"/>
    </w:rPr>
  </w:style>
  <w:style w:type="character" w:customStyle="1" w:styleId="WW8Num93z3">
    <w:name w:val="WW8Num93z3"/>
    <w:rsid w:val="00852F41"/>
    <w:rPr>
      <w:rFonts w:ascii="Symbol" w:hAnsi="Symbol"/>
    </w:rPr>
  </w:style>
  <w:style w:type="character" w:customStyle="1" w:styleId="WW8Num98z0">
    <w:name w:val="WW8Num98z0"/>
    <w:rsid w:val="00852F41"/>
    <w:rPr>
      <w:b w:val="0"/>
    </w:rPr>
  </w:style>
  <w:style w:type="character" w:customStyle="1" w:styleId="WW8Num99z0">
    <w:name w:val="WW8Num99z0"/>
    <w:rsid w:val="00852F41"/>
    <w:rPr>
      <w:rFonts w:ascii="Times New Roman" w:eastAsia="Times New Roman" w:hAnsi="Times New Roman" w:cs="Times New Roman"/>
      <w:b/>
    </w:rPr>
  </w:style>
  <w:style w:type="character" w:customStyle="1" w:styleId="WW8Num99z1">
    <w:name w:val="WW8Num99z1"/>
    <w:rsid w:val="00852F41"/>
    <w:rPr>
      <w:rFonts w:ascii="Times New Roman" w:eastAsia="Times New Roman" w:hAnsi="Times New Roman" w:cs="Times New Roman"/>
    </w:rPr>
  </w:style>
  <w:style w:type="character" w:customStyle="1" w:styleId="WW8Num100z1">
    <w:name w:val="WW8Num100z1"/>
    <w:rsid w:val="00852F41"/>
    <w:rPr>
      <w:rFonts w:ascii="Courier New" w:hAnsi="Courier New"/>
    </w:rPr>
  </w:style>
  <w:style w:type="character" w:customStyle="1" w:styleId="WW8Num100z2">
    <w:name w:val="WW8Num100z2"/>
    <w:rsid w:val="00852F41"/>
    <w:rPr>
      <w:rFonts w:ascii="Wingdings" w:hAnsi="Wingdings"/>
    </w:rPr>
  </w:style>
  <w:style w:type="character" w:customStyle="1" w:styleId="WW8Num100z3">
    <w:name w:val="WW8Num100z3"/>
    <w:rsid w:val="00852F41"/>
    <w:rPr>
      <w:rFonts w:ascii="Symbol" w:hAnsi="Symbol"/>
    </w:rPr>
  </w:style>
  <w:style w:type="character" w:customStyle="1" w:styleId="WW8Num102z0">
    <w:name w:val="WW8Num102z0"/>
    <w:rsid w:val="00852F41"/>
    <w:rPr>
      <w:rFonts w:ascii="Times New Roman" w:hAnsi="Times New Roman"/>
      <w:b/>
      <w:i w:val="0"/>
      <w:spacing w:val="0"/>
      <w:kern w:val="1"/>
      <w:position w:val="0"/>
      <w:sz w:val="24"/>
      <w:szCs w:val="24"/>
      <w:vertAlign w:val="baseline"/>
    </w:rPr>
  </w:style>
  <w:style w:type="character" w:customStyle="1" w:styleId="WW8Num103z0">
    <w:name w:val="WW8Num103z0"/>
    <w:rsid w:val="00852F41"/>
    <w:rPr>
      <w:rFonts w:ascii="Times New Roman" w:eastAsia="Times New Roman" w:hAnsi="Times New Roman"/>
    </w:rPr>
  </w:style>
  <w:style w:type="character" w:customStyle="1" w:styleId="WW8Num103z1">
    <w:name w:val="WW8Num103z1"/>
    <w:rsid w:val="00852F41"/>
    <w:rPr>
      <w:rFonts w:ascii="Courier New" w:hAnsi="Courier New"/>
    </w:rPr>
  </w:style>
  <w:style w:type="character" w:customStyle="1" w:styleId="WW8Num103z2">
    <w:name w:val="WW8Num103z2"/>
    <w:rsid w:val="00852F41"/>
    <w:rPr>
      <w:rFonts w:ascii="Wingdings" w:hAnsi="Wingdings"/>
    </w:rPr>
  </w:style>
  <w:style w:type="character" w:customStyle="1" w:styleId="WW8Num103z3">
    <w:name w:val="WW8Num103z3"/>
    <w:rsid w:val="00852F41"/>
    <w:rPr>
      <w:rFonts w:ascii="Symbol" w:hAnsi="Symbol"/>
    </w:rPr>
  </w:style>
  <w:style w:type="character" w:customStyle="1" w:styleId="WW8Num106z0">
    <w:name w:val="WW8Num106z0"/>
    <w:rsid w:val="00852F41"/>
    <w:rPr>
      <w:rFonts w:ascii="Symbol" w:hAnsi="Symbol"/>
    </w:rPr>
  </w:style>
  <w:style w:type="character" w:customStyle="1" w:styleId="WW8Num106z1">
    <w:name w:val="WW8Num106z1"/>
    <w:rsid w:val="00852F41"/>
    <w:rPr>
      <w:rFonts w:ascii="Courier New" w:hAnsi="Courier New"/>
    </w:rPr>
  </w:style>
  <w:style w:type="character" w:customStyle="1" w:styleId="WW8Num106z2">
    <w:name w:val="WW8Num106z2"/>
    <w:rsid w:val="00852F41"/>
    <w:rPr>
      <w:rFonts w:ascii="Wingdings" w:hAnsi="Wingdings"/>
    </w:rPr>
  </w:style>
  <w:style w:type="character" w:customStyle="1" w:styleId="WW8NumSt14z0">
    <w:name w:val="WW8NumSt14z0"/>
    <w:rsid w:val="00852F41"/>
    <w:rPr>
      <w:rFonts w:ascii="Symbol" w:hAnsi="Symbol"/>
    </w:rPr>
  </w:style>
  <w:style w:type="character" w:customStyle="1" w:styleId="Bekezdsalapbettpusa1">
    <w:name w:val="Bekezdés alapbetűtípusa1"/>
    <w:rsid w:val="00852F41"/>
  </w:style>
  <w:style w:type="character" w:styleId="Hiperhivatkozs">
    <w:name w:val="Hyperlink"/>
    <w:rsid w:val="00852F41"/>
    <w:rPr>
      <w:color w:val="0000FF"/>
      <w:u w:val="single"/>
    </w:rPr>
  </w:style>
  <w:style w:type="character" w:customStyle="1" w:styleId="Hyperlink">
    <w:name w:val="Hyperlink"/>
    <w:rsid w:val="00852F41"/>
    <w:rPr>
      <w:color w:val="0000FF"/>
      <w:u w:val="single"/>
    </w:rPr>
  </w:style>
  <w:style w:type="character" w:customStyle="1" w:styleId="Lbjegyzet-karakterek">
    <w:name w:val="Lábjegyzet-karakterek"/>
    <w:rsid w:val="00852F41"/>
    <w:rPr>
      <w:vertAlign w:val="superscript"/>
    </w:rPr>
  </w:style>
  <w:style w:type="character" w:styleId="Mrltotthiperhivatkozs">
    <w:name w:val="FollowedHyperlink"/>
    <w:rsid w:val="00852F41"/>
    <w:rPr>
      <w:color w:val="800080"/>
      <w:u w:val="single"/>
    </w:rPr>
  </w:style>
  <w:style w:type="character" w:styleId="Oldalszm">
    <w:name w:val="page number"/>
    <w:basedOn w:val="Bekezdsalapbettpusa1"/>
    <w:rsid w:val="00852F41"/>
  </w:style>
  <w:style w:type="character" w:styleId="Kiemels2">
    <w:name w:val="Strong"/>
    <w:qFormat/>
    <w:rsid w:val="00852F41"/>
    <w:rPr>
      <w:b/>
      <w:bCs/>
    </w:rPr>
  </w:style>
  <w:style w:type="character" w:customStyle="1" w:styleId="StlusKiemels212ptFeketeNemKiskapitlis">
    <w:name w:val="Stílus Kiemelés2 + 12 pt Fekete Nem Kiskapitális"/>
    <w:rsid w:val="00852F41"/>
    <w:rPr>
      <w:rFonts w:ascii="Times New Roman" w:hAnsi="Times New Roman"/>
      <w:b w:val="0"/>
      <w:bCs w:val="0"/>
      <w:color w:val="000000"/>
      <w:sz w:val="24"/>
    </w:rPr>
  </w:style>
  <w:style w:type="character" w:customStyle="1" w:styleId="StlusFlkvrFeketeNemKiskapitlis">
    <w:name w:val="Stílus Félkövér Fekete Nem Kiskapitális"/>
    <w:rsid w:val="00852F41"/>
    <w:rPr>
      <w:rFonts w:ascii="Times New Roman" w:hAnsi="Times New Roman"/>
      <w:bCs/>
      <w:strike w:val="0"/>
      <w:dstrike w:val="0"/>
      <w:color w:val="000000"/>
      <w:position w:val="0"/>
      <w:sz w:val="24"/>
      <w:szCs w:val="24"/>
      <w:vertAlign w:val="baseline"/>
    </w:rPr>
  </w:style>
  <w:style w:type="character" w:customStyle="1" w:styleId="StlusFlkvrKiskapitlis">
    <w:name w:val="Stílus Félkövér Kiskapitális"/>
    <w:rsid w:val="00852F41"/>
    <w:rPr>
      <w:rFonts w:ascii="Times New Roman" w:hAnsi="Times New Roman"/>
      <w:bCs/>
      <w:strike w:val="0"/>
      <w:dstrike w:val="0"/>
      <w:position w:val="0"/>
      <w:sz w:val="24"/>
      <w:vertAlign w:val="baseline"/>
    </w:rPr>
  </w:style>
  <w:style w:type="character" w:customStyle="1" w:styleId="Stlus24ptFlkvr">
    <w:name w:val="Stílus 24 pt Félkövér"/>
    <w:rsid w:val="00852F41"/>
    <w:rPr>
      <w:b/>
      <w:bCs/>
      <w:kern w:val="1"/>
      <w:sz w:val="32"/>
    </w:rPr>
  </w:style>
  <w:style w:type="character" w:customStyle="1" w:styleId="StlusCourierNewCE135ptFlkvrVrs">
    <w:name w:val="Stílus Courier New CE 135 pt Félkövér Vörös"/>
    <w:rsid w:val="00852F41"/>
    <w:rPr>
      <w:rFonts w:ascii="Courier New" w:hAnsi="Courier New"/>
      <w:b/>
      <w:bCs/>
      <w:color w:val="FF0000"/>
      <w:sz w:val="24"/>
    </w:rPr>
  </w:style>
  <w:style w:type="character" w:customStyle="1" w:styleId="StlusFlkvr">
    <w:name w:val="Stílus Félkövér"/>
    <w:rsid w:val="00852F41"/>
    <w:rPr>
      <w:b/>
      <w:bCs/>
      <w:strike w:val="0"/>
      <w:dstrike w:val="0"/>
      <w:position w:val="0"/>
      <w:sz w:val="24"/>
      <w:vertAlign w:val="baseline"/>
    </w:rPr>
  </w:style>
  <w:style w:type="character" w:customStyle="1" w:styleId="msonormal0">
    <w:name w:val="msonormal"/>
    <w:basedOn w:val="Bekezdsalapbettpusa1"/>
    <w:rsid w:val="00852F41"/>
  </w:style>
  <w:style w:type="character" w:customStyle="1" w:styleId="msolarger">
    <w:name w:val="msolarger"/>
    <w:basedOn w:val="Bekezdsalapbettpusa1"/>
    <w:rsid w:val="00852F41"/>
  </w:style>
  <w:style w:type="character" w:customStyle="1" w:styleId="CharChar8">
    <w:name w:val=" Char Char8"/>
    <w:rsid w:val="00852F41"/>
    <w:rPr>
      <w:b/>
      <w:caps/>
      <w:kern w:val="1"/>
      <w:sz w:val="24"/>
      <w:lang w:val="hu-HU" w:eastAsia="ar-SA" w:bidi="ar-SA"/>
    </w:rPr>
  </w:style>
  <w:style w:type="character" w:customStyle="1" w:styleId="CharChar6">
    <w:name w:val=" Char Char6"/>
    <w:rsid w:val="00852F41"/>
    <w:rPr>
      <w:rFonts w:ascii="Times New Roman" w:eastAsia="Times New Roman" w:hAnsi="Times New Roman" w:cs="Times New Roman"/>
      <w:b/>
      <w:sz w:val="24"/>
      <w:u w:val="single"/>
    </w:rPr>
  </w:style>
  <w:style w:type="character" w:customStyle="1" w:styleId="CharChar1">
    <w:name w:val=" Char Char1"/>
    <w:rsid w:val="00852F41"/>
    <w:rPr>
      <w:sz w:val="24"/>
      <w:lang w:val="hu-HU" w:eastAsia="ar-SA" w:bidi="ar-SA"/>
    </w:rPr>
  </w:style>
  <w:style w:type="character" w:customStyle="1" w:styleId="Bekezdsalap-betutpusa1">
    <w:name w:val="Bekezdés alap-betutípusa1"/>
    <w:rsid w:val="00852F41"/>
  </w:style>
  <w:style w:type="character" w:customStyle="1" w:styleId="CharChar9">
    <w:name w:val=" Char Char9"/>
    <w:rsid w:val="00852F41"/>
    <w:rPr>
      <w:b/>
      <w:sz w:val="24"/>
      <w:lang w:val="hu-HU" w:eastAsia="ar-SA" w:bidi="ar-SA"/>
    </w:rPr>
  </w:style>
  <w:style w:type="character" w:customStyle="1" w:styleId="lista1CharChar">
    <w:name w:val="lista1 Char Char"/>
    <w:rsid w:val="00852F41"/>
    <w:rPr>
      <w:sz w:val="24"/>
      <w:lang w:val="hu-HU" w:eastAsia="ar-SA" w:bidi="ar-SA"/>
    </w:rPr>
  </w:style>
  <w:style w:type="character" w:customStyle="1" w:styleId="CharChar5">
    <w:name w:val=" Char Char5"/>
    <w:rsid w:val="00852F41"/>
    <w:rPr>
      <w:sz w:val="24"/>
      <w:lang w:val="hu-HU" w:eastAsia="ar-SA" w:bidi="ar-SA"/>
    </w:rPr>
  </w:style>
  <w:style w:type="character" w:customStyle="1" w:styleId="CharChar4">
    <w:name w:val=" Char Char4"/>
    <w:rsid w:val="00852F41"/>
    <w:rPr>
      <w:sz w:val="24"/>
      <w:lang w:val="hu-HU" w:eastAsia="ar-SA" w:bidi="ar-SA"/>
    </w:rPr>
  </w:style>
  <w:style w:type="character" w:customStyle="1" w:styleId="CharChar2">
    <w:name w:val=" Char Char2"/>
    <w:rsid w:val="00852F41"/>
    <w:rPr>
      <w:b/>
      <w:sz w:val="24"/>
      <w:lang w:val="hu-HU" w:eastAsia="ar-SA" w:bidi="ar-SA"/>
    </w:rPr>
  </w:style>
  <w:style w:type="character" w:customStyle="1" w:styleId="CharChar7">
    <w:name w:val=" Char Char7"/>
    <w:rsid w:val="00852F41"/>
    <w:rPr>
      <w:kern w:val="1"/>
      <w:sz w:val="24"/>
      <w:lang w:val="en-US" w:eastAsia="ar-SA" w:bidi="ar-SA"/>
    </w:rPr>
  </w:style>
  <w:style w:type="character" w:customStyle="1" w:styleId="CharChar3">
    <w:name w:val=" Char Char3"/>
    <w:rsid w:val="00852F41"/>
    <w:rPr>
      <w:sz w:val="24"/>
      <w:lang w:val="hu-HU" w:eastAsia="ar-SA" w:bidi="ar-SA"/>
    </w:rPr>
  </w:style>
  <w:style w:type="character" w:customStyle="1" w:styleId="Szvegtrzsbehzssal2Char">
    <w:name w:val="Szövegtörzs behúzással 2 Char"/>
    <w:link w:val="Szvegtrzsbehzssal2"/>
    <w:semiHidden/>
    <w:rsid w:val="00852F41"/>
    <w:rPr>
      <w:rFonts w:ascii="Calibri" w:hAnsi="Calibri" w:cs="Calibri"/>
      <w:lang w:eastAsia="ar-SA"/>
    </w:rPr>
  </w:style>
  <w:style w:type="paragraph" w:styleId="Szvegtrzsbehzssal2">
    <w:name w:val="Body Text Indent 2"/>
    <w:basedOn w:val="Norml"/>
    <w:link w:val="Szvegtrzsbehzssal2Char"/>
    <w:semiHidden/>
    <w:rsid w:val="00852F41"/>
    <w:pPr>
      <w:suppressAutoHyphens/>
      <w:spacing w:after="120" w:line="480" w:lineRule="auto"/>
      <w:ind w:left="283"/>
      <w:jc w:val="both"/>
    </w:pPr>
    <w:rPr>
      <w:rFonts w:ascii="Calibri" w:hAnsi="Calibri" w:cs="Calibri"/>
      <w:lang w:eastAsia="ar-SA"/>
    </w:rPr>
  </w:style>
  <w:style w:type="character" w:customStyle="1" w:styleId="Szvegtrzsbehzssal2Char1">
    <w:name w:val="Szövegtörzs behúzással 2 Char1"/>
    <w:basedOn w:val="Bekezdsalapbettpusa"/>
    <w:uiPriority w:val="99"/>
    <w:semiHidden/>
    <w:rsid w:val="00852F41"/>
  </w:style>
  <w:style w:type="character" w:customStyle="1" w:styleId="CharChar">
    <w:name w:val=" Char Char"/>
    <w:rsid w:val="00852F41"/>
    <w:rPr>
      <w:rFonts w:ascii="Arial Narrow" w:hAnsi="Arial Narrow"/>
      <w:b/>
      <w:sz w:val="24"/>
      <w:lang w:val="hu-HU" w:eastAsia="ar-SA" w:bidi="ar-SA"/>
    </w:rPr>
  </w:style>
  <w:style w:type="character" w:customStyle="1" w:styleId="TitleChar">
    <w:name w:val="Title Char"/>
    <w:rsid w:val="00852F41"/>
    <w:rPr>
      <w:rFonts w:ascii="Trajan Pro" w:hAnsi="Trajan Pro" w:cs="Trajan Pro"/>
      <w:kern w:val="1"/>
      <w:lang w:val="hu-HU" w:eastAsia="ar-SA" w:bidi="ar-SA"/>
    </w:rPr>
  </w:style>
  <w:style w:type="paragraph" w:customStyle="1" w:styleId="Cmsor">
    <w:name w:val="Címsor"/>
    <w:basedOn w:val="Norml"/>
    <w:next w:val="Szvegtrzs"/>
    <w:rsid w:val="00852F41"/>
    <w:pPr>
      <w:keepNext/>
      <w:suppressAutoHyphens/>
      <w:spacing w:before="240" w:after="120" w:line="240" w:lineRule="auto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Norml"/>
    <w:rsid w:val="00852F4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Felirat">
    <w:name w:val="Felirat"/>
    <w:basedOn w:val="Norml"/>
    <w:rsid w:val="00852F41"/>
    <w:pPr>
      <w:suppressLineNumbers/>
      <w:suppressAutoHyphens/>
      <w:spacing w:before="120" w:after="120" w:line="240" w:lineRule="auto"/>
      <w:jc w:val="both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rgymutat">
    <w:name w:val="Tárgymutató"/>
    <w:basedOn w:val="Norml"/>
    <w:rsid w:val="00852F41"/>
    <w:pPr>
      <w:suppressLineNumbers/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0"/>
      <w:lang w:eastAsia="ar-SA"/>
    </w:rPr>
  </w:style>
  <w:style w:type="paragraph" w:styleId="Bortkcm">
    <w:name w:val="envelope address"/>
    <w:basedOn w:val="Norml"/>
    <w:rsid w:val="00852F41"/>
    <w:pPr>
      <w:suppressAutoHyphens/>
      <w:spacing w:after="0" w:line="240" w:lineRule="auto"/>
      <w:ind w:left="2880"/>
      <w:jc w:val="both"/>
    </w:pPr>
    <w:rPr>
      <w:rFonts w:ascii="Times New Roman" w:eastAsia="Times New Roman" w:hAnsi="Times New Roman" w:cs="Arial"/>
      <w:b/>
      <w:smallCaps/>
      <w:sz w:val="28"/>
      <w:szCs w:val="28"/>
      <w:lang w:eastAsia="ar-SA"/>
    </w:rPr>
  </w:style>
  <w:style w:type="paragraph" w:customStyle="1" w:styleId="Bizalmasoldaldtum">
    <w:name w:val="Bizalmas  #. oldal  dátum"/>
    <w:rsid w:val="00852F41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BodyText2">
    <w:name w:val="Body Text 2"/>
    <w:basedOn w:val="Norml"/>
    <w:rsid w:val="00852F41"/>
    <w:pPr>
      <w:suppressAutoHyphens/>
      <w:spacing w:after="0" w:line="240" w:lineRule="auto"/>
      <w:ind w:left="1134" w:hanging="709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BodyText3">
    <w:name w:val="Body Text 3"/>
    <w:basedOn w:val="Norml"/>
    <w:rsid w:val="00852F41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Cm">
    <w:name w:val="Title"/>
    <w:basedOn w:val="Norml"/>
    <w:next w:val="Alcm"/>
    <w:link w:val="CmChar"/>
    <w:qFormat/>
    <w:rsid w:val="00852F41"/>
    <w:pPr>
      <w:keepNext/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caps/>
      <w:kern w:val="1"/>
      <w:sz w:val="24"/>
      <w:szCs w:val="20"/>
      <w:lang w:eastAsia="ar-SA"/>
    </w:rPr>
  </w:style>
  <w:style w:type="character" w:customStyle="1" w:styleId="CmChar">
    <w:name w:val="Cím Char"/>
    <w:basedOn w:val="Bekezdsalapbettpusa"/>
    <w:link w:val="Cm"/>
    <w:rsid w:val="00852F41"/>
    <w:rPr>
      <w:rFonts w:ascii="Times New Roman" w:eastAsia="Times New Roman" w:hAnsi="Times New Roman" w:cs="Times New Roman"/>
      <w:b/>
      <w:caps/>
      <w:kern w:val="1"/>
      <w:sz w:val="24"/>
      <w:szCs w:val="20"/>
      <w:lang w:eastAsia="ar-SA"/>
    </w:rPr>
  </w:style>
  <w:style w:type="paragraph" w:styleId="Alcm">
    <w:name w:val="Subtitle"/>
    <w:basedOn w:val="Norml"/>
    <w:next w:val="Szvegtrzs"/>
    <w:link w:val="AlcmChar"/>
    <w:qFormat/>
    <w:rsid w:val="00852F41"/>
    <w:pPr>
      <w:suppressAutoHyphens/>
      <w:spacing w:after="0" w:line="360" w:lineRule="auto"/>
      <w:jc w:val="both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character" w:customStyle="1" w:styleId="AlcmChar">
    <w:name w:val="Alcím Char"/>
    <w:basedOn w:val="Bekezdsalapbettpusa"/>
    <w:link w:val="Alcm"/>
    <w:rsid w:val="00852F41"/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styleId="lfej">
    <w:name w:val="header"/>
    <w:basedOn w:val="Norml"/>
    <w:link w:val="lfejChar"/>
    <w:rsid w:val="00852F41"/>
    <w:pPr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lfejChar">
    <w:name w:val="Élőfej Char"/>
    <w:basedOn w:val="Bekezdsalapbettpusa"/>
    <w:link w:val="lfej"/>
    <w:rsid w:val="00852F41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llb">
    <w:name w:val="footer"/>
    <w:basedOn w:val="Norml"/>
    <w:link w:val="llbChar"/>
    <w:rsid w:val="00852F41"/>
    <w:pPr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lbChar">
    <w:name w:val="Élőláb Char"/>
    <w:basedOn w:val="Bekezdsalapbettpusa"/>
    <w:link w:val="llb"/>
    <w:rsid w:val="00852F4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Felsorols1">
    <w:name w:val="Felsorolás1"/>
    <w:basedOn w:val="Norml"/>
    <w:rsid w:val="00852F41"/>
    <w:pPr>
      <w:numPr>
        <w:numId w:val="2"/>
      </w:numPr>
      <w:tabs>
        <w:tab w:val="left" w:pos="1134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bjegyzetszveg">
    <w:name w:val="footnote text"/>
    <w:basedOn w:val="Norml"/>
    <w:link w:val="LbjegyzetszvegChar"/>
    <w:semiHidden/>
    <w:rsid w:val="00852F41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4"/>
      <w:szCs w:val="20"/>
      <w:lang w:val="en-US" w:eastAsia="ar-SA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52F41"/>
    <w:rPr>
      <w:rFonts w:ascii="Times New Roman" w:eastAsia="Times New Roman" w:hAnsi="Times New Roman" w:cs="Times New Roman"/>
      <w:kern w:val="1"/>
      <w:sz w:val="24"/>
      <w:szCs w:val="20"/>
      <w:lang w:val="en-US" w:eastAsia="ar-SA"/>
    </w:rPr>
  </w:style>
  <w:style w:type="paragraph" w:customStyle="1" w:styleId="Lista21">
    <w:name w:val="Lista 21"/>
    <w:basedOn w:val="Norml"/>
    <w:next w:val="Norml"/>
    <w:rsid w:val="00852F41"/>
    <w:pPr>
      <w:numPr>
        <w:numId w:val="5"/>
      </w:num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Lista31">
    <w:name w:val="Lista 31"/>
    <w:basedOn w:val="Cmsor2"/>
    <w:next w:val="Cmsor2"/>
    <w:rsid w:val="00852F41"/>
    <w:pPr>
      <w:numPr>
        <w:numId w:val="4"/>
      </w:numPr>
      <w:spacing w:before="240" w:after="180"/>
    </w:pPr>
  </w:style>
  <w:style w:type="paragraph" w:customStyle="1" w:styleId="Listafolytatsa21">
    <w:name w:val="Lista folytatása 21"/>
    <w:basedOn w:val="Norml"/>
    <w:rsid w:val="00852F41"/>
    <w:pPr>
      <w:suppressAutoHyphens/>
      <w:spacing w:after="0" w:line="240" w:lineRule="auto"/>
      <w:ind w:left="56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lista1">
    <w:name w:val="lista1"/>
    <w:basedOn w:val="Norml"/>
    <w:rsid w:val="00852F41"/>
    <w:pPr>
      <w:numPr>
        <w:numId w:val="7"/>
      </w:numPr>
      <w:suppressAutoHyphen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lista2">
    <w:name w:val="lista2"/>
    <w:basedOn w:val="Norml"/>
    <w:rsid w:val="00852F41"/>
    <w:pPr>
      <w:numPr>
        <w:numId w:val="6"/>
      </w:num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Normlbehzs1">
    <w:name w:val="Normál behúzás1"/>
    <w:basedOn w:val="Norml"/>
    <w:rsid w:val="00852F41"/>
    <w:pPr>
      <w:suppressAutoHyphens/>
      <w:spacing w:after="0" w:line="240" w:lineRule="auto"/>
      <w:ind w:left="1701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aragrafus">
    <w:name w:val="paragrafus"/>
    <w:basedOn w:val="Norml"/>
    <w:next w:val="lista1"/>
    <w:rsid w:val="00852F41"/>
    <w:pPr>
      <w:keepNext/>
      <w:numPr>
        <w:numId w:val="1"/>
      </w:numPr>
      <w:suppressAutoHyphens/>
      <w:spacing w:before="12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sajat">
    <w:name w:val="sajat"/>
    <w:basedOn w:val="Norml"/>
    <w:rsid w:val="00852F41"/>
    <w:pPr>
      <w:widowControl w:val="0"/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Szmozottlista1">
    <w:name w:val="Számozott lista1"/>
    <w:basedOn w:val="Norml"/>
    <w:rsid w:val="00852F4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zmozottlista21">
    <w:name w:val="Számozott lista 21"/>
    <w:basedOn w:val="Norml"/>
    <w:rsid w:val="00852F41"/>
    <w:pPr>
      <w:keepNext/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Szmozottlista31">
    <w:name w:val="Számozott lista 31"/>
    <w:basedOn w:val="Norml"/>
    <w:rsid w:val="00852F41"/>
    <w:pPr>
      <w:numPr>
        <w:numId w:val="7"/>
      </w:num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zvegtrzs22">
    <w:name w:val="Szövegtörzs 22"/>
    <w:basedOn w:val="Norml"/>
    <w:rsid w:val="00852F4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zvegtrzs32">
    <w:name w:val="Szövegtörzs 32"/>
    <w:basedOn w:val="Norml"/>
    <w:rsid w:val="00852F41"/>
    <w:pPr>
      <w:suppressAutoHyphens/>
      <w:spacing w:after="0" w:line="240" w:lineRule="auto"/>
      <w:jc w:val="both"/>
    </w:pPr>
    <w:rPr>
      <w:rFonts w:ascii="Arial" w:eastAsia="Times New Roman" w:hAnsi="Arial" w:cs="Times New Roman"/>
      <w:b/>
      <w:i/>
      <w:sz w:val="24"/>
      <w:szCs w:val="20"/>
      <w:lang w:eastAsia="ar-SA"/>
    </w:rPr>
  </w:style>
  <w:style w:type="paragraph" w:styleId="Szvegtrzsbehzssal">
    <w:name w:val="Body Text Indent"/>
    <w:basedOn w:val="Norml"/>
    <w:link w:val="SzvegtrzsbehzssalChar"/>
    <w:rsid w:val="00852F41"/>
    <w:pPr>
      <w:tabs>
        <w:tab w:val="left" w:pos="1720"/>
        <w:tab w:val="right" w:pos="9293"/>
      </w:tabs>
      <w:suppressAutoHyphens/>
      <w:spacing w:after="0" w:line="240" w:lineRule="auto"/>
      <w:ind w:left="340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zvegtrzsbehzssalChar">
    <w:name w:val="Szövegtörzs behúzással Char"/>
    <w:basedOn w:val="Bekezdsalapbettpusa"/>
    <w:link w:val="Szvegtrzsbehzssal"/>
    <w:rsid w:val="00852F4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zvegtrzsbehzssal22">
    <w:name w:val="Szövegtörzs behúzással 22"/>
    <w:basedOn w:val="Norml"/>
    <w:rsid w:val="00852F41"/>
    <w:pPr>
      <w:tabs>
        <w:tab w:val="right" w:pos="9520"/>
      </w:tabs>
      <w:suppressAutoHyphens/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zvegtrzsbehzssal32">
    <w:name w:val="Szövegtörzs behúzással 32"/>
    <w:basedOn w:val="Norml"/>
    <w:rsid w:val="00852F4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Utoljramentette">
    <w:name w:val="Utoljára mentette:"/>
    <w:rsid w:val="00852F41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Stlus12ptNemFlkvrFeketeNemKiskapitlisEltte5pt">
    <w:name w:val="Stílus 12 pt Nem Félkövér Fekete Nem Kiskapitális Előtte:  5 pt..."/>
    <w:basedOn w:val="Norml"/>
    <w:next w:val="Norml"/>
    <w:rsid w:val="00852F4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StlusStlus18ptFeketeNemKiskapitlisEltte5ptUtna5">
    <w:name w:val="Stílus Stílus 18 pt Fekete Nem Kiskapitális Előtte:  5 pt Utána:  5 ..."/>
    <w:basedOn w:val="Norml"/>
    <w:rsid w:val="00852F41"/>
    <w:pPr>
      <w:keepNext/>
      <w:suppressAutoHyphens/>
      <w:spacing w:before="100" w:after="100" w:line="240" w:lineRule="auto"/>
      <w:jc w:val="both"/>
    </w:pPr>
    <w:rPr>
      <w:rFonts w:ascii="Times New Roman" w:eastAsia="Times New Roman" w:hAnsi="Times New Roman" w:cs="Times New Roman"/>
      <w:b/>
      <w:color w:val="000000"/>
      <w:sz w:val="28"/>
      <w:szCs w:val="28"/>
      <w:lang w:eastAsia="ar-SA"/>
    </w:rPr>
  </w:style>
  <w:style w:type="paragraph" w:customStyle="1" w:styleId="Stlus24ptFeketeNemKiskapitlisEltte5ptUtna5pt">
    <w:name w:val="Stílus 24 pt Fekete Nem Kiskapitális Előtte:  5 pt Utána:  5 pt"/>
    <w:basedOn w:val="Norml"/>
    <w:rsid w:val="00852F41"/>
    <w:pPr>
      <w:numPr>
        <w:numId w:val="3"/>
      </w:numPr>
      <w:suppressAutoHyphens/>
      <w:spacing w:before="100" w:after="100" w:line="240" w:lineRule="auto"/>
      <w:jc w:val="both"/>
    </w:pPr>
    <w:rPr>
      <w:rFonts w:ascii="Times New Roman" w:eastAsia="Times New Roman" w:hAnsi="Times New Roman" w:cs="Times New Roman"/>
      <w:b/>
      <w:bCs/>
      <w:color w:val="000000"/>
      <w:kern w:val="1"/>
      <w:sz w:val="28"/>
      <w:szCs w:val="28"/>
      <w:lang w:eastAsia="ar-SA"/>
    </w:rPr>
  </w:style>
  <w:style w:type="paragraph" w:customStyle="1" w:styleId="StlusStlus24ptFeketeNemKiskapitlisEltte5ptUtna5">
    <w:name w:val="Stílus Stílus 24 pt Fekete Nem Kiskapitális Előtte:  5 pt Utána:  5 ..."/>
    <w:basedOn w:val="Stlus24ptFeketeNemKiskapitlisEltte5ptUtna5pt"/>
    <w:rsid w:val="00852F41"/>
    <w:pPr>
      <w:numPr>
        <w:numId w:val="0"/>
      </w:numPr>
    </w:pPr>
    <w:rPr>
      <w:bCs w:val="0"/>
      <w:smallCaps/>
    </w:rPr>
  </w:style>
  <w:style w:type="paragraph" w:customStyle="1" w:styleId="StlusStlus12ptNemFlkvrFeketeNemKiskapitlisEltte5">
    <w:name w:val="Stílus Stílus 12 pt Nem Félkövér Fekete Nem Kiskapitális Előtte:  5 ..."/>
    <w:basedOn w:val="Stlus12ptNemFlkvrFeketeNemKiskapitlisEltte5pt"/>
    <w:rsid w:val="00852F41"/>
  </w:style>
  <w:style w:type="paragraph" w:styleId="NormlWeb">
    <w:name w:val="Normal (Web)"/>
    <w:basedOn w:val="Norml"/>
    <w:next w:val="Norml"/>
    <w:rsid w:val="00852F4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StlusNormlWebAlhzs">
    <w:name w:val="Stílus Normál (Web) + Aláhúzás"/>
    <w:basedOn w:val="NormlWeb"/>
    <w:rsid w:val="00852F41"/>
    <w:rPr>
      <w:u w:val="single"/>
    </w:rPr>
  </w:style>
  <w:style w:type="paragraph" w:customStyle="1" w:styleId="StlusFlkvrFeketeKiskapitlisJobbrazrtEltte5ptU">
    <w:name w:val="Stílus Félkövér Fekete Kiskapitális Jobbra zárt Előtte:  5 pt U..."/>
    <w:basedOn w:val="Norml"/>
    <w:rsid w:val="00852F41"/>
    <w:pPr>
      <w:suppressAutoHyphens/>
      <w:spacing w:before="100" w:after="100" w:line="240" w:lineRule="auto"/>
      <w:jc w:val="right"/>
    </w:pPr>
    <w:rPr>
      <w:rFonts w:ascii="Times New Roman" w:eastAsia="Times New Roman" w:hAnsi="Times New Roman" w:cs="Times New Roman"/>
      <w:bCs/>
      <w:color w:val="000000"/>
      <w:sz w:val="24"/>
      <w:szCs w:val="20"/>
      <w:lang w:eastAsia="ar-SA"/>
    </w:rPr>
  </w:style>
  <w:style w:type="paragraph" w:customStyle="1" w:styleId="StlusFlkvrFeketeKiskapitlisJobbrazrt">
    <w:name w:val="Stílus Félkövér Fekete Kiskapitális Jobbra zárt"/>
    <w:basedOn w:val="Norml"/>
    <w:rsid w:val="00852F41"/>
    <w:pPr>
      <w:suppressAutoHyphens/>
      <w:spacing w:after="0" w:line="240" w:lineRule="auto"/>
      <w:jc w:val="right"/>
    </w:pPr>
    <w:rPr>
      <w:rFonts w:ascii="Times New Roman" w:eastAsia="Times New Roman" w:hAnsi="Times New Roman" w:cs="Times New Roman"/>
      <w:bCs/>
      <w:color w:val="000000"/>
      <w:sz w:val="24"/>
      <w:szCs w:val="20"/>
      <w:lang w:eastAsia="ar-SA"/>
    </w:rPr>
  </w:style>
  <w:style w:type="paragraph" w:customStyle="1" w:styleId="StlusFlkvrKiskapitlisEltte5ptUtna5pt">
    <w:name w:val="Stílus Félkövér Kiskapitális Előtte:  5 pt Utána:  5 pt"/>
    <w:basedOn w:val="Norml"/>
    <w:rsid w:val="00852F4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Cs/>
      <w:sz w:val="24"/>
      <w:szCs w:val="20"/>
      <w:lang w:eastAsia="ar-SA"/>
    </w:rPr>
  </w:style>
  <w:style w:type="paragraph" w:customStyle="1" w:styleId="StlusCmsor312ptFlkvr">
    <w:name w:val="Stílus Címsor 3 + 12 pt Félkövér"/>
    <w:basedOn w:val="Cmsor3"/>
    <w:rsid w:val="00852F41"/>
    <w:pPr>
      <w:numPr>
        <w:numId w:val="0"/>
      </w:numPr>
      <w:spacing w:before="60" w:after="60"/>
      <w:outlineLvl w:val="9"/>
    </w:pPr>
    <w:rPr>
      <w:smallCaps/>
      <w:sz w:val="24"/>
    </w:rPr>
  </w:style>
  <w:style w:type="paragraph" w:customStyle="1" w:styleId="StlusFlkvrKiskapitlisBal127cm">
    <w:name w:val="Stílus Félkövér Kiskapitális Bal:  127 cm"/>
    <w:basedOn w:val="Norml"/>
    <w:rsid w:val="00852F41"/>
    <w:pPr>
      <w:suppressAutoHyphens/>
      <w:spacing w:after="0" w:line="240" w:lineRule="auto"/>
      <w:ind w:left="720"/>
      <w:jc w:val="both"/>
    </w:pPr>
    <w:rPr>
      <w:rFonts w:ascii="Times New Roman" w:eastAsia="Times New Roman" w:hAnsi="Times New Roman" w:cs="Times New Roman"/>
      <w:bCs/>
      <w:sz w:val="24"/>
      <w:szCs w:val="20"/>
      <w:lang w:eastAsia="ar-SA"/>
    </w:rPr>
  </w:style>
  <w:style w:type="paragraph" w:customStyle="1" w:styleId="StlusEltte5ptUtna5ptSorkzLegalbb2105pt">
    <w:name w:val="Stílus Előtte:  5 pt Utána:  5 pt Sorköz:  Legalább 2105 pt"/>
    <w:basedOn w:val="Norml"/>
    <w:rsid w:val="00852F4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lusAlbertusExtraBoldCECE22ptFlkvrrnykoltKiskap">
    <w:name w:val="Stílus Albertus Extra Bold CE CE 22 pt Félkövér Árnyékolt Kiskap..."/>
    <w:basedOn w:val="Norml"/>
    <w:rsid w:val="00852F4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pacing w:val="20"/>
      <w:sz w:val="32"/>
      <w:szCs w:val="32"/>
      <w:lang w:eastAsia="ar-SA"/>
    </w:rPr>
  </w:style>
  <w:style w:type="paragraph" w:customStyle="1" w:styleId="StlusFlkvrSorkizrt">
    <w:name w:val="Stílus Félkövér Sorkizárt"/>
    <w:basedOn w:val="Norml"/>
    <w:rsid w:val="00852F4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Cs/>
      <w:sz w:val="24"/>
      <w:szCs w:val="20"/>
      <w:lang w:eastAsia="ar-SA"/>
    </w:rPr>
  </w:style>
  <w:style w:type="paragraph" w:styleId="TJ3">
    <w:name w:val="toc 3"/>
    <w:basedOn w:val="Norml"/>
    <w:next w:val="Norml"/>
    <w:semiHidden/>
    <w:rsid w:val="00852F41"/>
    <w:pPr>
      <w:suppressAutoHyphens/>
      <w:spacing w:after="0" w:line="240" w:lineRule="auto"/>
      <w:ind w:left="1191" w:hanging="709"/>
      <w:jc w:val="both"/>
    </w:pPr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customStyle="1" w:styleId="Stlus18ptFlkvrFeketeEltte5ptUtna5pt">
    <w:name w:val="Stílus 18 pt Félkövér Fekete Előtte:  5 pt Utána:  5 pt"/>
    <w:basedOn w:val="Norml"/>
    <w:rsid w:val="00852F41"/>
    <w:pPr>
      <w:suppressAutoHyphens/>
      <w:spacing w:before="60" w:after="60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8"/>
      <w:szCs w:val="20"/>
      <w:lang w:eastAsia="ar-SA"/>
    </w:rPr>
  </w:style>
  <w:style w:type="paragraph" w:customStyle="1" w:styleId="Stlus18ptFlkvrFeketeEltte5ptUtna5pt1">
    <w:name w:val="Stílus 18 pt Félkövér Fekete Előtte:  5 pt Utána:  5 pt1"/>
    <w:basedOn w:val="Norml"/>
    <w:rsid w:val="00852F4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8"/>
      <w:szCs w:val="20"/>
      <w:lang w:eastAsia="ar-SA"/>
    </w:rPr>
  </w:style>
  <w:style w:type="paragraph" w:customStyle="1" w:styleId="Stlus24ptFlkvrFeketeEltte5ptUtna5pt">
    <w:name w:val="Stílus 24 pt Félkövér Fekete Előtte:  5 pt Utána:  5 pt"/>
    <w:basedOn w:val="Norml"/>
    <w:rsid w:val="00852F4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color w:val="000000"/>
      <w:kern w:val="1"/>
      <w:sz w:val="32"/>
      <w:szCs w:val="20"/>
      <w:lang w:eastAsia="ar-SA"/>
    </w:rPr>
  </w:style>
  <w:style w:type="paragraph" w:customStyle="1" w:styleId="StlusFeketeEltte5ptUtna5pt">
    <w:name w:val="Stílus Fekete Előtte:  5 pt Utána:  5 pt"/>
    <w:basedOn w:val="Norml"/>
    <w:rsid w:val="00852F41"/>
    <w:pPr>
      <w:suppressAutoHyphens/>
      <w:spacing w:before="60" w:after="6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StlusFekete">
    <w:name w:val="Stílus Fekete"/>
    <w:basedOn w:val="Norml"/>
    <w:rsid w:val="00852F41"/>
    <w:pPr>
      <w:suppressAutoHyphens/>
      <w:spacing w:before="60" w:after="6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Stlus135ptEgyedisznRGB64">
    <w:name w:val="Stílus 135 pt Egyedi szín (RGB(64"/>
    <w:basedOn w:val="Norml"/>
    <w:rsid w:val="00852F41"/>
    <w:pPr>
      <w:suppressAutoHyphens/>
      <w:spacing w:before="60" w:after="60" w:line="240" w:lineRule="auto"/>
      <w:jc w:val="both"/>
    </w:pPr>
    <w:rPr>
      <w:rFonts w:ascii="Times New Roman" w:eastAsia="Times New Roman" w:hAnsi="Times New Roman" w:cs="Times New Roman"/>
      <w:color w:val="400040"/>
      <w:sz w:val="27"/>
      <w:szCs w:val="27"/>
      <w:lang w:eastAsia="ar-SA"/>
    </w:rPr>
  </w:style>
  <w:style w:type="paragraph" w:customStyle="1" w:styleId="StlusTimesNewRomanCEBal127cmEltte5ptUtna5pt">
    <w:name w:val="Stílus Times New Roman CE Bal:  127 cm Előtte:  5 pt Utána:  5 pt"/>
    <w:basedOn w:val="Norml"/>
    <w:rsid w:val="00852F41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lusTimesNewRomanCE">
    <w:name w:val="Stílus Times New Roman CE"/>
    <w:basedOn w:val="Norml"/>
    <w:rsid w:val="00852F41"/>
    <w:pPr>
      <w:tabs>
        <w:tab w:val="left" w:pos="568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lusTimesNewRomanCE18ptFlkvrBal127cmEltte">
    <w:name w:val="Stílus Times New Roman CE 18 pt Félkövér Bal:  127 cm Előtte:  ..."/>
    <w:basedOn w:val="Norml"/>
    <w:rsid w:val="00852F41"/>
    <w:pPr>
      <w:suppressAutoHyphens/>
      <w:spacing w:before="100" w:after="10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0"/>
      <w:lang w:eastAsia="ar-SA"/>
    </w:rPr>
  </w:style>
  <w:style w:type="paragraph" w:customStyle="1" w:styleId="StlusTimesNewRomanCE18ptFlkvrEltte5ptUtna5">
    <w:name w:val="Stílus Times New Roman CE 18 pt Félkövér Előtte:  5 pt Utána:  5..."/>
    <w:basedOn w:val="Norml"/>
    <w:rsid w:val="00852F41"/>
    <w:pPr>
      <w:suppressAutoHyphens/>
      <w:spacing w:before="60" w:after="6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paragraph" w:customStyle="1" w:styleId="Stlus24ptFlkvrEltte5ptUtna5pt">
    <w:name w:val="Stílus 24 pt Félkövér Előtte:  5 pt Utána:  5 pt"/>
    <w:basedOn w:val="Norml"/>
    <w:rsid w:val="00852F4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kern w:val="1"/>
      <w:sz w:val="32"/>
      <w:szCs w:val="32"/>
      <w:lang w:eastAsia="ar-SA"/>
    </w:rPr>
  </w:style>
  <w:style w:type="paragraph" w:customStyle="1" w:styleId="Stlus24ptFlkvrEltte5ptUtna5pt1">
    <w:name w:val="Stílus 24 pt Félkövér Előtte:  5 pt Utána:  5 pt1"/>
    <w:basedOn w:val="Norml"/>
    <w:rsid w:val="00852F41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Times New Roman"/>
      <w:b/>
      <w:bCs/>
      <w:kern w:val="1"/>
      <w:sz w:val="36"/>
      <w:szCs w:val="20"/>
      <w:lang w:eastAsia="ar-SA"/>
    </w:rPr>
  </w:style>
  <w:style w:type="paragraph" w:customStyle="1" w:styleId="Stlus18ptFlkvrEltte5ptUtna5pt">
    <w:name w:val="Stílus 18 pt Félkövér Előtte:  5 pt Utána:  5 pt"/>
    <w:basedOn w:val="Norml"/>
    <w:rsid w:val="00852F41"/>
    <w:pPr>
      <w:keepNext/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paragraph" w:customStyle="1" w:styleId="Stlus18ptFlkvrEltte5ptUtna5pt1">
    <w:name w:val="Stílus 18 pt Félkövér Előtte:  5 pt Utána:  5 pt1"/>
    <w:basedOn w:val="Norml"/>
    <w:rsid w:val="00852F41"/>
    <w:pPr>
      <w:keepNext/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paragraph" w:customStyle="1" w:styleId="Stlus18ptFlkvrEltte5ptUtna5pt2">
    <w:name w:val="Stílus 18 pt Félkövér Előtte:  5 pt Utána:  5 pt2"/>
    <w:basedOn w:val="Norml"/>
    <w:rsid w:val="00852F4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customStyle="1" w:styleId="Stlus18ptFlkvrEltte5ptUtna5pt3">
    <w:name w:val="Stílus 18 pt Félkövér Előtte:  5 pt Utána:  5 pt3"/>
    <w:basedOn w:val="Norml"/>
    <w:rsid w:val="00852F41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paragraph" w:customStyle="1" w:styleId="Stlus18ptFlkvrFeketeEltte5ptUtna5pt2">
    <w:name w:val="Stílus 18 pt Félkövér Fekete Előtte:  5 pt Utána:  5 pt2"/>
    <w:basedOn w:val="Norml"/>
    <w:rsid w:val="00852F41"/>
    <w:pPr>
      <w:suppressAutoHyphens/>
      <w:spacing w:before="60" w:after="60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8"/>
      <w:szCs w:val="20"/>
      <w:lang w:eastAsia="ar-SA"/>
    </w:rPr>
  </w:style>
  <w:style w:type="paragraph" w:customStyle="1" w:styleId="StlusFekete1">
    <w:name w:val="Stílus Fekete1"/>
    <w:basedOn w:val="Norml"/>
    <w:rsid w:val="00852F41"/>
    <w:pPr>
      <w:suppressAutoHyphens/>
      <w:spacing w:before="60" w:after="6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StlusTimesNewRomanCE18ptFlkvrFeketeEltte5ptU">
    <w:name w:val="Stílus Times New Roman CE 18 pt Félkövér Fekete Előtte:  5 pt U..."/>
    <w:basedOn w:val="Norml"/>
    <w:rsid w:val="00852F41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8"/>
      <w:szCs w:val="20"/>
      <w:lang w:eastAsia="ar-SA"/>
    </w:rPr>
  </w:style>
  <w:style w:type="paragraph" w:customStyle="1" w:styleId="StlusTimesNewRomanCE18ptFlkvrEltte5ptUtna51">
    <w:name w:val="Stílus Times New Roman CE 18 pt Félkövér Előtte:  5 pt Utána:  5...1"/>
    <w:basedOn w:val="Norml"/>
    <w:rsid w:val="00852F4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paragraph" w:customStyle="1" w:styleId="StlusTimesNewRomanCE1">
    <w:name w:val="Stílus Times New Roman CE1"/>
    <w:basedOn w:val="Norml"/>
    <w:rsid w:val="00852F4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lusStlusTimesNewRomanCEBal127cmEltte5ptUtna">
    <w:name w:val="Stílus Stílus Times New Roman CE Bal:  127 cm Előtte:  5 pt Utána:  ..."/>
    <w:basedOn w:val="StlusTimesNewRomanCEBal127cmEltte5ptUtna5pt"/>
    <w:rsid w:val="00852F41"/>
    <w:pPr>
      <w:spacing w:before="120" w:after="120"/>
    </w:pPr>
  </w:style>
  <w:style w:type="paragraph" w:customStyle="1" w:styleId="StlusBal127cmEltte5ptUtna5pt">
    <w:name w:val="Stílus Bal:  127 cm Előtte:  5 pt Utána:  5 pt"/>
    <w:basedOn w:val="Norml"/>
    <w:rsid w:val="00852F41"/>
    <w:pPr>
      <w:suppressAutoHyphens/>
      <w:spacing w:after="0" w:line="240" w:lineRule="auto"/>
      <w:ind w:left="28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lus135ptFlkvrBal127cmEltte5ptUtna5pt">
    <w:name w:val="Stílus 135 pt Félkövér Bal:  127 cm Előtte:  5 pt Utána:  5 pt"/>
    <w:basedOn w:val="Norml"/>
    <w:rsid w:val="00852F41"/>
    <w:pPr>
      <w:suppressAutoHyphens/>
      <w:spacing w:after="0" w:line="240" w:lineRule="auto"/>
      <w:ind w:left="284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customStyle="1" w:styleId="Stlus135ptFlkvrBal381cmEltte5ptUtna5pt">
    <w:name w:val="Stílus 135 pt Félkövér Bal:  381 cm Előtte:  5 pt Utána:  5 pt"/>
    <w:basedOn w:val="Norml"/>
    <w:rsid w:val="00852F41"/>
    <w:pPr>
      <w:suppressAutoHyphens/>
      <w:spacing w:before="100" w:after="100" w:line="240" w:lineRule="auto"/>
      <w:ind w:left="284"/>
      <w:jc w:val="both"/>
    </w:pPr>
    <w:rPr>
      <w:rFonts w:ascii="Times New Roman" w:eastAsia="Times New Roman" w:hAnsi="Times New Roman" w:cs="Times New Roman"/>
      <w:b/>
      <w:bCs/>
      <w:sz w:val="27"/>
      <w:szCs w:val="20"/>
      <w:lang w:eastAsia="ar-SA"/>
    </w:rPr>
  </w:style>
  <w:style w:type="paragraph" w:customStyle="1" w:styleId="StlusBal381cmEltte5ptUtna5pt">
    <w:name w:val="Stílus Bal:  381 cm Előtte:  5 pt Utána:  5 pt"/>
    <w:basedOn w:val="Norml"/>
    <w:rsid w:val="00852F41"/>
    <w:pPr>
      <w:suppressAutoHyphens/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lusEltte5ptUtna5pt">
    <w:name w:val="Stílus Előtte:  5 pt Utána:  5 pt"/>
    <w:basedOn w:val="Norml"/>
    <w:rsid w:val="00852F41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lusDlt">
    <w:name w:val="Stílus Dőlt"/>
    <w:basedOn w:val="Norml"/>
    <w:rsid w:val="00852F4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lus135ptEltte5ptUtna5pt">
    <w:name w:val="Stílus 135 pt Előtte:  5 pt Utána:  5 pt"/>
    <w:basedOn w:val="Norml"/>
    <w:rsid w:val="00852F4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lus135pt">
    <w:name w:val="Stílus 135 pt"/>
    <w:basedOn w:val="Norml"/>
    <w:rsid w:val="00852F4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lus10ptFlkvrDlt">
    <w:name w:val="Stílus 10 pt Félkövér Dőlt"/>
    <w:basedOn w:val="Norml"/>
    <w:rsid w:val="00852F4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iCs/>
      <w:sz w:val="20"/>
      <w:szCs w:val="20"/>
      <w:lang w:eastAsia="ar-SA"/>
    </w:rPr>
  </w:style>
  <w:style w:type="paragraph" w:customStyle="1" w:styleId="StlusStlus10ptFlkvrDltDlt">
    <w:name w:val="Stílus Stílus 10 pt Félkövér Dőlt + Dőlt"/>
    <w:basedOn w:val="Stlus10ptFlkvrDlt"/>
    <w:rsid w:val="00852F41"/>
    <w:rPr>
      <w:b w:val="0"/>
    </w:rPr>
  </w:style>
  <w:style w:type="paragraph" w:customStyle="1" w:styleId="StlusStlusStlus10ptFlkvrDltDltFlkvr">
    <w:name w:val="Stílus Stílus Stílus 10 pt Félkövér Dőlt + Dőlt + Félkövér"/>
    <w:basedOn w:val="StlusStlus10ptFlkvrDltDlt"/>
    <w:rsid w:val="00852F41"/>
    <w:rPr>
      <w:iCs w:val="0"/>
    </w:rPr>
  </w:style>
  <w:style w:type="paragraph" w:customStyle="1" w:styleId="Stlus135ptFlkvrEltte5ptUtna5pt">
    <w:name w:val="Stílus 135 pt Félkövér Előtte:  5 pt Utána:  5 pt"/>
    <w:basedOn w:val="Norml"/>
    <w:rsid w:val="00852F4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customStyle="1" w:styleId="StlusEltte5ptUtna5pt1">
    <w:name w:val="Stílus Előtte:  5 pt Utána:  5 pt1"/>
    <w:basedOn w:val="Norml"/>
    <w:rsid w:val="00852F41"/>
    <w:pPr>
      <w:suppressAutoHyphen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lus135ptFlkvrEltte5ptUtna5pt1">
    <w:name w:val="Stílus 135 pt Félkövér Előtte:  5 pt Utána:  5 pt1"/>
    <w:basedOn w:val="Norml"/>
    <w:rsid w:val="00852F41"/>
    <w:pPr>
      <w:keepNext/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customStyle="1" w:styleId="StlusFlkvrEltte5ptUtna5pt">
    <w:name w:val="Stílus Félkövér Előtte:  5 pt Utána:  5 pt"/>
    <w:basedOn w:val="Norml"/>
    <w:rsid w:val="00852F4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customStyle="1" w:styleId="Stlus10ptFlkvrDlt1">
    <w:name w:val="Stílus 10 pt Félkövér Dőlt1"/>
    <w:basedOn w:val="Norml"/>
    <w:rsid w:val="00852F41"/>
    <w:pPr>
      <w:suppressAutoHyphens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ar-SA"/>
    </w:rPr>
  </w:style>
  <w:style w:type="paragraph" w:customStyle="1" w:styleId="StlusEltte5ptUtna5pt2">
    <w:name w:val="Stílus Előtte:  5 pt Utána:  5 pt2"/>
    <w:basedOn w:val="Norml"/>
    <w:rsid w:val="00852F4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lus135ptFlkvrEltte5ptUtna5pt2">
    <w:name w:val="Stílus 135 pt Félkövér Előtte:  5 pt Utána:  5 pt2"/>
    <w:basedOn w:val="Norml"/>
    <w:rsid w:val="00852F4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customStyle="1" w:styleId="Stlus10ptFlkvrDlt2">
    <w:name w:val="Stílus 10 pt Félkövér Dőlt2"/>
    <w:basedOn w:val="Norml"/>
    <w:rsid w:val="00852F41"/>
    <w:pPr>
      <w:suppressAutoHyphens/>
      <w:spacing w:before="60" w:after="60" w:line="240" w:lineRule="auto"/>
      <w:jc w:val="center"/>
    </w:pPr>
    <w:rPr>
      <w:rFonts w:ascii="Times New Roman" w:eastAsia="Times New Roman" w:hAnsi="Times New Roman" w:cs="Times New Roman"/>
      <w:bCs/>
      <w:iCs/>
      <w:sz w:val="20"/>
      <w:szCs w:val="20"/>
      <w:lang w:eastAsia="ar-SA"/>
    </w:rPr>
  </w:style>
  <w:style w:type="paragraph" w:customStyle="1" w:styleId="StlusStlus10ptFlkvrDlt2FlkvrDlt">
    <w:name w:val="Stílus Stílus 10 pt Félkövér Dőlt2 + Félkövér Dőlt"/>
    <w:basedOn w:val="Stlus10ptFlkvrDlt2"/>
    <w:rsid w:val="00852F41"/>
    <w:rPr>
      <w:sz w:val="22"/>
      <w:szCs w:val="22"/>
    </w:rPr>
  </w:style>
  <w:style w:type="paragraph" w:customStyle="1" w:styleId="StlusBal127cmEltte5ptUtna5pt1">
    <w:name w:val="Stílus Bal:  127 cm Előtte:  5 pt Utána:  5 pt1"/>
    <w:basedOn w:val="Norml"/>
    <w:rsid w:val="00852F41"/>
    <w:pPr>
      <w:suppressAutoHyphens/>
      <w:spacing w:after="0" w:line="240" w:lineRule="auto"/>
      <w:ind w:left="28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Feladcmebortkon">
    <w:name w:val="envelope return"/>
    <w:basedOn w:val="Norml"/>
    <w:rsid w:val="00852F41"/>
    <w:pPr>
      <w:suppressAutoHyphens/>
      <w:spacing w:after="0" w:line="240" w:lineRule="auto"/>
      <w:jc w:val="both"/>
    </w:pPr>
    <w:rPr>
      <w:rFonts w:ascii="Times New Roman" w:eastAsia="Times New Roman" w:hAnsi="Times New Roman" w:cs="Arial"/>
      <w:b/>
      <w:smallCaps/>
      <w:sz w:val="20"/>
      <w:szCs w:val="20"/>
      <w:lang w:eastAsia="ar-SA"/>
    </w:rPr>
  </w:style>
  <w:style w:type="paragraph" w:customStyle="1" w:styleId="Stlus12ptFlkvrDltSorkizrtUtna6pt">
    <w:name w:val="Stílus 12 pt Félkövér Dőlt Sorkizárt Utána:  6 pt"/>
    <w:basedOn w:val="Norml"/>
    <w:rsid w:val="00852F41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0"/>
      <w:lang w:eastAsia="ar-SA"/>
    </w:rPr>
  </w:style>
  <w:style w:type="paragraph" w:customStyle="1" w:styleId="StlusSorkizrtElssor036cmEltte0ptUtna0pt">
    <w:name w:val="Stílus Sorkizárt Első sor:  036 cm Előtte:  0 pt Utána:  0 pt"/>
    <w:basedOn w:val="Norml"/>
    <w:rsid w:val="00852F4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lusSorkizrtElssor036cmEltte12ptUtna0pt">
    <w:name w:val="Stílus Sorkizárt Első sor:  036 cm Előtte:  12 pt Utána:  0 pt"/>
    <w:basedOn w:val="Norml"/>
    <w:rsid w:val="00852F41"/>
    <w:pPr>
      <w:suppressAutoHyphens/>
      <w:spacing w:before="24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lusSorkizrtElssor036cmEltte6ptUtna0pt">
    <w:name w:val="Stílus Sorkizárt Első sor:  036 cm Előtte:  6 pt Utána:  0 pt"/>
    <w:basedOn w:val="Norml"/>
    <w:rsid w:val="00852F41"/>
    <w:pPr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lusDlt1">
    <w:name w:val="Stílus Dőlt1"/>
    <w:basedOn w:val="Norml"/>
    <w:rsid w:val="00852F41"/>
    <w:pPr>
      <w:suppressAutoHyphens/>
      <w:autoSpaceDE w:val="0"/>
      <w:spacing w:before="120" w:after="120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0"/>
      <w:lang w:eastAsia="ar-SA"/>
    </w:rPr>
  </w:style>
  <w:style w:type="paragraph" w:customStyle="1" w:styleId="StlusSorkizrtElssor036cm">
    <w:name w:val="Stílus Sorkizárt Első sor:  036 cm"/>
    <w:basedOn w:val="Norml"/>
    <w:rsid w:val="00852F41"/>
    <w:pPr>
      <w:keepNext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H4">
    <w:name w:val="H4"/>
    <w:basedOn w:val="Norml"/>
    <w:next w:val="Norml"/>
    <w:rsid w:val="00852F41"/>
    <w:pPr>
      <w:suppressAutoHyphens/>
      <w:overflowPunct w:val="0"/>
      <w:autoSpaceDE w:val="0"/>
      <w:spacing w:before="100" w:after="6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StlusEltte5pt">
    <w:name w:val="Stílus Előtte:  5 pt"/>
    <w:basedOn w:val="Norml"/>
    <w:rsid w:val="00852F41"/>
    <w:pPr>
      <w:suppressAutoHyphen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rmai">
    <w:name w:val="római"/>
    <w:basedOn w:val="Cmsor2"/>
    <w:next w:val="Cmsor2"/>
    <w:rsid w:val="00852F41"/>
    <w:pPr>
      <w:widowControl w:val="0"/>
      <w:numPr>
        <w:numId w:val="9"/>
      </w:numPr>
      <w:tabs>
        <w:tab w:val="left" w:pos="284"/>
      </w:tabs>
      <w:spacing w:before="120"/>
    </w:pPr>
  </w:style>
  <w:style w:type="paragraph" w:customStyle="1" w:styleId="Stluslista1Bal0cmElssor0cm">
    <w:name w:val="Stílus lista1 + Bal:  0 cm Első sor:  0 cm"/>
    <w:basedOn w:val="lista1"/>
    <w:rsid w:val="00852F41"/>
  </w:style>
  <w:style w:type="paragraph" w:customStyle="1" w:styleId="F2">
    <w:name w:val="F2"/>
    <w:basedOn w:val="Norml"/>
    <w:rsid w:val="00852F41"/>
    <w:pPr>
      <w:widowControl w:val="0"/>
      <w:numPr>
        <w:numId w:val="8"/>
      </w:num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lusCmsor2Eltte6pt">
    <w:name w:val="Stílus Címsor 2 + Előtte:  6 pt"/>
    <w:basedOn w:val="Cmsor2"/>
    <w:rsid w:val="00852F41"/>
    <w:pPr>
      <w:spacing w:before="120"/>
    </w:pPr>
    <w:rPr>
      <w:bCs/>
    </w:rPr>
  </w:style>
  <w:style w:type="paragraph" w:customStyle="1" w:styleId="StlusCmsor2Eltte6pt1">
    <w:name w:val="Stílus Címsor 2 + Előtte:  6 pt1"/>
    <w:basedOn w:val="Cmsor2"/>
    <w:rsid w:val="00852F41"/>
    <w:pPr>
      <w:spacing w:before="120"/>
    </w:pPr>
    <w:rPr>
      <w:bCs/>
    </w:rPr>
  </w:style>
  <w:style w:type="paragraph" w:customStyle="1" w:styleId="Stlus11ptSorkizrtBal19cmEltte6ptUtna6pt">
    <w:name w:val="Stílus 11 pt Sorkizárt Bal:  19 cm Előtte:  6 pt Utána:  6 pt"/>
    <w:basedOn w:val="Norml"/>
    <w:rsid w:val="00852F41"/>
    <w:pPr>
      <w:suppressAutoHyphens/>
      <w:spacing w:before="120" w:after="120" w:line="240" w:lineRule="auto"/>
      <w:ind w:left="567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lus11ptFlkvrSorkizrtBal063cmEltte6ptUt">
    <w:name w:val="Stílus 11 pt Félkövér Sorkizárt Bal:  063 cm Előtte:  6 pt Utá..."/>
    <w:basedOn w:val="Norml"/>
    <w:rsid w:val="00852F41"/>
    <w:pPr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/>
      <w:bCs/>
      <w:szCs w:val="20"/>
      <w:lang w:eastAsia="ar-SA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852F41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 w:eastAsia="ar-SA"/>
    </w:rPr>
  </w:style>
  <w:style w:type="paragraph" w:customStyle="1" w:styleId="Char1CharCharCharCharCharCharCharCharCharCharCharChar0">
    <w:name w:val=" Char1 Char Char Char Char Char Char Char Char Char Char Char Char"/>
    <w:basedOn w:val="Norml"/>
    <w:rsid w:val="00852F41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 w:eastAsia="ar-SA"/>
    </w:rPr>
  </w:style>
  <w:style w:type="paragraph" w:customStyle="1" w:styleId="Char">
    <w:name w:val="Char"/>
    <w:basedOn w:val="Norml"/>
    <w:rsid w:val="00852F41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 w:eastAsia="ar-SA"/>
    </w:rPr>
  </w:style>
  <w:style w:type="paragraph" w:customStyle="1" w:styleId="CharCharCharChar">
    <w:name w:val="Char Char Char Char"/>
    <w:basedOn w:val="Norml"/>
    <w:rsid w:val="00852F41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 w:eastAsia="ar-SA"/>
    </w:rPr>
  </w:style>
  <w:style w:type="paragraph" w:customStyle="1" w:styleId="Stlus">
    <w:name w:val="Stílus"/>
    <w:rsid w:val="00852F41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CharCharCharChar0">
    <w:name w:val=" Char Char Char Char"/>
    <w:basedOn w:val="Norml"/>
    <w:rsid w:val="00852F41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 w:eastAsia="ar-SA"/>
    </w:rPr>
  </w:style>
  <w:style w:type="paragraph" w:customStyle="1" w:styleId="StlusSorkizrtBal032cm">
    <w:name w:val="Stílus Sorkizárt Bal:  032 cm"/>
    <w:basedOn w:val="Norml"/>
    <w:rsid w:val="00852F41"/>
    <w:pPr>
      <w:suppressAutoHyphens/>
      <w:overflowPunct w:val="0"/>
      <w:autoSpaceDE w:val="0"/>
      <w:spacing w:before="240" w:after="24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ListParagraph">
    <w:name w:val="List Paragraph"/>
    <w:basedOn w:val="Norml"/>
    <w:rsid w:val="00852F41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lusFlkvrDltSorkizrt">
    <w:name w:val="Stílus Félkövér Dőlt Sorkizárt"/>
    <w:basedOn w:val="Norml"/>
    <w:rsid w:val="00852F41"/>
    <w:pPr>
      <w:suppressAutoHyphens/>
      <w:overflowPunct w:val="0"/>
      <w:autoSpaceDE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paragraph" w:customStyle="1" w:styleId="Default">
    <w:name w:val="Default"/>
    <w:rsid w:val="00852F41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Tblzattartalom">
    <w:name w:val="Táblázattartalom"/>
    <w:basedOn w:val="Norml"/>
    <w:rsid w:val="00852F41"/>
    <w:pPr>
      <w:suppressLineNumbers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blzatfejlc">
    <w:name w:val="Táblázatfejléc"/>
    <w:basedOn w:val="Norml"/>
    <w:rsid w:val="00852F41"/>
    <w:pPr>
      <w:suppressLineNumbers/>
      <w:suppressAutoHyphens/>
      <w:spacing w:after="0" w:line="240" w:lineRule="auto"/>
      <w:jc w:val="center"/>
    </w:pPr>
    <w:rPr>
      <w:rFonts w:ascii="Calibri" w:eastAsia="Calibri" w:hAnsi="Calibri" w:cs="Times New Roman"/>
      <w:b/>
      <w:bCs/>
      <w:lang w:eastAsia="ar-SA"/>
    </w:rPr>
  </w:style>
  <w:style w:type="paragraph" w:customStyle="1" w:styleId="Elformzottszveg">
    <w:name w:val="Előformázott szöveg"/>
    <w:basedOn w:val="Norml"/>
    <w:rsid w:val="00852F41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BekezdChar">
    <w:name w:val="Bekezd Char"/>
    <w:basedOn w:val="Norml"/>
    <w:rsid w:val="00852F4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-kntformzott">
    <w:name w:val="HTML Preformatted"/>
    <w:basedOn w:val="Norml"/>
    <w:link w:val="HTML-kntformzottChar"/>
    <w:rsid w:val="00852F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color w:val="1F384C"/>
      <w:sz w:val="18"/>
      <w:szCs w:val="18"/>
      <w:lang w:eastAsia="ar-SA"/>
    </w:rPr>
  </w:style>
  <w:style w:type="character" w:customStyle="1" w:styleId="HTML-kntformzottChar">
    <w:name w:val="HTML-ként formázott Char"/>
    <w:basedOn w:val="Bekezdsalapbettpusa"/>
    <w:link w:val="HTML-kntformzott"/>
    <w:rsid w:val="00852F41"/>
    <w:rPr>
      <w:rFonts w:ascii="Courier New" w:eastAsia="Times New Roman" w:hAnsi="Courier New" w:cs="Courier New"/>
      <w:color w:val="1F384C"/>
      <w:sz w:val="18"/>
      <w:szCs w:val="18"/>
      <w:lang w:eastAsia="ar-SA"/>
    </w:rPr>
  </w:style>
  <w:style w:type="paragraph" w:styleId="Buborkszveg">
    <w:name w:val="Balloon Text"/>
    <w:basedOn w:val="Norml"/>
    <w:link w:val="BuborkszvegChar"/>
    <w:rsid w:val="00852F41"/>
    <w:pPr>
      <w:widowControl w:val="0"/>
      <w:suppressAutoHyphens/>
      <w:overflowPunct w:val="0"/>
      <w:autoSpaceDE w:val="0"/>
      <w:spacing w:after="0" w:line="240" w:lineRule="auto"/>
    </w:pPr>
    <w:rPr>
      <w:rFonts w:ascii="Tahoma" w:eastAsia="Times New Roman" w:hAnsi="Tahoma" w:cs="Tahoma"/>
      <w:kern w:val="1"/>
      <w:sz w:val="16"/>
      <w:szCs w:val="16"/>
      <w:lang w:eastAsia="ar-SA"/>
    </w:rPr>
  </w:style>
  <w:style w:type="character" w:customStyle="1" w:styleId="BuborkszvegChar">
    <w:name w:val="Buborékszöveg Char"/>
    <w:basedOn w:val="Bekezdsalapbettpusa"/>
    <w:link w:val="Buborkszveg"/>
    <w:rsid w:val="00852F41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Char1">
    <w:name w:val=" Char1"/>
    <w:basedOn w:val="Norml"/>
    <w:next w:val="Norml"/>
    <w:rsid w:val="00852F41"/>
    <w:pPr>
      <w:suppressAutoHyphens/>
      <w:spacing w:after="160" w:line="240" w:lineRule="exact"/>
    </w:pPr>
    <w:rPr>
      <w:rFonts w:ascii="Tahoma" w:eastAsia="Times New Roman" w:hAnsi="Tahoma" w:cs="Times New Roman"/>
      <w:sz w:val="20"/>
      <w:szCs w:val="20"/>
      <w:lang w:val="en-US" w:eastAsia="ar-SA"/>
    </w:rPr>
  </w:style>
  <w:style w:type="paragraph" w:customStyle="1" w:styleId="szveg">
    <w:name w:val="szöveg"/>
    <w:basedOn w:val="Norml"/>
    <w:rsid w:val="00852F41"/>
    <w:pPr>
      <w:suppressAutoHyphens/>
      <w:spacing w:after="0" w:line="240" w:lineRule="auto"/>
      <w:jc w:val="both"/>
    </w:pPr>
    <w:rPr>
      <w:rFonts w:ascii="Hun Swiss" w:eastAsia="Times New Roman" w:hAnsi="Hun Swiss" w:cs="Times New Roman"/>
      <w:sz w:val="24"/>
      <w:szCs w:val="20"/>
      <w:lang w:val="en-GB" w:eastAsia="ar-SA"/>
    </w:rPr>
  </w:style>
  <w:style w:type="paragraph" w:customStyle="1" w:styleId="lofej">
    <w:name w:val="Élofej"/>
    <w:basedOn w:val="Norml"/>
    <w:rsid w:val="00852F41"/>
    <w:pPr>
      <w:widowControl w:val="0"/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Arial Narrow" w:eastAsia="Times New Roman" w:hAnsi="Arial Narrow" w:cs="Times New Roman"/>
      <w:sz w:val="24"/>
      <w:szCs w:val="20"/>
      <w:lang w:eastAsia="ar-SA"/>
    </w:rPr>
  </w:style>
  <w:style w:type="paragraph" w:customStyle="1" w:styleId="Szvegblokk1">
    <w:name w:val="Szövegblokk1"/>
    <w:basedOn w:val="Norml"/>
    <w:rsid w:val="00852F41"/>
    <w:pPr>
      <w:widowControl w:val="0"/>
      <w:suppressAutoHyphens/>
      <w:spacing w:after="0" w:line="240" w:lineRule="auto"/>
      <w:ind w:left="1701" w:right="1134"/>
      <w:jc w:val="both"/>
    </w:pPr>
    <w:rPr>
      <w:rFonts w:ascii="Arial Narrow" w:eastAsia="Times New Roman" w:hAnsi="Arial Narrow" w:cs="Times New Roman"/>
      <w:sz w:val="28"/>
      <w:szCs w:val="20"/>
      <w:lang w:eastAsia="ar-SA"/>
    </w:rPr>
  </w:style>
  <w:style w:type="paragraph" w:customStyle="1" w:styleId="BlockText">
    <w:name w:val="Block Text"/>
    <w:basedOn w:val="Norml"/>
    <w:rsid w:val="00852F41"/>
    <w:pPr>
      <w:widowControl w:val="0"/>
      <w:suppressAutoHyphens/>
      <w:spacing w:after="0" w:line="240" w:lineRule="auto"/>
      <w:ind w:left="1701" w:right="1134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Kpalrs1">
    <w:name w:val="Képaláírás1"/>
    <w:basedOn w:val="Norml"/>
    <w:next w:val="Norml"/>
    <w:rsid w:val="00852F41"/>
    <w:pPr>
      <w:widowControl w:val="0"/>
      <w:suppressAutoHyphens/>
      <w:spacing w:after="0" w:line="240" w:lineRule="auto"/>
      <w:jc w:val="center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Listafolytatsa31">
    <w:name w:val="Lista folytatása 31"/>
    <w:basedOn w:val="Norml"/>
    <w:rsid w:val="00852F41"/>
    <w:pPr>
      <w:suppressAutoHyphens/>
      <w:spacing w:after="120" w:line="240" w:lineRule="auto"/>
      <w:ind w:left="849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Lista41">
    <w:name w:val="Lista 41"/>
    <w:basedOn w:val="Norml"/>
    <w:rsid w:val="00852F41"/>
    <w:pPr>
      <w:suppressAutoHyphens/>
      <w:spacing w:after="0" w:line="240" w:lineRule="auto"/>
      <w:ind w:left="1132" w:hanging="283"/>
      <w:jc w:val="both"/>
    </w:pPr>
    <w:rPr>
      <w:rFonts w:ascii="Arial Narrow" w:eastAsia="Times New Roman" w:hAnsi="Arial Narrow" w:cs="Times New Roman"/>
      <w:sz w:val="24"/>
      <w:szCs w:val="20"/>
      <w:lang w:eastAsia="ar-SA"/>
    </w:rPr>
  </w:style>
  <w:style w:type="paragraph" w:customStyle="1" w:styleId="Char9">
    <w:name w:val="Char9"/>
    <w:basedOn w:val="Norml"/>
    <w:rsid w:val="00852F41"/>
    <w:pPr>
      <w:widowControl w:val="0"/>
      <w:suppressAutoHyphens/>
      <w:spacing w:after="160" w:line="240" w:lineRule="exact"/>
    </w:pPr>
    <w:rPr>
      <w:rFonts w:ascii="Tahoma" w:eastAsia="Times New Roman" w:hAnsi="Tahoma" w:cs="Tahoma"/>
      <w:sz w:val="20"/>
      <w:szCs w:val="20"/>
      <w:lang w:val="en-US" w:eastAsia="ar-SA"/>
    </w:rPr>
  </w:style>
  <w:style w:type="paragraph" w:customStyle="1" w:styleId="StlusKzprezrt">
    <w:name w:val="Stílus Középre zárt"/>
    <w:basedOn w:val="Norml"/>
    <w:rsid w:val="00852F4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har0">
    <w:name w:val=" Char"/>
    <w:basedOn w:val="Norml"/>
    <w:rsid w:val="00852F41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 w:eastAsia="ar-SA"/>
    </w:rPr>
  </w:style>
  <w:style w:type="paragraph" w:customStyle="1" w:styleId="BodyTextIndent3">
    <w:name w:val="Body Text Indent 3"/>
    <w:basedOn w:val="Norml"/>
    <w:rsid w:val="00852F41"/>
    <w:pPr>
      <w:suppressAutoHyphens/>
      <w:overflowPunct w:val="0"/>
      <w:autoSpaceDE w:val="0"/>
      <w:spacing w:after="0" w:line="240" w:lineRule="auto"/>
      <w:ind w:left="426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BodyTextIndent2">
    <w:name w:val="Body Text Indent 2"/>
    <w:basedOn w:val="Norml"/>
    <w:rsid w:val="00852F41"/>
    <w:pPr>
      <w:suppressAutoHyphens/>
      <w:overflowPunct w:val="0"/>
      <w:autoSpaceDE w:val="0"/>
      <w:spacing w:after="0" w:line="240" w:lineRule="auto"/>
      <w:ind w:left="540" w:hanging="54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StlusSzvegtrzsEltte6ptUtna6pt">
    <w:name w:val="Stílus Szövegtörzs + Előtte:  6 pt Utána:  6 pt"/>
    <w:basedOn w:val="Szvegtrzs"/>
    <w:rsid w:val="00852F41"/>
    <w:pPr>
      <w:widowControl w:val="0"/>
      <w:spacing w:before="120"/>
    </w:pPr>
    <w:rPr>
      <w:b/>
      <w:i/>
      <w:sz w:val="26"/>
    </w:rPr>
  </w:style>
  <w:style w:type="paragraph" w:customStyle="1" w:styleId="StlusSorkizrtBal13cmFgg13cmJobb141cm">
    <w:name w:val="Stílus Sorkizárt Bal:  13 cm Függő:  13 cm Jobb:  141 cm"/>
    <w:basedOn w:val="Norml"/>
    <w:rsid w:val="00852F41"/>
    <w:pPr>
      <w:suppressAutoHyphens/>
      <w:spacing w:after="0" w:line="240" w:lineRule="auto"/>
      <w:ind w:left="1474" w:right="799" w:hanging="737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lus12pt">
    <w:name w:val="Stílus 12 pt"/>
    <w:basedOn w:val="Norml"/>
    <w:rsid w:val="00852F41"/>
    <w:pPr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zvegtrzsbehzssal31">
    <w:name w:val="Szövegtörzs behúzással 31"/>
    <w:basedOn w:val="Norml"/>
    <w:rsid w:val="00852F41"/>
    <w:pPr>
      <w:suppressAutoHyphens/>
      <w:overflowPunct w:val="0"/>
      <w:autoSpaceDE w:val="0"/>
      <w:spacing w:after="0" w:line="240" w:lineRule="auto"/>
      <w:ind w:left="426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Szvegtrzsbehzssal21">
    <w:name w:val="Szövegtörzs behúzással 21"/>
    <w:basedOn w:val="Norml"/>
    <w:rsid w:val="00852F41"/>
    <w:pPr>
      <w:suppressAutoHyphens/>
      <w:overflowPunct w:val="0"/>
      <w:autoSpaceDE w:val="0"/>
      <w:spacing w:after="0" w:line="240" w:lineRule="auto"/>
      <w:ind w:left="540" w:hanging="54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Szvegtrzs21">
    <w:name w:val="Szövegtörzs 21"/>
    <w:basedOn w:val="Norml"/>
    <w:rsid w:val="00852F41"/>
    <w:pPr>
      <w:suppressAutoHyphens/>
      <w:spacing w:after="0" w:line="240" w:lineRule="auto"/>
      <w:ind w:left="1134" w:hanging="709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zvegtrzs31">
    <w:name w:val="Szövegtörzs 31"/>
    <w:basedOn w:val="Norml"/>
    <w:rsid w:val="00852F41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CharChar10">
    <w:name w:val="Char Char1"/>
    <w:basedOn w:val="Norml"/>
    <w:rsid w:val="00852F41"/>
    <w:pPr>
      <w:suppressAutoHyphens/>
      <w:spacing w:after="160" w:line="240" w:lineRule="exact"/>
    </w:pPr>
    <w:rPr>
      <w:rFonts w:ascii="Tahoma" w:eastAsia="Times New Roman" w:hAnsi="Tahoma" w:cs="Times New Roman"/>
      <w:sz w:val="20"/>
      <w:szCs w:val="20"/>
      <w:lang w:val="en-US" w:eastAsia="ar-SA"/>
    </w:rPr>
  </w:style>
  <w:style w:type="paragraph" w:customStyle="1" w:styleId="Megjegyzsfej1">
    <w:name w:val="Megjegyzésfej1"/>
    <w:basedOn w:val="Norml"/>
    <w:next w:val="Norml"/>
    <w:rsid w:val="00852F41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ar-SA"/>
    </w:rPr>
  </w:style>
  <w:style w:type="paragraph" w:customStyle="1" w:styleId="Kerettartalom">
    <w:name w:val="Kerettartalom"/>
    <w:basedOn w:val="Szvegtrzs"/>
    <w:rsid w:val="00852F41"/>
  </w:style>
  <w:style w:type="paragraph" w:styleId="Szvegtrzs2">
    <w:name w:val="Body Text 2"/>
    <w:basedOn w:val="Norml"/>
    <w:link w:val="Szvegtrzs2Char"/>
    <w:rsid w:val="00852F41"/>
    <w:pPr>
      <w:suppressAutoHyphens/>
      <w:spacing w:after="120" w:line="48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zvegtrzs2Char">
    <w:name w:val="Szövegtörzs 2 Char"/>
    <w:basedOn w:val="Bekezdsalapbettpusa"/>
    <w:link w:val="Szvegtrzs2"/>
    <w:rsid w:val="00852F4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zvegtrzs3">
    <w:name w:val="Body Text 3"/>
    <w:basedOn w:val="Norml"/>
    <w:link w:val="Szvegtrzs3Char"/>
    <w:rsid w:val="00852F41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Szvegtrzs3Char">
    <w:name w:val="Szövegtörzs 3 Char"/>
    <w:basedOn w:val="Bekezdsalapbettpusa"/>
    <w:link w:val="Szvegtrzs3"/>
    <w:rsid w:val="00852F41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J1">
    <w:name w:val="toc 1"/>
    <w:basedOn w:val="Norml"/>
    <w:next w:val="Norml"/>
    <w:autoRedefine/>
    <w:semiHidden/>
    <w:rsid w:val="00852F41"/>
    <w:pPr>
      <w:spacing w:before="120" w:after="120" w:line="360" w:lineRule="auto"/>
      <w:jc w:val="both"/>
    </w:pPr>
    <w:rPr>
      <w:rFonts w:ascii="Times New Roman" w:eastAsia="Calibri" w:hAnsi="Times New Roman" w:cs="Times New Roman"/>
      <w:b/>
      <w:caps/>
      <w:kern w:val="16"/>
      <w:sz w:val="20"/>
      <w:szCs w:val="20"/>
      <w:lang w:eastAsia="hu-HU"/>
    </w:rPr>
  </w:style>
  <w:style w:type="paragraph" w:styleId="Kpalrs">
    <w:name w:val="caption"/>
    <w:basedOn w:val="Norml"/>
    <w:next w:val="Norml"/>
    <w:qFormat/>
    <w:rsid w:val="00852F41"/>
    <w:pPr>
      <w:spacing w:after="120" w:line="240" w:lineRule="auto"/>
      <w:jc w:val="both"/>
    </w:pPr>
    <w:rPr>
      <w:rFonts w:ascii="Arial" w:eastAsia="Calibri" w:hAnsi="Arial" w:cs="Times New Roman"/>
      <w:szCs w:val="20"/>
      <w:lang w:eastAsia="hu-HU"/>
    </w:rPr>
  </w:style>
  <w:style w:type="paragraph" w:styleId="Felsorols2">
    <w:name w:val="List Bullet 2"/>
    <w:basedOn w:val="Norml"/>
    <w:semiHidden/>
    <w:rsid w:val="00852F41"/>
    <w:pPr>
      <w:numPr>
        <w:numId w:val="1"/>
      </w:numPr>
      <w:tabs>
        <w:tab w:val="num" w:pos="720"/>
      </w:tabs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hu-HU"/>
    </w:rPr>
  </w:style>
  <w:style w:type="paragraph" w:styleId="Felsorols3">
    <w:name w:val="List Bullet 3"/>
    <w:basedOn w:val="Norml"/>
    <w:semiHidden/>
    <w:rsid w:val="00852F41"/>
    <w:pPr>
      <w:numPr>
        <w:numId w:val="11"/>
      </w:numPr>
      <w:tabs>
        <w:tab w:val="clear" w:pos="926"/>
      </w:tabs>
      <w:spacing w:after="0" w:line="360" w:lineRule="auto"/>
      <w:ind w:left="849" w:hanging="283"/>
      <w:jc w:val="both"/>
    </w:pPr>
    <w:rPr>
      <w:rFonts w:ascii="Times New Roman" w:eastAsia="Calibri" w:hAnsi="Times New Roman" w:cs="Times New Roman"/>
      <w:kern w:val="16"/>
      <w:sz w:val="28"/>
      <w:szCs w:val="20"/>
      <w:lang w:eastAsia="hu-HU"/>
    </w:rPr>
  </w:style>
  <w:style w:type="paragraph" w:styleId="Felsorols4">
    <w:name w:val="List Bullet 4"/>
    <w:basedOn w:val="Norml"/>
    <w:semiHidden/>
    <w:rsid w:val="00852F41"/>
    <w:pPr>
      <w:numPr>
        <w:numId w:val="2"/>
      </w:numPr>
      <w:tabs>
        <w:tab w:val="num" w:pos="720"/>
        <w:tab w:val="num" w:pos="1209"/>
      </w:tabs>
      <w:spacing w:after="0" w:line="240" w:lineRule="auto"/>
      <w:ind w:left="1209"/>
      <w:jc w:val="both"/>
    </w:pPr>
    <w:rPr>
      <w:rFonts w:ascii="Times New Roman" w:eastAsia="Calibri" w:hAnsi="Times New Roman" w:cs="Times New Roman"/>
      <w:sz w:val="20"/>
      <w:szCs w:val="20"/>
      <w:lang w:eastAsia="hu-HU"/>
    </w:rPr>
  </w:style>
  <w:style w:type="paragraph" w:styleId="Listafolytatsa">
    <w:name w:val="List Continue"/>
    <w:aliases w:val="Folytatás"/>
    <w:basedOn w:val="Lista"/>
    <w:semiHidden/>
    <w:rsid w:val="00852F41"/>
    <w:pPr>
      <w:suppressAutoHyphens w:val="0"/>
      <w:spacing w:after="160"/>
      <w:ind w:left="360"/>
    </w:pPr>
    <w:rPr>
      <w:rFonts w:ascii="Book Antiqua" w:eastAsia="Calibri" w:hAnsi="Book Antiqua"/>
      <w:spacing w:val="-5"/>
      <w:lang w:eastAsia="hu-HU"/>
    </w:rPr>
  </w:style>
  <w:style w:type="paragraph" w:styleId="Listafolytatsa2">
    <w:name w:val="List Continue 2"/>
    <w:aliases w:val="Folytatás 2"/>
    <w:basedOn w:val="Listafolytatsa"/>
    <w:semiHidden/>
    <w:rsid w:val="00852F41"/>
    <w:pPr>
      <w:ind w:left="1080"/>
    </w:pPr>
  </w:style>
  <w:style w:type="paragraph" w:styleId="Szvegtrzsbehzssal3">
    <w:name w:val="Body Text Indent 3"/>
    <w:basedOn w:val="Norml"/>
    <w:link w:val="Szvegtrzsbehzssal3Char"/>
    <w:semiHidden/>
    <w:rsid w:val="00852F41"/>
    <w:pPr>
      <w:suppressAutoHyphens/>
      <w:spacing w:after="120" w:line="240" w:lineRule="auto"/>
      <w:ind w:left="283"/>
      <w:jc w:val="both"/>
    </w:pPr>
    <w:rPr>
      <w:rFonts w:ascii="Times New Roman" w:eastAsia="Calibri" w:hAnsi="Times New Roman" w:cs="Times New Roman"/>
      <w:sz w:val="16"/>
      <w:szCs w:val="16"/>
      <w:lang w:eastAsia="ar-SA"/>
    </w:rPr>
  </w:style>
  <w:style w:type="character" w:customStyle="1" w:styleId="Szvegtrzsbehzssal3Char">
    <w:name w:val="Szövegtörzs behúzással 3 Char"/>
    <w:basedOn w:val="Bekezdsalapbettpusa"/>
    <w:link w:val="Szvegtrzsbehzssal3"/>
    <w:semiHidden/>
    <w:rsid w:val="00852F41"/>
    <w:rPr>
      <w:rFonts w:ascii="Times New Roman" w:eastAsia="Calibri" w:hAnsi="Times New Roman" w:cs="Times New Roman"/>
      <w:sz w:val="16"/>
      <w:szCs w:val="16"/>
      <w:lang w:eastAsia="ar-SA"/>
    </w:rPr>
  </w:style>
  <w:style w:type="paragraph" w:customStyle="1" w:styleId="Jegyzk">
    <w:name w:val="Jegyzék"/>
    <w:basedOn w:val="Norml"/>
    <w:rsid w:val="00852F41"/>
    <w:pPr>
      <w:suppressLineNumbers/>
      <w:suppressAutoHyphens/>
      <w:spacing w:after="0" w:line="240" w:lineRule="auto"/>
      <w:jc w:val="both"/>
    </w:pPr>
    <w:rPr>
      <w:rFonts w:ascii="Times New Roman" w:eastAsia="Calibri" w:hAnsi="Times New Roman" w:cs="Tahoma"/>
      <w:sz w:val="24"/>
      <w:szCs w:val="24"/>
      <w:lang w:eastAsia="ar-SA"/>
    </w:rPr>
  </w:style>
  <w:style w:type="paragraph" w:customStyle="1" w:styleId="WW-Szvegtrzs3">
    <w:name w:val="WW-Szövegtörzs 3"/>
    <w:basedOn w:val="Norml"/>
    <w:rsid w:val="00852F41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b/>
      <w:bCs/>
      <w:sz w:val="28"/>
      <w:szCs w:val="24"/>
      <w:lang w:eastAsia="ar-SA"/>
    </w:rPr>
  </w:style>
  <w:style w:type="paragraph" w:customStyle="1" w:styleId="WW-Szvegtrzs21">
    <w:name w:val="WW-Szövegtörzs 21"/>
    <w:basedOn w:val="Norml"/>
    <w:rsid w:val="00852F41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ar-SA"/>
    </w:rPr>
  </w:style>
  <w:style w:type="paragraph" w:customStyle="1" w:styleId="WW-Szvegtrzs31">
    <w:name w:val="WW-Szövegtörzs 31"/>
    <w:basedOn w:val="Norml"/>
    <w:rsid w:val="00852F41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WW-Szvegtrzsbehzssal3">
    <w:name w:val="WW-Szövegtörzs behúzással 3"/>
    <w:basedOn w:val="Norml"/>
    <w:rsid w:val="00852F41"/>
    <w:pPr>
      <w:widowControl w:val="0"/>
      <w:suppressAutoHyphens/>
      <w:autoSpaceDE w:val="0"/>
      <w:spacing w:after="0" w:line="240" w:lineRule="auto"/>
      <w:ind w:left="360"/>
      <w:jc w:val="both"/>
    </w:pPr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dvzls">
    <w:name w:val="Üdvözlés"/>
    <w:basedOn w:val="Norml"/>
    <w:rsid w:val="00852F41"/>
    <w:pPr>
      <w:spacing w:after="0" w:line="360" w:lineRule="auto"/>
      <w:jc w:val="both"/>
    </w:pPr>
    <w:rPr>
      <w:rFonts w:ascii="Times New Roman" w:eastAsia="Calibri" w:hAnsi="Times New Roman" w:cs="Times New Roman"/>
      <w:kern w:val="16"/>
      <w:sz w:val="28"/>
      <w:szCs w:val="20"/>
      <w:lang w:eastAsia="hu-HU"/>
    </w:rPr>
  </w:style>
  <w:style w:type="paragraph" w:customStyle="1" w:styleId="stlus0">
    <w:name w:val="stlus"/>
    <w:basedOn w:val="Norml"/>
    <w:rsid w:val="00852F41"/>
    <w:pPr>
      <w:spacing w:before="100" w:after="10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hu-HU"/>
    </w:rPr>
  </w:style>
  <w:style w:type="paragraph" w:customStyle="1" w:styleId="ListParagraph11">
    <w:name w:val="List Paragraph11"/>
    <w:basedOn w:val="Norml"/>
    <w:rsid w:val="00852F41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customStyle="1" w:styleId="BodyText21">
    <w:name w:val="Body Text 21"/>
    <w:basedOn w:val="Norml"/>
    <w:rsid w:val="00852F41"/>
    <w:pPr>
      <w:overflowPunct w:val="0"/>
      <w:autoSpaceDE w:val="0"/>
      <w:autoSpaceDN w:val="0"/>
      <w:adjustRightInd w:val="0"/>
      <w:spacing w:before="120" w:after="0" w:line="240" w:lineRule="auto"/>
      <w:ind w:left="284"/>
      <w:jc w:val="both"/>
    </w:pPr>
    <w:rPr>
      <w:rFonts w:ascii="Times New Roman" w:eastAsia="Calibri" w:hAnsi="Times New Roman" w:cs="Times New Roman"/>
      <w:sz w:val="28"/>
      <w:szCs w:val="20"/>
      <w:lang w:eastAsia="hu-HU"/>
    </w:rPr>
  </w:style>
  <w:style w:type="paragraph" w:customStyle="1" w:styleId="BodyTextIndent31">
    <w:name w:val="Body Text Indent 31"/>
    <w:basedOn w:val="Norml"/>
    <w:rsid w:val="00852F41"/>
    <w:pPr>
      <w:overflowPunct w:val="0"/>
      <w:autoSpaceDE w:val="0"/>
      <w:autoSpaceDN w:val="0"/>
      <w:adjustRightInd w:val="0"/>
      <w:spacing w:after="0" w:line="240" w:lineRule="auto"/>
      <w:ind w:left="709"/>
      <w:jc w:val="both"/>
    </w:pPr>
    <w:rPr>
      <w:rFonts w:ascii="Times New Roman" w:eastAsia="Calibri" w:hAnsi="Times New Roman" w:cs="Times New Roman"/>
      <w:sz w:val="28"/>
      <w:szCs w:val="20"/>
      <w:lang w:eastAsia="hu-HU"/>
    </w:rPr>
  </w:style>
  <w:style w:type="character" w:customStyle="1" w:styleId="articleseparator">
    <w:name w:val="article_separator"/>
    <w:rsid w:val="00852F41"/>
    <w:rPr>
      <w:rFonts w:ascii="Times New Roman" w:hAnsi="Times New Roman" w:cs="Times New Roman"/>
    </w:rPr>
  </w:style>
  <w:style w:type="character" w:customStyle="1" w:styleId="cikktart2">
    <w:name w:val="cikktart2"/>
    <w:rsid w:val="00852F41"/>
    <w:rPr>
      <w:rFonts w:ascii="Times New Roman" w:hAnsi="Times New Roman" w:cs="Times New Roman"/>
    </w:rPr>
  </w:style>
  <w:style w:type="table" w:styleId="Rcsostblzat">
    <w:name w:val="Table Grid"/>
    <w:basedOn w:val="Normltblzat"/>
    <w:rsid w:val="00852F4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envelope address" w:uiPriority="0"/>
    <w:lsdException w:name="envelope return" w:uiPriority="0"/>
    <w:lsdException w:name="page number" w:uiPriority="0"/>
    <w:lsdException w:name="List" w:uiPriority="0"/>
    <w:lsdException w:name="List Bullet 2" w:uiPriority="0"/>
    <w:lsdException w:name="List Bullet 3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Cmsor2"/>
    <w:next w:val="Norml"/>
    <w:link w:val="Cmsor1Char"/>
    <w:qFormat/>
    <w:rsid w:val="00852F41"/>
    <w:pPr>
      <w:outlineLvl w:val="0"/>
    </w:pPr>
    <w:rPr>
      <w:sz w:val="26"/>
    </w:rPr>
  </w:style>
  <w:style w:type="paragraph" w:styleId="Cmsor2">
    <w:name w:val="heading 2"/>
    <w:basedOn w:val="Norml"/>
    <w:next w:val="Norml"/>
    <w:link w:val="Cmsor2Char"/>
    <w:qFormat/>
    <w:rsid w:val="00852F41"/>
    <w:pPr>
      <w:keepNext/>
      <w:suppressAutoHyphens/>
      <w:spacing w:before="180" w:after="12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Cmsor3">
    <w:name w:val="heading 3"/>
    <w:basedOn w:val="Norml"/>
    <w:next w:val="Szvegtrzs"/>
    <w:link w:val="Cmsor3Char"/>
    <w:qFormat/>
    <w:rsid w:val="00852F41"/>
    <w:pPr>
      <w:keepNext/>
      <w:numPr>
        <w:ilvl w:val="2"/>
        <w:numId w:val="1"/>
      </w:numPr>
      <w:suppressAutoHyphens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  <w:lang w:eastAsia="ar-SA"/>
    </w:rPr>
  </w:style>
  <w:style w:type="paragraph" w:styleId="Cmsor4">
    <w:name w:val="heading 4"/>
    <w:basedOn w:val="Norml"/>
    <w:next w:val="Norml"/>
    <w:link w:val="Cmsor4Char"/>
    <w:qFormat/>
    <w:rsid w:val="00852F41"/>
    <w:pPr>
      <w:keepNext/>
      <w:numPr>
        <w:ilvl w:val="3"/>
        <w:numId w:val="1"/>
      </w:numPr>
      <w:tabs>
        <w:tab w:val="right" w:pos="8953"/>
      </w:tabs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0"/>
      <w:u w:val="single"/>
      <w:lang w:eastAsia="ar-SA"/>
    </w:rPr>
  </w:style>
  <w:style w:type="paragraph" w:styleId="Cmsor5">
    <w:name w:val="heading 5"/>
    <w:basedOn w:val="Norml"/>
    <w:next w:val="Norml"/>
    <w:link w:val="Cmsor5Char"/>
    <w:qFormat/>
    <w:rsid w:val="00852F41"/>
    <w:pPr>
      <w:keepNext/>
      <w:numPr>
        <w:ilvl w:val="4"/>
        <w:numId w:val="1"/>
      </w:numPr>
      <w:tabs>
        <w:tab w:val="left" w:pos="585"/>
        <w:tab w:val="left" w:pos="1080"/>
        <w:tab w:val="right" w:pos="5640"/>
      </w:tabs>
      <w:suppressAutoHyphens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Cmsor6">
    <w:name w:val="heading 6"/>
    <w:basedOn w:val="Norml"/>
    <w:next w:val="Norml"/>
    <w:link w:val="Cmsor6Char"/>
    <w:qFormat/>
    <w:rsid w:val="00852F41"/>
    <w:pPr>
      <w:keepNext/>
      <w:numPr>
        <w:ilvl w:val="5"/>
        <w:numId w:val="1"/>
      </w:numPr>
      <w:tabs>
        <w:tab w:val="right" w:pos="8953"/>
      </w:tabs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8"/>
      <w:szCs w:val="20"/>
      <w:u w:val="single"/>
      <w:lang w:eastAsia="ar-SA"/>
    </w:rPr>
  </w:style>
  <w:style w:type="paragraph" w:styleId="Cmsor7">
    <w:name w:val="heading 7"/>
    <w:basedOn w:val="Norml"/>
    <w:next w:val="Norml"/>
    <w:link w:val="Cmsor7Char"/>
    <w:qFormat/>
    <w:rsid w:val="00852F41"/>
    <w:pPr>
      <w:keepNext/>
      <w:numPr>
        <w:ilvl w:val="6"/>
        <w:numId w:val="1"/>
      </w:numPr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Cmsor8">
    <w:name w:val="heading 8"/>
    <w:basedOn w:val="Norml"/>
    <w:next w:val="Norml"/>
    <w:link w:val="Cmsor8Char"/>
    <w:qFormat/>
    <w:rsid w:val="00852F41"/>
    <w:pPr>
      <w:keepNext/>
      <w:numPr>
        <w:ilvl w:val="7"/>
        <w:numId w:val="1"/>
      </w:numPr>
      <w:suppressAutoHyphens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Cmsor9">
    <w:name w:val="heading 9"/>
    <w:basedOn w:val="Norml"/>
    <w:next w:val="Norml"/>
    <w:link w:val="Cmsor9Char"/>
    <w:qFormat/>
    <w:rsid w:val="00852F41"/>
    <w:pPr>
      <w:keepNext/>
      <w:numPr>
        <w:ilvl w:val="8"/>
        <w:numId w:val="1"/>
      </w:numPr>
      <w:suppressAutoHyphens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sz w:val="28"/>
      <w:szCs w:val="20"/>
      <w:u w:val="single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  <w:unhideWhenUsed/>
  </w:style>
  <w:style w:type="paragraph" w:styleId="Listaszerbekezds">
    <w:name w:val="List Paragraph"/>
    <w:basedOn w:val="Norml"/>
    <w:qFormat/>
    <w:rsid w:val="00661106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Hiperhivatkozs1">
    <w:name w:val="Hiperhivatkozás1"/>
    <w:uiPriority w:val="99"/>
    <w:rsid w:val="00B862C1"/>
    <w:rPr>
      <w:color w:val="0000FF"/>
      <w:u w:val="single"/>
    </w:rPr>
  </w:style>
  <w:style w:type="paragraph" w:customStyle="1" w:styleId="ListParagraph1">
    <w:name w:val="List Paragraph1"/>
    <w:basedOn w:val="Norml"/>
    <w:rsid w:val="003519B6"/>
    <w:pPr>
      <w:spacing w:after="0" w:line="240" w:lineRule="auto"/>
      <w:ind w:left="720"/>
      <w:jc w:val="both"/>
    </w:pPr>
    <w:rPr>
      <w:rFonts w:ascii="Times New Roman" w:eastAsia="Calibri" w:hAnsi="Times New Roman" w:cs="Times New Roman"/>
      <w:sz w:val="20"/>
      <w:szCs w:val="20"/>
      <w:lang w:eastAsia="hu-HU"/>
    </w:rPr>
  </w:style>
  <w:style w:type="paragraph" w:customStyle="1" w:styleId="Listaszerbekezds1">
    <w:name w:val="Listaszerű bekezdés1"/>
    <w:basedOn w:val="Norml"/>
    <w:uiPriority w:val="99"/>
    <w:qFormat/>
    <w:rsid w:val="005B470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Cmsor1Char">
    <w:name w:val="Címsor 1 Char"/>
    <w:basedOn w:val="Bekezdsalapbettpusa"/>
    <w:link w:val="Cmsor1"/>
    <w:rsid w:val="00852F41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character" w:customStyle="1" w:styleId="Cmsor2Char">
    <w:name w:val="Címsor 2 Char"/>
    <w:basedOn w:val="Bekezdsalapbettpusa"/>
    <w:link w:val="Cmsor2"/>
    <w:rsid w:val="00852F41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Cmsor3Char">
    <w:name w:val="Címsor 3 Char"/>
    <w:basedOn w:val="Bekezdsalapbettpusa"/>
    <w:link w:val="Cmsor3"/>
    <w:rsid w:val="00852F41"/>
    <w:rPr>
      <w:rFonts w:ascii="Times New Roman" w:eastAsia="Times New Roman" w:hAnsi="Times New Roman" w:cs="Times New Roman"/>
      <w:b/>
      <w:bCs/>
      <w:color w:val="000000"/>
      <w:sz w:val="27"/>
      <w:szCs w:val="27"/>
      <w:lang w:eastAsia="ar-SA"/>
    </w:rPr>
  </w:style>
  <w:style w:type="character" w:customStyle="1" w:styleId="Cmsor4Char">
    <w:name w:val="Címsor 4 Char"/>
    <w:basedOn w:val="Bekezdsalapbettpusa"/>
    <w:link w:val="Cmsor4"/>
    <w:rsid w:val="00852F41"/>
    <w:rPr>
      <w:rFonts w:ascii="Times New Roman" w:eastAsia="Times New Roman" w:hAnsi="Times New Roman" w:cs="Times New Roman"/>
      <w:sz w:val="28"/>
      <w:szCs w:val="20"/>
      <w:u w:val="single"/>
      <w:lang w:eastAsia="ar-SA"/>
    </w:rPr>
  </w:style>
  <w:style w:type="character" w:customStyle="1" w:styleId="Cmsor5Char">
    <w:name w:val="Címsor 5 Char"/>
    <w:basedOn w:val="Bekezdsalapbettpusa"/>
    <w:link w:val="Cmsor5"/>
    <w:rsid w:val="00852F41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Cmsor6Char">
    <w:name w:val="Címsor 6 Char"/>
    <w:basedOn w:val="Bekezdsalapbettpusa"/>
    <w:link w:val="Cmsor6"/>
    <w:rsid w:val="00852F41"/>
    <w:rPr>
      <w:rFonts w:ascii="Times New Roman" w:eastAsia="Times New Roman" w:hAnsi="Times New Roman" w:cs="Times New Roman"/>
      <w:sz w:val="28"/>
      <w:szCs w:val="20"/>
      <w:u w:val="single"/>
      <w:lang w:eastAsia="ar-SA"/>
    </w:rPr>
  </w:style>
  <w:style w:type="character" w:customStyle="1" w:styleId="Cmsor7Char">
    <w:name w:val="Címsor 7 Char"/>
    <w:basedOn w:val="Bekezdsalapbettpusa"/>
    <w:link w:val="Cmsor7"/>
    <w:rsid w:val="00852F41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Cmsor8Char">
    <w:name w:val="Címsor 8 Char"/>
    <w:basedOn w:val="Bekezdsalapbettpusa"/>
    <w:link w:val="Cmsor8"/>
    <w:rsid w:val="00852F41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Cmsor9Char">
    <w:name w:val="Címsor 9 Char"/>
    <w:basedOn w:val="Bekezdsalapbettpusa"/>
    <w:link w:val="Cmsor9"/>
    <w:rsid w:val="00852F41"/>
    <w:rPr>
      <w:rFonts w:ascii="Times New Roman" w:eastAsia="Times New Roman" w:hAnsi="Times New Roman" w:cs="Times New Roman"/>
      <w:b/>
      <w:sz w:val="28"/>
      <w:szCs w:val="20"/>
      <w:u w:val="single"/>
      <w:lang w:eastAsia="ar-SA"/>
    </w:rPr>
  </w:style>
  <w:style w:type="paragraph" w:styleId="Szvegtrzs">
    <w:name w:val="Body Text"/>
    <w:basedOn w:val="Norml"/>
    <w:link w:val="SzvegtrzsChar"/>
    <w:rsid w:val="00852F4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zvegtrzsChar">
    <w:name w:val="Szövegtörzs Char"/>
    <w:basedOn w:val="Bekezdsalapbettpusa"/>
    <w:link w:val="Szvegtrzs"/>
    <w:rsid w:val="00852F41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1z0">
    <w:name w:val="WW8Num1z0"/>
    <w:rsid w:val="00852F41"/>
    <w:rPr>
      <w:rFonts w:ascii="Symbol" w:hAnsi="Symbol"/>
    </w:rPr>
  </w:style>
  <w:style w:type="character" w:customStyle="1" w:styleId="WW8Num3z0">
    <w:name w:val="WW8Num3z0"/>
    <w:rsid w:val="00852F41"/>
    <w:rPr>
      <w:rFonts w:ascii="Wingdings" w:hAnsi="Wingdings"/>
    </w:rPr>
  </w:style>
  <w:style w:type="character" w:customStyle="1" w:styleId="WW8Num5z0">
    <w:name w:val="WW8Num5z0"/>
    <w:rsid w:val="00852F41"/>
    <w:rPr>
      <w:rFonts w:ascii="Symbol" w:hAnsi="Symbol"/>
    </w:rPr>
  </w:style>
  <w:style w:type="character" w:customStyle="1" w:styleId="WW8Num5z1">
    <w:name w:val="WW8Num5z1"/>
    <w:rsid w:val="00852F41"/>
    <w:rPr>
      <w:rFonts w:ascii="Courier New" w:hAnsi="Courier New"/>
    </w:rPr>
  </w:style>
  <w:style w:type="character" w:customStyle="1" w:styleId="WW8Num5z2">
    <w:name w:val="WW8Num5z2"/>
    <w:rsid w:val="00852F41"/>
    <w:rPr>
      <w:rFonts w:ascii="Wingdings" w:hAnsi="Wingdings"/>
    </w:rPr>
  </w:style>
  <w:style w:type="character" w:customStyle="1" w:styleId="WW8Num6z0">
    <w:name w:val="WW8Num6z0"/>
    <w:rsid w:val="00852F41"/>
    <w:rPr>
      <w:rFonts w:ascii="Symbol" w:hAnsi="Symbol"/>
    </w:rPr>
  </w:style>
  <w:style w:type="character" w:customStyle="1" w:styleId="WW8Num6z1">
    <w:name w:val="WW8Num6z1"/>
    <w:rsid w:val="00852F41"/>
    <w:rPr>
      <w:rFonts w:ascii="Courier New" w:hAnsi="Courier New"/>
    </w:rPr>
  </w:style>
  <w:style w:type="character" w:customStyle="1" w:styleId="WW8Num6z2">
    <w:name w:val="WW8Num6z2"/>
    <w:rsid w:val="00852F41"/>
    <w:rPr>
      <w:rFonts w:ascii="Wingdings" w:hAnsi="Wingdings"/>
    </w:rPr>
  </w:style>
  <w:style w:type="character" w:customStyle="1" w:styleId="WW8Num7z0">
    <w:name w:val="WW8Num7z0"/>
    <w:rsid w:val="00852F41"/>
    <w:rPr>
      <w:rFonts w:ascii="Times New Roman" w:eastAsia="Times New Roman" w:hAnsi="Times New Roman" w:cs="Times New Roman"/>
      <w:b/>
    </w:rPr>
  </w:style>
  <w:style w:type="character" w:customStyle="1" w:styleId="WW8Num7z3">
    <w:name w:val="WW8Num7z3"/>
    <w:rsid w:val="00852F41"/>
    <w:rPr>
      <w:b/>
    </w:rPr>
  </w:style>
  <w:style w:type="character" w:customStyle="1" w:styleId="WW8Num8z0">
    <w:name w:val="WW8Num8z0"/>
    <w:rsid w:val="00852F41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852F41"/>
    <w:rPr>
      <w:rFonts w:ascii="Courier New" w:hAnsi="Courier New" w:cs="Courier New"/>
    </w:rPr>
  </w:style>
  <w:style w:type="character" w:customStyle="1" w:styleId="WW8Num8z2">
    <w:name w:val="WW8Num8z2"/>
    <w:rsid w:val="00852F41"/>
    <w:rPr>
      <w:rFonts w:ascii="Wingdings" w:hAnsi="Wingdings"/>
    </w:rPr>
  </w:style>
  <w:style w:type="character" w:customStyle="1" w:styleId="WW8Num8z3">
    <w:name w:val="WW8Num8z3"/>
    <w:rsid w:val="00852F41"/>
    <w:rPr>
      <w:rFonts w:ascii="Symbol" w:hAnsi="Symbol"/>
    </w:rPr>
  </w:style>
  <w:style w:type="character" w:customStyle="1" w:styleId="WW8Num10z0">
    <w:name w:val="WW8Num10z0"/>
    <w:rsid w:val="00852F41"/>
    <w:rPr>
      <w:rFonts w:ascii="Symbol" w:hAnsi="Symbol"/>
    </w:rPr>
  </w:style>
  <w:style w:type="character" w:customStyle="1" w:styleId="WW8Num10z1">
    <w:name w:val="WW8Num10z1"/>
    <w:rsid w:val="00852F41"/>
    <w:rPr>
      <w:rFonts w:ascii="Courier New" w:hAnsi="Courier New" w:cs="Courier New"/>
    </w:rPr>
  </w:style>
  <w:style w:type="character" w:customStyle="1" w:styleId="WW8Num10z2">
    <w:name w:val="WW8Num10z2"/>
    <w:rsid w:val="00852F41"/>
    <w:rPr>
      <w:rFonts w:ascii="Wingdings" w:hAnsi="Wingdings"/>
    </w:rPr>
  </w:style>
  <w:style w:type="character" w:customStyle="1" w:styleId="WW8Num13z0">
    <w:name w:val="WW8Num13z0"/>
    <w:rsid w:val="00852F41"/>
    <w:rPr>
      <w:b w:val="0"/>
      <w:i/>
      <w:sz w:val="24"/>
    </w:rPr>
  </w:style>
  <w:style w:type="character" w:customStyle="1" w:styleId="WW8Num15z0">
    <w:name w:val="WW8Num15z0"/>
    <w:rsid w:val="00852F41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852F41"/>
    <w:rPr>
      <w:rFonts w:ascii="Courier New" w:hAnsi="Courier New" w:cs="Courier New"/>
    </w:rPr>
  </w:style>
  <w:style w:type="character" w:customStyle="1" w:styleId="WW8Num15z2">
    <w:name w:val="WW8Num15z2"/>
    <w:rsid w:val="00852F41"/>
    <w:rPr>
      <w:rFonts w:ascii="Wingdings" w:hAnsi="Wingdings"/>
    </w:rPr>
  </w:style>
  <w:style w:type="character" w:customStyle="1" w:styleId="WW8Num15z3">
    <w:name w:val="WW8Num15z3"/>
    <w:rsid w:val="00852F41"/>
    <w:rPr>
      <w:rFonts w:ascii="Symbol" w:hAnsi="Symbol"/>
    </w:rPr>
  </w:style>
  <w:style w:type="character" w:customStyle="1" w:styleId="WW8Num16z0">
    <w:name w:val="WW8Num16z0"/>
    <w:rsid w:val="00852F41"/>
    <w:rPr>
      <w:rFonts w:ascii="Times New Roman" w:eastAsia="Times New Roman" w:hAnsi="Times New Roman"/>
    </w:rPr>
  </w:style>
  <w:style w:type="character" w:customStyle="1" w:styleId="WW8Num16z1">
    <w:name w:val="WW8Num16z1"/>
    <w:rsid w:val="00852F41"/>
    <w:rPr>
      <w:rFonts w:ascii="Courier New" w:hAnsi="Courier New"/>
    </w:rPr>
  </w:style>
  <w:style w:type="character" w:customStyle="1" w:styleId="WW8Num16z2">
    <w:name w:val="WW8Num16z2"/>
    <w:rsid w:val="00852F41"/>
    <w:rPr>
      <w:rFonts w:ascii="Wingdings" w:hAnsi="Wingdings"/>
    </w:rPr>
  </w:style>
  <w:style w:type="character" w:customStyle="1" w:styleId="WW8Num16z3">
    <w:name w:val="WW8Num16z3"/>
    <w:rsid w:val="00852F41"/>
    <w:rPr>
      <w:rFonts w:ascii="Symbol" w:hAnsi="Symbol"/>
    </w:rPr>
  </w:style>
  <w:style w:type="character" w:customStyle="1" w:styleId="WW8Num18z0">
    <w:name w:val="WW8Num18z0"/>
    <w:rsid w:val="00852F41"/>
    <w:rPr>
      <w:b/>
    </w:rPr>
  </w:style>
  <w:style w:type="character" w:customStyle="1" w:styleId="WW8Num18z1">
    <w:name w:val="WW8Num18z1"/>
    <w:rsid w:val="00852F41"/>
    <w:rPr>
      <w:rFonts w:ascii="Times New Roman" w:eastAsia="Times New Roman" w:hAnsi="Times New Roman" w:cs="Times New Roman"/>
      <w:b/>
    </w:rPr>
  </w:style>
  <w:style w:type="character" w:customStyle="1" w:styleId="WW8Num19z0">
    <w:name w:val="WW8Num19z0"/>
    <w:rsid w:val="00852F41"/>
    <w:rPr>
      <w:b/>
    </w:rPr>
  </w:style>
  <w:style w:type="character" w:customStyle="1" w:styleId="WW8Num23z0">
    <w:name w:val="WW8Num23z0"/>
    <w:rsid w:val="00852F41"/>
    <w:rPr>
      <w:rFonts w:ascii="Times New Roman" w:eastAsia="Times New Roman" w:hAnsi="Times New Roman"/>
    </w:rPr>
  </w:style>
  <w:style w:type="character" w:customStyle="1" w:styleId="WW8Num23z1">
    <w:name w:val="WW8Num23z1"/>
    <w:rsid w:val="00852F41"/>
    <w:rPr>
      <w:rFonts w:ascii="Courier New" w:hAnsi="Courier New"/>
    </w:rPr>
  </w:style>
  <w:style w:type="character" w:customStyle="1" w:styleId="WW8Num23z2">
    <w:name w:val="WW8Num23z2"/>
    <w:rsid w:val="00852F41"/>
    <w:rPr>
      <w:rFonts w:ascii="Wingdings" w:hAnsi="Wingdings"/>
    </w:rPr>
  </w:style>
  <w:style w:type="character" w:customStyle="1" w:styleId="WW8Num23z3">
    <w:name w:val="WW8Num23z3"/>
    <w:rsid w:val="00852F41"/>
    <w:rPr>
      <w:rFonts w:ascii="Symbol" w:hAnsi="Symbol"/>
    </w:rPr>
  </w:style>
  <w:style w:type="character" w:customStyle="1" w:styleId="WW8Num24z0">
    <w:name w:val="WW8Num24z0"/>
    <w:rsid w:val="00852F41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852F41"/>
    <w:rPr>
      <w:rFonts w:ascii="Courier New" w:hAnsi="Courier New" w:cs="Courier New"/>
    </w:rPr>
  </w:style>
  <w:style w:type="character" w:customStyle="1" w:styleId="WW8Num24z2">
    <w:name w:val="WW8Num24z2"/>
    <w:rsid w:val="00852F41"/>
    <w:rPr>
      <w:rFonts w:ascii="Wingdings" w:hAnsi="Wingdings"/>
    </w:rPr>
  </w:style>
  <w:style w:type="character" w:customStyle="1" w:styleId="WW8Num24z3">
    <w:name w:val="WW8Num24z3"/>
    <w:rsid w:val="00852F41"/>
    <w:rPr>
      <w:rFonts w:ascii="Symbol" w:hAnsi="Symbol"/>
    </w:rPr>
  </w:style>
  <w:style w:type="character" w:customStyle="1" w:styleId="WW8Num25z0">
    <w:name w:val="WW8Num25z0"/>
    <w:rsid w:val="00852F41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852F41"/>
    <w:rPr>
      <w:rFonts w:ascii="Courier New" w:hAnsi="Courier New" w:cs="Courier New"/>
    </w:rPr>
  </w:style>
  <w:style w:type="character" w:customStyle="1" w:styleId="WW8Num25z2">
    <w:name w:val="WW8Num25z2"/>
    <w:rsid w:val="00852F41"/>
    <w:rPr>
      <w:rFonts w:ascii="Wingdings" w:hAnsi="Wingdings"/>
    </w:rPr>
  </w:style>
  <w:style w:type="character" w:customStyle="1" w:styleId="WW8Num25z3">
    <w:name w:val="WW8Num25z3"/>
    <w:rsid w:val="00852F41"/>
    <w:rPr>
      <w:rFonts w:ascii="Symbol" w:hAnsi="Symbol"/>
    </w:rPr>
  </w:style>
  <w:style w:type="character" w:customStyle="1" w:styleId="WW8Num26z0">
    <w:name w:val="WW8Num26z0"/>
    <w:rsid w:val="00852F41"/>
    <w:rPr>
      <w:b/>
    </w:rPr>
  </w:style>
  <w:style w:type="character" w:customStyle="1" w:styleId="WW8Num27z0">
    <w:name w:val="WW8Num27z0"/>
    <w:rsid w:val="00852F41"/>
    <w:rPr>
      <w:b/>
    </w:rPr>
  </w:style>
  <w:style w:type="character" w:customStyle="1" w:styleId="WW8Num27z1">
    <w:name w:val="WW8Num27z1"/>
    <w:rsid w:val="00852F41"/>
    <w:rPr>
      <w:rFonts w:ascii="Times New Roman" w:eastAsia="Times New Roman" w:hAnsi="Times New Roman" w:cs="Times New Roman"/>
      <w:b/>
    </w:rPr>
  </w:style>
  <w:style w:type="character" w:customStyle="1" w:styleId="WW8Num31z0">
    <w:name w:val="WW8Num31z0"/>
    <w:rsid w:val="00852F41"/>
    <w:rPr>
      <w:rFonts w:ascii="Symbol" w:hAnsi="Symbol"/>
    </w:rPr>
  </w:style>
  <w:style w:type="character" w:customStyle="1" w:styleId="WW8Num31z1">
    <w:name w:val="WW8Num31z1"/>
    <w:rsid w:val="00852F41"/>
    <w:rPr>
      <w:rFonts w:ascii="Courier New" w:hAnsi="Courier New"/>
    </w:rPr>
  </w:style>
  <w:style w:type="character" w:customStyle="1" w:styleId="WW8Num31z2">
    <w:name w:val="WW8Num31z2"/>
    <w:rsid w:val="00852F41"/>
    <w:rPr>
      <w:rFonts w:ascii="Wingdings" w:hAnsi="Wingdings"/>
    </w:rPr>
  </w:style>
  <w:style w:type="character" w:customStyle="1" w:styleId="WW8Num33z0">
    <w:name w:val="WW8Num33z0"/>
    <w:rsid w:val="00852F41"/>
    <w:rPr>
      <w:rFonts w:ascii="Symbol" w:hAnsi="Symbol"/>
    </w:rPr>
  </w:style>
  <w:style w:type="character" w:customStyle="1" w:styleId="WW8Num33z1">
    <w:name w:val="WW8Num33z1"/>
    <w:rsid w:val="00852F41"/>
    <w:rPr>
      <w:rFonts w:ascii="Courier New" w:hAnsi="Courier New" w:cs="Courier New"/>
    </w:rPr>
  </w:style>
  <w:style w:type="character" w:customStyle="1" w:styleId="WW8Num33z2">
    <w:name w:val="WW8Num33z2"/>
    <w:rsid w:val="00852F41"/>
    <w:rPr>
      <w:rFonts w:ascii="Wingdings" w:hAnsi="Wingdings"/>
    </w:rPr>
  </w:style>
  <w:style w:type="character" w:customStyle="1" w:styleId="WW8Num35z0">
    <w:name w:val="WW8Num35z0"/>
    <w:rsid w:val="00852F41"/>
    <w:rPr>
      <w:rFonts w:cs="Times New Roman"/>
      <w:b w:val="0"/>
    </w:rPr>
  </w:style>
  <w:style w:type="character" w:customStyle="1" w:styleId="WW8Num35z1">
    <w:name w:val="WW8Num35z1"/>
    <w:rsid w:val="00852F41"/>
    <w:rPr>
      <w:rFonts w:cs="Times New Roman"/>
    </w:rPr>
  </w:style>
  <w:style w:type="character" w:customStyle="1" w:styleId="WW8Num36z0">
    <w:name w:val="WW8Num36z0"/>
    <w:rsid w:val="00852F41"/>
    <w:rPr>
      <w:rFonts w:ascii="Symbol" w:hAnsi="Symbol"/>
    </w:rPr>
  </w:style>
  <w:style w:type="character" w:customStyle="1" w:styleId="WW8Num36z1">
    <w:name w:val="WW8Num36z1"/>
    <w:rsid w:val="00852F41"/>
    <w:rPr>
      <w:rFonts w:ascii="Courier New" w:hAnsi="Courier New" w:cs="Courier New"/>
    </w:rPr>
  </w:style>
  <w:style w:type="character" w:customStyle="1" w:styleId="WW8Num36z2">
    <w:name w:val="WW8Num36z2"/>
    <w:rsid w:val="00852F41"/>
    <w:rPr>
      <w:rFonts w:ascii="Wingdings" w:hAnsi="Wingdings"/>
    </w:rPr>
  </w:style>
  <w:style w:type="character" w:customStyle="1" w:styleId="WW8Num39z0">
    <w:name w:val="WW8Num39z0"/>
    <w:rsid w:val="00852F41"/>
    <w:rPr>
      <w:b w:val="0"/>
      <w:i/>
      <w:sz w:val="24"/>
    </w:rPr>
  </w:style>
  <w:style w:type="character" w:customStyle="1" w:styleId="WW8Num41z0">
    <w:name w:val="WW8Num41z0"/>
    <w:rsid w:val="00852F41"/>
    <w:rPr>
      <w:b/>
      <w:i w:val="0"/>
    </w:rPr>
  </w:style>
  <w:style w:type="character" w:customStyle="1" w:styleId="WW8Num44z0">
    <w:name w:val="WW8Num44z0"/>
    <w:rsid w:val="00852F41"/>
    <w:rPr>
      <w:rFonts w:ascii="Times New Roman" w:eastAsia="Times New Roman" w:hAnsi="Times New Roman" w:cs="Times New Roman"/>
    </w:rPr>
  </w:style>
  <w:style w:type="character" w:customStyle="1" w:styleId="WW8Num44z1">
    <w:name w:val="WW8Num44z1"/>
    <w:rsid w:val="00852F41"/>
    <w:rPr>
      <w:rFonts w:ascii="Symbol" w:hAnsi="Symbol"/>
    </w:rPr>
  </w:style>
  <w:style w:type="character" w:customStyle="1" w:styleId="WW8Num44z2">
    <w:name w:val="WW8Num44z2"/>
    <w:rsid w:val="00852F41"/>
    <w:rPr>
      <w:rFonts w:ascii="Wingdings" w:hAnsi="Wingdings"/>
    </w:rPr>
  </w:style>
  <w:style w:type="character" w:customStyle="1" w:styleId="WW8Num44z4">
    <w:name w:val="WW8Num44z4"/>
    <w:rsid w:val="00852F41"/>
    <w:rPr>
      <w:rFonts w:ascii="Courier New" w:hAnsi="Courier New" w:cs="Courier New"/>
    </w:rPr>
  </w:style>
  <w:style w:type="character" w:customStyle="1" w:styleId="WW8Num45z0">
    <w:name w:val="WW8Num45z0"/>
    <w:rsid w:val="00852F41"/>
    <w:rPr>
      <w:rFonts w:ascii="Times New Roman" w:hAnsi="Times New Roman"/>
      <w:b w:val="0"/>
      <w:i w:val="0"/>
      <w:sz w:val="24"/>
      <w:szCs w:val="24"/>
    </w:rPr>
  </w:style>
  <w:style w:type="character" w:customStyle="1" w:styleId="WW8Num45z1">
    <w:name w:val="WW8Num45z1"/>
    <w:rsid w:val="00852F41"/>
    <w:rPr>
      <w:b w:val="0"/>
      <w:i w:val="0"/>
    </w:rPr>
  </w:style>
  <w:style w:type="character" w:customStyle="1" w:styleId="WW8Num46z0">
    <w:name w:val="WW8Num46z0"/>
    <w:rsid w:val="00852F41"/>
    <w:rPr>
      <w:rFonts w:cs="Times New Roman"/>
    </w:rPr>
  </w:style>
  <w:style w:type="character" w:customStyle="1" w:styleId="WW8Num48z0">
    <w:name w:val="WW8Num48z0"/>
    <w:rsid w:val="00852F41"/>
    <w:rPr>
      <w:b/>
    </w:rPr>
  </w:style>
  <w:style w:type="character" w:customStyle="1" w:styleId="WW8Num49z0">
    <w:name w:val="WW8Num49z0"/>
    <w:rsid w:val="00852F41"/>
    <w:rPr>
      <w:rFonts w:ascii="Symbol" w:hAnsi="Symbol"/>
    </w:rPr>
  </w:style>
  <w:style w:type="character" w:customStyle="1" w:styleId="WW8Num49z1">
    <w:name w:val="WW8Num49z1"/>
    <w:rsid w:val="00852F41"/>
    <w:rPr>
      <w:rFonts w:ascii="Courier New" w:hAnsi="Courier New" w:cs="Courier New"/>
    </w:rPr>
  </w:style>
  <w:style w:type="character" w:customStyle="1" w:styleId="WW8Num49z2">
    <w:name w:val="WW8Num49z2"/>
    <w:rsid w:val="00852F41"/>
    <w:rPr>
      <w:rFonts w:ascii="Wingdings" w:hAnsi="Wingdings"/>
    </w:rPr>
  </w:style>
  <w:style w:type="character" w:customStyle="1" w:styleId="WW8Num51z0">
    <w:name w:val="WW8Num51z0"/>
    <w:rsid w:val="00852F41"/>
    <w:rPr>
      <w:rFonts w:ascii="Times New Roman" w:eastAsia="Times New Roman" w:hAnsi="Times New Roman"/>
    </w:rPr>
  </w:style>
  <w:style w:type="character" w:customStyle="1" w:styleId="WW8Num51z1">
    <w:name w:val="WW8Num51z1"/>
    <w:rsid w:val="00852F41"/>
    <w:rPr>
      <w:rFonts w:ascii="Courier New" w:hAnsi="Courier New"/>
    </w:rPr>
  </w:style>
  <w:style w:type="character" w:customStyle="1" w:styleId="WW8Num51z2">
    <w:name w:val="WW8Num51z2"/>
    <w:rsid w:val="00852F41"/>
    <w:rPr>
      <w:rFonts w:ascii="Wingdings" w:hAnsi="Wingdings"/>
    </w:rPr>
  </w:style>
  <w:style w:type="character" w:customStyle="1" w:styleId="WW8Num51z3">
    <w:name w:val="WW8Num51z3"/>
    <w:rsid w:val="00852F41"/>
    <w:rPr>
      <w:rFonts w:ascii="Symbol" w:hAnsi="Symbol"/>
    </w:rPr>
  </w:style>
  <w:style w:type="character" w:customStyle="1" w:styleId="WW8Num52z0">
    <w:name w:val="WW8Num52z0"/>
    <w:rsid w:val="00852F41"/>
    <w:rPr>
      <w:b/>
      <w:i w:val="0"/>
      <w:sz w:val="24"/>
    </w:rPr>
  </w:style>
  <w:style w:type="character" w:customStyle="1" w:styleId="WW8Num53z0">
    <w:name w:val="WW8Num53z0"/>
    <w:rsid w:val="00852F41"/>
    <w:rPr>
      <w:rFonts w:ascii="Symbol" w:hAnsi="Symbol"/>
    </w:rPr>
  </w:style>
  <w:style w:type="character" w:customStyle="1" w:styleId="WW8Num53z1">
    <w:name w:val="WW8Num53z1"/>
    <w:rsid w:val="00852F41"/>
    <w:rPr>
      <w:rFonts w:ascii="Courier New" w:hAnsi="Courier New"/>
    </w:rPr>
  </w:style>
  <w:style w:type="character" w:customStyle="1" w:styleId="WW8Num53z2">
    <w:name w:val="WW8Num53z2"/>
    <w:rsid w:val="00852F41"/>
    <w:rPr>
      <w:rFonts w:ascii="Wingdings" w:hAnsi="Wingdings"/>
    </w:rPr>
  </w:style>
  <w:style w:type="character" w:customStyle="1" w:styleId="WW8Num55z0">
    <w:name w:val="WW8Num55z0"/>
    <w:rsid w:val="00852F41"/>
    <w:rPr>
      <w:rFonts w:ascii="Symbol" w:hAnsi="Symbol"/>
    </w:rPr>
  </w:style>
  <w:style w:type="character" w:customStyle="1" w:styleId="WW8Num55z1">
    <w:name w:val="WW8Num55z1"/>
    <w:rsid w:val="00852F41"/>
    <w:rPr>
      <w:rFonts w:ascii="Courier New" w:hAnsi="Courier New"/>
    </w:rPr>
  </w:style>
  <w:style w:type="character" w:customStyle="1" w:styleId="WW8Num55z2">
    <w:name w:val="WW8Num55z2"/>
    <w:rsid w:val="00852F41"/>
    <w:rPr>
      <w:rFonts w:ascii="Wingdings" w:hAnsi="Wingdings"/>
    </w:rPr>
  </w:style>
  <w:style w:type="character" w:customStyle="1" w:styleId="WW8Num56z0">
    <w:name w:val="WW8Num56z0"/>
    <w:rsid w:val="00852F41"/>
    <w:rPr>
      <w:rFonts w:ascii="Symbol" w:hAnsi="Symbol"/>
    </w:rPr>
  </w:style>
  <w:style w:type="character" w:customStyle="1" w:styleId="WW8Num56z1">
    <w:name w:val="WW8Num56z1"/>
    <w:rsid w:val="00852F41"/>
    <w:rPr>
      <w:rFonts w:ascii="Times New Roman" w:eastAsia="Times New Roman" w:hAnsi="Times New Roman" w:cs="Times New Roman"/>
    </w:rPr>
  </w:style>
  <w:style w:type="character" w:customStyle="1" w:styleId="WW8Num56z2">
    <w:name w:val="WW8Num56z2"/>
    <w:rsid w:val="00852F41"/>
    <w:rPr>
      <w:rFonts w:ascii="Wingdings" w:hAnsi="Wingdings"/>
    </w:rPr>
  </w:style>
  <w:style w:type="character" w:customStyle="1" w:styleId="WW8Num56z4">
    <w:name w:val="WW8Num56z4"/>
    <w:rsid w:val="00852F41"/>
    <w:rPr>
      <w:rFonts w:ascii="Courier New" w:hAnsi="Courier New" w:cs="Courier New"/>
    </w:rPr>
  </w:style>
  <w:style w:type="character" w:customStyle="1" w:styleId="WW8Num58z0">
    <w:name w:val="WW8Num58z0"/>
    <w:rsid w:val="00852F41"/>
    <w:rPr>
      <w:rFonts w:ascii="Times New Roman" w:eastAsia="Times New Roman" w:hAnsi="Times New Roman"/>
    </w:rPr>
  </w:style>
  <w:style w:type="character" w:customStyle="1" w:styleId="WW8Num58z1">
    <w:name w:val="WW8Num58z1"/>
    <w:rsid w:val="00852F41"/>
    <w:rPr>
      <w:rFonts w:ascii="Courier New" w:hAnsi="Courier New"/>
    </w:rPr>
  </w:style>
  <w:style w:type="character" w:customStyle="1" w:styleId="WW8Num58z2">
    <w:name w:val="WW8Num58z2"/>
    <w:rsid w:val="00852F41"/>
    <w:rPr>
      <w:rFonts w:ascii="Wingdings" w:hAnsi="Wingdings"/>
    </w:rPr>
  </w:style>
  <w:style w:type="character" w:customStyle="1" w:styleId="WW8Num58z3">
    <w:name w:val="WW8Num58z3"/>
    <w:rsid w:val="00852F41"/>
    <w:rPr>
      <w:rFonts w:ascii="Symbol" w:hAnsi="Symbol"/>
    </w:rPr>
  </w:style>
  <w:style w:type="character" w:customStyle="1" w:styleId="WW8Num59z0">
    <w:name w:val="WW8Num59z0"/>
    <w:rsid w:val="00852F41"/>
    <w:rPr>
      <w:rFonts w:ascii="Times New Roman" w:eastAsia="Times New Roman" w:hAnsi="Times New Roman" w:cs="Times New Roman"/>
    </w:rPr>
  </w:style>
  <w:style w:type="character" w:customStyle="1" w:styleId="WW8Num59z1">
    <w:name w:val="WW8Num59z1"/>
    <w:rsid w:val="00852F41"/>
    <w:rPr>
      <w:rFonts w:ascii="Symbol" w:hAnsi="Symbol"/>
    </w:rPr>
  </w:style>
  <w:style w:type="character" w:customStyle="1" w:styleId="WW8Num59z2">
    <w:name w:val="WW8Num59z2"/>
    <w:rsid w:val="00852F41"/>
    <w:rPr>
      <w:rFonts w:ascii="Wingdings" w:hAnsi="Wingdings"/>
    </w:rPr>
  </w:style>
  <w:style w:type="character" w:customStyle="1" w:styleId="WW8Num59z4">
    <w:name w:val="WW8Num59z4"/>
    <w:rsid w:val="00852F41"/>
    <w:rPr>
      <w:rFonts w:ascii="Courier New" w:hAnsi="Courier New" w:cs="Courier New"/>
    </w:rPr>
  </w:style>
  <w:style w:type="character" w:customStyle="1" w:styleId="WW8Num60z0">
    <w:name w:val="WW8Num60z0"/>
    <w:rsid w:val="00852F41"/>
    <w:rPr>
      <w:b/>
    </w:rPr>
  </w:style>
  <w:style w:type="character" w:customStyle="1" w:styleId="WW8Num60z1">
    <w:name w:val="WW8Num60z1"/>
    <w:rsid w:val="00852F41"/>
    <w:rPr>
      <w:rFonts w:ascii="Times New Roman" w:eastAsia="Times New Roman" w:hAnsi="Times New Roman" w:cs="Times New Roman"/>
    </w:rPr>
  </w:style>
  <w:style w:type="character" w:customStyle="1" w:styleId="WW8Num61z1">
    <w:name w:val="WW8Num61z1"/>
    <w:rsid w:val="00852F41"/>
    <w:rPr>
      <w:rFonts w:ascii="Symbol" w:hAnsi="Symbol"/>
    </w:rPr>
  </w:style>
  <w:style w:type="character" w:customStyle="1" w:styleId="WW8Num63z1">
    <w:name w:val="WW8Num63z1"/>
    <w:rsid w:val="00852F41"/>
    <w:rPr>
      <w:rFonts w:ascii="Times New Roman" w:eastAsia="Times New Roman" w:hAnsi="Times New Roman" w:cs="Times New Roman"/>
    </w:rPr>
  </w:style>
  <w:style w:type="character" w:customStyle="1" w:styleId="WW8Num65z0">
    <w:name w:val="WW8Num65z0"/>
    <w:rsid w:val="00852F41"/>
    <w:rPr>
      <w:rFonts w:ascii="Times New Roman" w:eastAsia="Times New Roman" w:hAnsi="Times New Roman" w:cs="Times New Roman"/>
    </w:rPr>
  </w:style>
  <w:style w:type="character" w:customStyle="1" w:styleId="WW8Num65z1">
    <w:name w:val="WW8Num65z1"/>
    <w:rsid w:val="00852F41"/>
    <w:rPr>
      <w:rFonts w:ascii="Courier New" w:hAnsi="Courier New" w:cs="Courier New"/>
    </w:rPr>
  </w:style>
  <w:style w:type="character" w:customStyle="1" w:styleId="WW8Num65z2">
    <w:name w:val="WW8Num65z2"/>
    <w:rsid w:val="00852F41"/>
    <w:rPr>
      <w:rFonts w:ascii="Wingdings" w:hAnsi="Wingdings"/>
    </w:rPr>
  </w:style>
  <w:style w:type="character" w:customStyle="1" w:styleId="WW8Num65z3">
    <w:name w:val="WW8Num65z3"/>
    <w:rsid w:val="00852F41"/>
    <w:rPr>
      <w:rFonts w:ascii="Symbol" w:hAnsi="Symbol"/>
    </w:rPr>
  </w:style>
  <w:style w:type="character" w:customStyle="1" w:styleId="WW8Num66z0">
    <w:name w:val="WW8Num66z0"/>
    <w:rsid w:val="00852F41"/>
    <w:rPr>
      <w:rFonts w:ascii="Symbol" w:hAnsi="Symbol"/>
    </w:rPr>
  </w:style>
  <w:style w:type="character" w:customStyle="1" w:styleId="WW8Num66z1">
    <w:name w:val="WW8Num66z1"/>
    <w:rsid w:val="00852F41"/>
    <w:rPr>
      <w:rFonts w:ascii="Courier New" w:hAnsi="Courier New"/>
    </w:rPr>
  </w:style>
  <w:style w:type="character" w:customStyle="1" w:styleId="WW8Num66z2">
    <w:name w:val="WW8Num66z2"/>
    <w:rsid w:val="00852F41"/>
    <w:rPr>
      <w:rFonts w:ascii="Wingdings" w:hAnsi="Wingdings"/>
    </w:rPr>
  </w:style>
  <w:style w:type="character" w:customStyle="1" w:styleId="WW8Num68z0">
    <w:name w:val="WW8Num68z0"/>
    <w:rsid w:val="00852F41"/>
    <w:rPr>
      <w:rFonts w:cs="Times New Roman"/>
    </w:rPr>
  </w:style>
  <w:style w:type="character" w:customStyle="1" w:styleId="WW8Num73z0">
    <w:name w:val="WW8Num73z0"/>
    <w:rsid w:val="00852F41"/>
    <w:rPr>
      <w:rFonts w:ascii="Times New Roman" w:hAnsi="Times New Roman"/>
    </w:rPr>
  </w:style>
  <w:style w:type="character" w:customStyle="1" w:styleId="WW8Num73z1">
    <w:name w:val="WW8Num73z1"/>
    <w:rsid w:val="00852F41"/>
    <w:rPr>
      <w:rFonts w:ascii="Courier New" w:hAnsi="Courier New"/>
    </w:rPr>
  </w:style>
  <w:style w:type="character" w:customStyle="1" w:styleId="WW8Num73z2">
    <w:name w:val="WW8Num73z2"/>
    <w:rsid w:val="00852F41"/>
    <w:rPr>
      <w:rFonts w:ascii="Wingdings" w:hAnsi="Wingdings"/>
    </w:rPr>
  </w:style>
  <w:style w:type="character" w:customStyle="1" w:styleId="WW8Num73z3">
    <w:name w:val="WW8Num73z3"/>
    <w:rsid w:val="00852F41"/>
    <w:rPr>
      <w:rFonts w:ascii="Symbol" w:hAnsi="Symbol"/>
    </w:rPr>
  </w:style>
  <w:style w:type="character" w:customStyle="1" w:styleId="WW8Num74z0">
    <w:name w:val="WW8Num74z0"/>
    <w:rsid w:val="00852F41"/>
    <w:rPr>
      <w:rFonts w:ascii="Times New Roman" w:eastAsia="Times New Roman" w:hAnsi="Times New Roman" w:cs="Times New Roman"/>
    </w:rPr>
  </w:style>
  <w:style w:type="character" w:customStyle="1" w:styleId="WW8Num74z1">
    <w:name w:val="WW8Num74z1"/>
    <w:rsid w:val="00852F41"/>
    <w:rPr>
      <w:rFonts w:ascii="Courier New" w:hAnsi="Courier New"/>
    </w:rPr>
  </w:style>
  <w:style w:type="character" w:customStyle="1" w:styleId="WW8Num74z2">
    <w:name w:val="WW8Num74z2"/>
    <w:rsid w:val="00852F41"/>
    <w:rPr>
      <w:rFonts w:ascii="Wingdings" w:hAnsi="Wingdings"/>
    </w:rPr>
  </w:style>
  <w:style w:type="character" w:customStyle="1" w:styleId="WW8Num74z3">
    <w:name w:val="WW8Num74z3"/>
    <w:rsid w:val="00852F41"/>
    <w:rPr>
      <w:rFonts w:ascii="Symbol" w:hAnsi="Symbol"/>
    </w:rPr>
  </w:style>
  <w:style w:type="character" w:customStyle="1" w:styleId="WW8Num78z0">
    <w:name w:val="WW8Num78z0"/>
    <w:rsid w:val="00852F41"/>
    <w:rPr>
      <w:rFonts w:ascii="Times New Roman" w:eastAsia="Times New Roman" w:hAnsi="Times New Roman"/>
    </w:rPr>
  </w:style>
  <w:style w:type="character" w:customStyle="1" w:styleId="WW8Num78z1">
    <w:name w:val="WW8Num78z1"/>
    <w:rsid w:val="00852F41"/>
    <w:rPr>
      <w:rFonts w:ascii="Courier New" w:hAnsi="Courier New"/>
    </w:rPr>
  </w:style>
  <w:style w:type="character" w:customStyle="1" w:styleId="WW8Num78z2">
    <w:name w:val="WW8Num78z2"/>
    <w:rsid w:val="00852F41"/>
    <w:rPr>
      <w:rFonts w:ascii="Wingdings" w:hAnsi="Wingdings"/>
    </w:rPr>
  </w:style>
  <w:style w:type="character" w:customStyle="1" w:styleId="WW8Num78z3">
    <w:name w:val="WW8Num78z3"/>
    <w:rsid w:val="00852F41"/>
    <w:rPr>
      <w:rFonts w:ascii="Symbol" w:hAnsi="Symbol"/>
    </w:rPr>
  </w:style>
  <w:style w:type="character" w:customStyle="1" w:styleId="WW8Num79z0">
    <w:name w:val="WW8Num79z0"/>
    <w:rsid w:val="00852F41"/>
    <w:rPr>
      <w:rFonts w:ascii="Wingdings" w:hAnsi="Wingdings"/>
      <w:sz w:val="18"/>
    </w:rPr>
  </w:style>
  <w:style w:type="character" w:customStyle="1" w:styleId="WW8Num79z1">
    <w:name w:val="WW8Num79z1"/>
    <w:rsid w:val="00852F41"/>
    <w:rPr>
      <w:rFonts w:ascii="Courier New" w:hAnsi="Courier New"/>
    </w:rPr>
  </w:style>
  <w:style w:type="character" w:customStyle="1" w:styleId="WW8Num79z2">
    <w:name w:val="WW8Num79z2"/>
    <w:rsid w:val="00852F41"/>
    <w:rPr>
      <w:rFonts w:ascii="Wingdings" w:hAnsi="Wingdings"/>
    </w:rPr>
  </w:style>
  <w:style w:type="character" w:customStyle="1" w:styleId="WW8Num79z3">
    <w:name w:val="WW8Num79z3"/>
    <w:rsid w:val="00852F41"/>
    <w:rPr>
      <w:rFonts w:ascii="Symbol" w:hAnsi="Symbol"/>
    </w:rPr>
  </w:style>
  <w:style w:type="character" w:customStyle="1" w:styleId="WW8Num81z0">
    <w:name w:val="WW8Num81z0"/>
    <w:rsid w:val="00852F41"/>
    <w:rPr>
      <w:color w:val="000000"/>
      <w:sz w:val="24"/>
    </w:rPr>
  </w:style>
  <w:style w:type="character" w:customStyle="1" w:styleId="WW8Num81z1">
    <w:name w:val="WW8Num81z1"/>
    <w:rsid w:val="00852F41"/>
    <w:rPr>
      <w:sz w:val="24"/>
    </w:rPr>
  </w:style>
  <w:style w:type="character" w:customStyle="1" w:styleId="WW8Num81z2">
    <w:name w:val="WW8Num81z2"/>
    <w:rsid w:val="00852F41"/>
    <w:rPr>
      <w:sz w:val="20"/>
    </w:rPr>
  </w:style>
  <w:style w:type="character" w:customStyle="1" w:styleId="WW8Num82z0">
    <w:name w:val="WW8Num82z0"/>
    <w:rsid w:val="00852F41"/>
    <w:rPr>
      <w:rFonts w:ascii="Wingdings" w:hAnsi="Wingdings"/>
    </w:rPr>
  </w:style>
  <w:style w:type="character" w:customStyle="1" w:styleId="WW8Num83z0">
    <w:name w:val="WW8Num83z0"/>
    <w:rsid w:val="00852F41"/>
    <w:rPr>
      <w:rFonts w:cs="Times New Roman"/>
    </w:rPr>
  </w:style>
  <w:style w:type="character" w:customStyle="1" w:styleId="WW8Num84z0">
    <w:name w:val="WW8Num84z0"/>
    <w:rsid w:val="00852F41"/>
    <w:rPr>
      <w:rFonts w:cs="Times New Roman"/>
    </w:rPr>
  </w:style>
  <w:style w:type="character" w:customStyle="1" w:styleId="WW8Num86z0">
    <w:name w:val="WW8Num86z0"/>
    <w:rsid w:val="00852F41"/>
    <w:rPr>
      <w:rFonts w:ascii="Wingdings" w:hAnsi="Wingdings"/>
      <w:sz w:val="18"/>
    </w:rPr>
  </w:style>
  <w:style w:type="character" w:customStyle="1" w:styleId="WW8Num86z1">
    <w:name w:val="WW8Num86z1"/>
    <w:rsid w:val="00852F41"/>
    <w:rPr>
      <w:rFonts w:ascii="Times New Roman" w:eastAsia="Times New Roman" w:hAnsi="Times New Roman"/>
    </w:rPr>
  </w:style>
  <w:style w:type="character" w:customStyle="1" w:styleId="WW8Num86z2">
    <w:name w:val="WW8Num86z2"/>
    <w:rsid w:val="00852F41"/>
    <w:rPr>
      <w:rFonts w:ascii="Wingdings" w:hAnsi="Wingdings"/>
    </w:rPr>
  </w:style>
  <w:style w:type="character" w:customStyle="1" w:styleId="WW8Num86z3">
    <w:name w:val="WW8Num86z3"/>
    <w:rsid w:val="00852F41"/>
    <w:rPr>
      <w:rFonts w:ascii="Symbol" w:hAnsi="Symbol"/>
    </w:rPr>
  </w:style>
  <w:style w:type="character" w:customStyle="1" w:styleId="WW8Num86z4">
    <w:name w:val="WW8Num86z4"/>
    <w:rsid w:val="00852F41"/>
    <w:rPr>
      <w:rFonts w:ascii="Courier New" w:hAnsi="Courier New"/>
    </w:rPr>
  </w:style>
  <w:style w:type="character" w:customStyle="1" w:styleId="WW8Num87z0">
    <w:name w:val="WW8Num87z0"/>
    <w:rsid w:val="00852F41"/>
    <w:rPr>
      <w:rFonts w:ascii="Times New Roman" w:eastAsia="Times New Roman" w:hAnsi="Times New Roman" w:cs="Times New Roman"/>
    </w:rPr>
  </w:style>
  <w:style w:type="character" w:customStyle="1" w:styleId="WW8Num87z1">
    <w:name w:val="WW8Num87z1"/>
    <w:rsid w:val="00852F41"/>
    <w:rPr>
      <w:rFonts w:ascii="Courier New" w:hAnsi="Courier New" w:cs="Courier New"/>
    </w:rPr>
  </w:style>
  <w:style w:type="character" w:customStyle="1" w:styleId="WW8Num87z2">
    <w:name w:val="WW8Num87z2"/>
    <w:rsid w:val="00852F41"/>
    <w:rPr>
      <w:rFonts w:ascii="Wingdings" w:hAnsi="Wingdings"/>
    </w:rPr>
  </w:style>
  <w:style w:type="character" w:customStyle="1" w:styleId="WW8Num87z3">
    <w:name w:val="WW8Num87z3"/>
    <w:rsid w:val="00852F41"/>
    <w:rPr>
      <w:rFonts w:ascii="Symbol" w:hAnsi="Symbol"/>
    </w:rPr>
  </w:style>
  <w:style w:type="character" w:customStyle="1" w:styleId="WW8Num90z0">
    <w:name w:val="WW8Num90z0"/>
    <w:rsid w:val="00852F41"/>
    <w:rPr>
      <w:color w:val="000000"/>
    </w:rPr>
  </w:style>
  <w:style w:type="character" w:customStyle="1" w:styleId="WW8Num93z0">
    <w:name w:val="WW8Num93z0"/>
    <w:rsid w:val="00852F41"/>
    <w:rPr>
      <w:rFonts w:ascii="Wingdings" w:hAnsi="Wingdings"/>
    </w:rPr>
  </w:style>
  <w:style w:type="character" w:customStyle="1" w:styleId="WW8Num93z1">
    <w:name w:val="WW8Num93z1"/>
    <w:rsid w:val="00852F41"/>
    <w:rPr>
      <w:rFonts w:ascii="Courier New" w:hAnsi="Courier New"/>
    </w:rPr>
  </w:style>
  <w:style w:type="character" w:customStyle="1" w:styleId="WW8Num93z3">
    <w:name w:val="WW8Num93z3"/>
    <w:rsid w:val="00852F41"/>
    <w:rPr>
      <w:rFonts w:ascii="Symbol" w:hAnsi="Symbol"/>
    </w:rPr>
  </w:style>
  <w:style w:type="character" w:customStyle="1" w:styleId="WW8Num98z0">
    <w:name w:val="WW8Num98z0"/>
    <w:rsid w:val="00852F41"/>
    <w:rPr>
      <w:b w:val="0"/>
    </w:rPr>
  </w:style>
  <w:style w:type="character" w:customStyle="1" w:styleId="WW8Num99z0">
    <w:name w:val="WW8Num99z0"/>
    <w:rsid w:val="00852F41"/>
    <w:rPr>
      <w:rFonts w:ascii="Times New Roman" w:eastAsia="Times New Roman" w:hAnsi="Times New Roman" w:cs="Times New Roman"/>
      <w:b/>
    </w:rPr>
  </w:style>
  <w:style w:type="character" w:customStyle="1" w:styleId="WW8Num99z1">
    <w:name w:val="WW8Num99z1"/>
    <w:rsid w:val="00852F41"/>
    <w:rPr>
      <w:rFonts w:ascii="Times New Roman" w:eastAsia="Times New Roman" w:hAnsi="Times New Roman" w:cs="Times New Roman"/>
    </w:rPr>
  </w:style>
  <w:style w:type="character" w:customStyle="1" w:styleId="WW8Num100z1">
    <w:name w:val="WW8Num100z1"/>
    <w:rsid w:val="00852F41"/>
    <w:rPr>
      <w:rFonts w:ascii="Courier New" w:hAnsi="Courier New"/>
    </w:rPr>
  </w:style>
  <w:style w:type="character" w:customStyle="1" w:styleId="WW8Num100z2">
    <w:name w:val="WW8Num100z2"/>
    <w:rsid w:val="00852F41"/>
    <w:rPr>
      <w:rFonts w:ascii="Wingdings" w:hAnsi="Wingdings"/>
    </w:rPr>
  </w:style>
  <w:style w:type="character" w:customStyle="1" w:styleId="WW8Num100z3">
    <w:name w:val="WW8Num100z3"/>
    <w:rsid w:val="00852F41"/>
    <w:rPr>
      <w:rFonts w:ascii="Symbol" w:hAnsi="Symbol"/>
    </w:rPr>
  </w:style>
  <w:style w:type="character" w:customStyle="1" w:styleId="WW8Num102z0">
    <w:name w:val="WW8Num102z0"/>
    <w:rsid w:val="00852F41"/>
    <w:rPr>
      <w:rFonts w:ascii="Times New Roman" w:hAnsi="Times New Roman"/>
      <w:b/>
      <w:i w:val="0"/>
      <w:spacing w:val="0"/>
      <w:kern w:val="1"/>
      <w:position w:val="0"/>
      <w:sz w:val="24"/>
      <w:szCs w:val="24"/>
      <w:vertAlign w:val="baseline"/>
    </w:rPr>
  </w:style>
  <w:style w:type="character" w:customStyle="1" w:styleId="WW8Num103z0">
    <w:name w:val="WW8Num103z0"/>
    <w:rsid w:val="00852F41"/>
    <w:rPr>
      <w:rFonts w:ascii="Times New Roman" w:eastAsia="Times New Roman" w:hAnsi="Times New Roman"/>
    </w:rPr>
  </w:style>
  <w:style w:type="character" w:customStyle="1" w:styleId="WW8Num103z1">
    <w:name w:val="WW8Num103z1"/>
    <w:rsid w:val="00852F41"/>
    <w:rPr>
      <w:rFonts w:ascii="Courier New" w:hAnsi="Courier New"/>
    </w:rPr>
  </w:style>
  <w:style w:type="character" w:customStyle="1" w:styleId="WW8Num103z2">
    <w:name w:val="WW8Num103z2"/>
    <w:rsid w:val="00852F41"/>
    <w:rPr>
      <w:rFonts w:ascii="Wingdings" w:hAnsi="Wingdings"/>
    </w:rPr>
  </w:style>
  <w:style w:type="character" w:customStyle="1" w:styleId="WW8Num103z3">
    <w:name w:val="WW8Num103z3"/>
    <w:rsid w:val="00852F41"/>
    <w:rPr>
      <w:rFonts w:ascii="Symbol" w:hAnsi="Symbol"/>
    </w:rPr>
  </w:style>
  <w:style w:type="character" w:customStyle="1" w:styleId="WW8Num106z0">
    <w:name w:val="WW8Num106z0"/>
    <w:rsid w:val="00852F41"/>
    <w:rPr>
      <w:rFonts w:ascii="Symbol" w:hAnsi="Symbol"/>
    </w:rPr>
  </w:style>
  <w:style w:type="character" w:customStyle="1" w:styleId="WW8Num106z1">
    <w:name w:val="WW8Num106z1"/>
    <w:rsid w:val="00852F41"/>
    <w:rPr>
      <w:rFonts w:ascii="Courier New" w:hAnsi="Courier New"/>
    </w:rPr>
  </w:style>
  <w:style w:type="character" w:customStyle="1" w:styleId="WW8Num106z2">
    <w:name w:val="WW8Num106z2"/>
    <w:rsid w:val="00852F41"/>
    <w:rPr>
      <w:rFonts w:ascii="Wingdings" w:hAnsi="Wingdings"/>
    </w:rPr>
  </w:style>
  <w:style w:type="character" w:customStyle="1" w:styleId="WW8NumSt14z0">
    <w:name w:val="WW8NumSt14z0"/>
    <w:rsid w:val="00852F41"/>
    <w:rPr>
      <w:rFonts w:ascii="Symbol" w:hAnsi="Symbol"/>
    </w:rPr>
  </w:style>
  <w:style w:type="character" w:customStyle="1" w:styleId="Bekezdsalapbettpusa1">
    <w:name w:val="Bekezdés alapbetűtípusa1"/>
    <w:rsid w:val="00852F41"/>
  </w:style>
  <w:style w:type="character" w:styleId="Hiperhivatkozs">
    <w:name w:val="Hyperlink"/>
    <w:rsid w:val="00852F41"/>
    <w:rPr>
      <w:color w:val="0000FF"/>
      <w:u w:val="single"/>
    </w:rPr>
  </w:style>
  <w:style w:type="character" w:customStyle="1" w:styleId="Hyperlink">
    <w:name w:val="Hyperlink"/>
    <w:rsid w:val="00852F41"/>
    <w:rPr>
      <w:color w:val="0000FF"/>
      <w:u w:val="single"/>
    </w:rPr>
  </w:style>
  <w:style w:type="character" w:customStyle="1" w:styleId="Lbjegyzet-karakterek">
    <w:name w:val="Lábjegyzet-karakterek"/>
    <w:rsid w:val="00852F41"/>
    <w:rPr>
      <w:vertAlign w:val="superscript"/>
    </w:rPr>
  </w:style>
  <w:style w:type="character" w:styleId="Mrltotthiperhivatkozs">
    <w:name w:val="FollowedHyperlink"/>
    <w:rsid w:val="00852F41"/>
    <w:rPr>
      <w:color w:val="800080"/>
      <w:u w:val="single"/>
    </w:rPr>
  </w:style>
  <w:style w:type="character" w:styleId="Oldalszm">
    <w:name w:val="page number"/>
    <w:basedOn w:val="Bekezdsalapbettpusa1"/>
    <w:rsid w:val="00852F41"/>
  </w:style>
  <w:style w:type="character" w:styleId="Kiemels2">
    <w:name w:val="Strong"/>
    <w:qFormat/>
    <w:rsid w:val="00852F41"/>
    <w:rPr>
      <w:b/>
      <w:bCs/>
    </w:rPr>
  </w:style>
  <w:style w:type="character" w:customStyle="1" w:styleId="StlusKiemels212ptFeketeNemKiskapitlis">
    <w:name w:val="Stílus Kiemelés2 + 12 pt Fekete Nem Kiskapitális"/>
    <w:rsid w:val="00852F41"/>
    <w:rPr>
      <w:rFonts w:ascii="Times New Roman" w:hAnsi="Times New Roman"/>
      <w:b w:val="0"/>
      <w:bCs w:val="0"/>
      <w:color w:val="000000"/>
      <w:sz w:val="24"/>
    </w:rPr>
  </w:style>
  <w:style w:type="character" w:customStyle="1" w:styleId="StlusFlkvrFeketeNemKiskapitlis">
    <w:name w:val="Stílus Félkövér Fekete Nem Kiskapitális"/>
    <w:rsid w:val="00852F41"/>
    <w:rPr>
      <w:rFonts w:ascii="Times New Roman" w:hAnsi="Times New Roman"/>
      <w:bCs/>
      <w:strike w:val="0"/>
      <w:dstrike w:val="0"/>
      <w:color w:val="000000"/>
      <w:position w:val="0"/>
      <w:sz w:val="24"/>
      <w:szCs w:val="24"/>
      <w:vertAlign w:val="baseline"/>
    </w:rPr>
  </w:style>
  <w:style w:type="character" w:customStyle="1" w:styleId="StlusFlkvrKiskapitlis">
    <w:name w:val="Stílus Félkövér Kiskapitális"/>
    <w:rsid w:val="00852F41"/>
    <w:rPr>
      <w:rFonts w:ascii="Times New Roman" w:hAnsi="Times New Roman"/>
      <w:bCs/>
      <w:strike w:val="0"/>
      <w:dstrike w:val="0"/>
      <w:position w:val="0"/>
      <w:sz w:val="24"/>
      <w:vertAlign w:val="baseline"/>
    </w:rPr>
  </w:style>
  <w:style w:type="character" w:customStyle="1" w:styleId="Stlus24ptFlkvr">
    <w:name w:val="Stílus 24 pt Félkövér"/>
    <w:rsid w:val="00852F41"/>
    <w:rPr>
      <w:b/>
      <w:bCs/>
      <w:kern w:val="1"/>
      <w:sz w:val="32"/>
    </w:rPr>
  </w:style>
  <w:style w:type="character" w:customStyle="1" w:styleId="StlusCourierNewCE135ptFlkvrVrs">
    <w:name w:val="Stílus Courier New CE 135 pt Félkövér Vörös"/>
    <w:rsid w:val="00852F41"/>
    <w:rPr>
      <w:rFonts w:ascii="Courier New" w:hAnsi="Courier New"/>
      <w:b/>
      <w:bCs/>
      <w:color w:val="FF0000"/>
      <w:sz w:val="24"/>
    </w:rPr>
  </w:style>
  <w:style w:type="character" w:customStyle="1" w:styleId="StlusFlkvr">
    <w:name w:val="Stílus Félkövér"/>
    <w:rsid w:val="00852F41"/>
    <w:rPr>
      <w:b/>
      <w:bCs/>
      <w:strike w:val="0"/>
      <w:dstrike w:val="0"/>
      <w:position w:val="0"/>
      <w:sz w:val="24"/>
      <w:vertAlign w:val="baseline"/>
    </w:rPr>
  </w:style>
  <w:style w:type="character" w:customStyle="1" w:styleId="msonormal0">
    <w:name w:val="msonormal"/>
    <w:basedOn w:val="Bekezdsalapbettpusa1"/>
    <w:rsid w:val="00852F41"/>
  </w:style>
  <w:style w:type="character" w:customStyle="1" w:styleId="msolarger">
    <w:name w:val="msolarger"/>
    <w:basedOn w:val="Bekezdsalapbettpusa1"/>
    <w:rsid w:val="00852F41"/>
  </w:style>
  <w:style w:type="character" w:customStyle="1" w:styleId="CharChar8">
    <w:name w:val=" Char Char8"/>
    <w:rsid w:val="00852F41"/>
    <w:rPr>
      <w:b/>
      <w:caps/>
      <w:kern w:val="1"/>
      <w:sz w:val="24"/>
      <w:lang w:val="hu-HU" w:eastAsia="ar-SA" w:bidi="ar-SA"/>
    </w:rPr>
  </w:style>
  <w:style w:type="character" w:customStyle="1" w:styleId="CharChar6">
    <w:name w:val=" Char Char6"/>
    <w:rsid w:val="00852F41"/>
    <w:rPr>
      <w:rFonts w:ascii="Times New Roman" w:eastAsia="Times New Roman" w:hAnsi="Times New Roman" w:cs="Times New Roman"/>
      <w:b/>
      <w:sz w:val="24"/>
      <w:u w:val="single"/>
    </w:rPr>
  </w:style>
  <w:style w:type="character" w:customStyle="1" w:styleId="CharChar1">
    <w:name w:val=" Char Char1"/>
    <w:rsid w:val="00852F41"/>
    <w:rPr>
      <w:sz w:val="24"/>
      <w:lang w:val="hu-HU" w:eastAsia="ar-SA" w:bidi="ar-SA"/>
    </w:rPr>
  </w:style>
  <w:style w:type="character" w:customStyle="1" w:styleId="Bekezdsalap-betutpusa1">
    <w:name w:val="Bekezdés alap-betutípusa1"/>
    <w:rsid w:val="00852F41"/>
  </w:style>
  <w:style w:type="character" w:customStyle="1" w:styleId="CharChar9">
    <w:name w:val=" Char Char9"/>
    <w:rsid w:val="00852F41"/>
    <w:rPr>
      <w:b/>
      <w:sz w:val="24"/>
      <w:lang w:val="hu-HU" w:eastAsia="ar-SA" w:bidi="ar-SA"/>
    </w:rPr>
  </w:style>
  <w:style w:type="character" w:customStyle="1" w:styleId="lista1CharChar">
    <w:name w:val="lista1 Char Char"/>
    <w:rsid w:val="00852F41"/>
    <w:rPr>
      <w:sz w:val="24"/>
      <w:lang w:val="hu-HU" w:eastAsia="ar-SA" w:bidi="ar-SA"/>
    </w:rPr>
  </w:style>
  <w:style w:type="character" w:customStyle="1" w:styleId="CharChar5">
    <w:name w:val=" Char Char5"/>
    <w:rsid w:val="00852F41"/>
    <w:rPr>
      <w:sz w:val="24"/>
      <w:lang w:val="hu-HU" w:eastAsia="ar-SA" w:bidi="ar-SA"/>
    </w:rPr>
  </w:style>
  <w:style w:type="character" w:customStyle="1" w:styleId="CharChar4">
    <w:name w:val=" Char Char4"/>
    <w:rsid w:val="00852F41"/>
    <w:rPr>
      <w:sz w:val="24"/>
      <w:lang w:val="hu-HU" w:eastAsia="ar-SA" w:bidi="ar-SA"/>
    </w:rPr>
  </w:style>
  <w:style w:type="character" w:customStyle="1" w:styleId="CharChar2">
    <w:name w:val=" Char Char2"/>
    <w:rsid w:val="00852F41"/>
    <w:rPr>
      <w:b/>
      <w:sz w:val="24"/>
      <w:lang w:val="hu-HU" w:eastAsia="ar-SA" w:bidi="ar-SA"/>
    </w:rPr>
  </w:style>
  <w:style w:type="character" w:customStyle="1" w:styleId="CharChar7">
    <w:name w:val=" Char Char7"/>
    <w:rsid w:val="00852F41"/>
    <w:rPr>
      <w:kern w:val="1"/>
      <w:sz w:val="24"/>
      <w:lang w:val="en-US" w:eastAsia="ar-SA" w:bidi="ar-SA"/>
    </w:rPr>
  </w:style>
  <w:style w:type="character" w:customStyle="1" w:styleId="CharChar3">
    <w:name w:val=" Char Char3"/>
    <w:rsid w:val="00852F41"/>
    <w:rPr>
      <w:sz w:val="24"/>
      <w:lang w:val="hu-HU" w:eastAsia="ar-SA" w:bidi="ar-SA"/>
    </w:rPr>
  </w:style>
  <w:style w:type="character" w:customStyle="1" w:styleId="Szvegtrzsbehzssal2Char">
    <w:name w:val="Szövegtörzs behúzással 2 Char"/>
    <w:link w:val="Szvegtrzsbehzssal2"/>
    <w:semiHidden/>
    <w:rsid w:val="00852F41"/>
    <w:rPr>
      <w:rFonts w:ascii="Calibri" w:hAnsi="Calibri" w:cs="Calibri"/>
      <w:lang w:eastAsia="ar-SA"/>
    </w:rPr>
  </w:style>
  <w:style w:type="paragraph" w:styleId="Szvegtrzsbehzssal2">
    <w:name w:val="Body Text Indent 2"/>
    <w:basedOn w:val="Norml"/>
    <w:link w:val="Szvegtrzsbehzssal2Char"/>
    <w:semiHidden/>
    <w:rsid w:val="00852F41"/>
    <w:pPr>
      <w:suppressAutoHyphens/>
      <w:spacing w:after="120" w:line="480" w:lineRule="auto"/>
      <w:ind w:left="283"/>
      <w:jc w:val="both"/>
    </w:pPr>
    <w:rPr>
      <w:rFonts w:ascii="Calibri" w:hAnsi="Calibri" w:cs="Calibri"/>
      <w:lang w:eastAsia="ar-SA"/>
    </w:rPr>
  </w:style>
  <w:style w:type="character" w:customStyle="1" w:styleId="Szvegtrzsbehzssal2Char1">
    <w:name w:val="Szövegtörzs behúzással 2 Char1"/>
    <w:basedOn w:val="Bekezdsalapbettpusa"/>
    <w:uiPriority w:val="99"/>
    <w:semiHidden/>
    <w:rsid w:val="00852F41"/>
  </w:style>
  <w:style w:type="character" w:customStyle="1" w:styleId="CharChar">
    <w:name w:val=" Char Char"/>
    <w:rsid w:val="00852F41"/>
    <w:rPr>
      <w:rFonts w:ascii="Arial Narrow" w:hAnsi="Arial Narrow"/>
      <w:b/>
      <w:sz w:val="24"/>
      <w:lang w:val="hu-HU" w:eastAsia="ar-SA" w:bidi="ar-SA"/>
    </w:rPr>
  </w:style>
  <w:style w:type="character" w:customStyle="1" w:styleId="TitleChar">
    <w:name w:val="Title Char"/>
    <w:rsid w:val="00852F41"/>
    <w:rPr>
      <w:rFonts w:ascii="Trajan Pro" w:hAnsi="Trajan Pro" w:cs="Trajan Pro"/>
      <w:kern w:val="1"/>
      <w:lang w:val="hu-HU" w:eastAsia="ar-SA" w:bidi="ar-SA"/>
    </w:rPr>
  </w:style>
  <w:style w:type="paragraph" w:customStyle="1" w:styleId="Cmsor">
    <w:name w:val="Címsor"/>
    <w:basedOn w:val="Norml"/>
    <w:next w:val="Szvegtrzs"/>
    <w:rsid w:val="00852F41"/>
    <w:pPr>
      <w:keepNext/>
      <w:suppressAutoHyphens/>
      <w:spacing w:before="240" w:after="120" w:line="240" w:lineRule="auto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Norml"/>
    <w:rsid w:val="00852F4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Felirat">
    <w:name w:val="Felirat"/>
    <w:basedOn w:val="Norml"/>
    <w:rsid w:val="00852F41"/>
    <w:pPr>
      <w:suppressLineNumbers/>
      <w:suppressAutoHyphens/>
      <w:spacing w:before="120" w:after="120" w:line="240" w:lineRule="auto"/>
      <w:jc w:val="both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rgymutat">
    <w:name w:val="Tárgymutató"/>
    <w:basedOn w:val="Norml"/>
    <w:rsid w:val="00852F41"/>
    <w:pPr>
      <w:suppressLineNumbers/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0"/>
      <w:lang w:eastAsia="ar-SA"/>
    </w:rPr>
  </w:style>
  <w:style w:type="paragraph" w:styleId="Bortkcm">
    <w:name w:val="envelope address"/>
    <w:basedOn w:val="Norml"/>
    <w:rsid w:val="00852F41"/>
    <w:pPr>
      <w:suppressAutoHyphens/>
      <w:spacing w:after="0" w:line="240" w:lineRule="auto"/>
      <w:ind w:left="2880"/>
      <w:jc w:val="both"/>
    </w:pPr>
    <w:rPr>
      <w:rFonts w:ascii="Times New Roman" w:eastAsia="Times New Roman" w:hAnsi="Times New Roman" w:cs="Arial"/>
      <w:b/>
      <w:smallCaps/>
      <w:sz w:val="28"/>
      <w:szCs w:val="28"/>
      <w:lang w:eastAsia="ar-SA"/>
    </w:rPr>
  </w:style>
  <w:style w:type="paragraph" w:customStyle="1" w:styleId="Bizalmasoldaldtum">
    <w:name w:val="Bizalmas  #. oldal  dátum"/>
    <w:rsid w:val="00852F41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BodyText2">
    <w:name w:val="Body Text 2"/>
    <w:basedOn w:val="Norml"/>
    <w:rsid w:val="00852F41"/>
    <w:pPr>
      <w:suppressAutoHyphens/>
      <w:spacing w:after="0" w:line="240" w:lineRule="auto"/>
      <w:ind w:left="1134" w:hanging="709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BodyText3">
    <w:name w:val="Body Text 3"/>
    <w:basedOn w:val="Norml"/>
    <w:rsid w:val="00852F41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Cm">
    <w:name w:val="Title"/>
    <w:basedOn w:val="Norml"/>
    <w:next w:val="Alcm"/>
    <w:link w:val="CmChar"/>
    <w:qFormat/>
    <w:rsid w:val="00852F41"/>
    <w:pPr>
      <w:keepNext/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caps/>
      <w:kern w:val="1"/>
      <w:sz w:val="24"/>
      <w:szCs w:val="20"/>
      <w:lang w:eastAsia="ar-SA"/>
    </w:rPr>
  </w:style>
  <w:style w:type="character" w:customStyle="1" w:styleId="CmChar">
    <w:name w:val="Cím Char"/>
    <w:basedOn w:val="Bekezdsalapbettpusa"/>
    <w:link w:val="Cm"/>
    <w:rsid w:val="00852F41"/>
    <w:rPr>
      <w:rFonts w:ascii="Times New Roman" w:eastAsia="Times New Roman" w:hAnsi="Times New Roman" w:cs="Times New Roman"/>
      <w:b/>
      <w:caps/>
      <w:kern w:val="1"/>
      <w:sz w:val="24"/>
      <w:szCs w:val="20"/>
      <w:lang w:eastAsia="ar-SA"/>
    </w:rPr>
  </w:style>
  <w:style w:type="paragraph" w:styleId="Alcm">
    <w:name w:val="Subtitle"/>
    <w:basedOn w:val="Norml"/>
    <w:next w:val="Szvegtrzs"/>
    <w:link w:val="AlcmChar"/>
    <w:qFormat/>
    <w:rsid w:val="00852F41"/>
    <w:pPr>
      <w:suppressAutoHyphens/>
      <w:spacing w:after="0" w:line="360" w:lineRule="auto"/>
      <w:jc w:val="both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character" w:customStyle="1" w:styleId="AlcmChar">
    <w:name w:val="Alcím Char"/>
    <w:basedOn w:val="Bekezdsalapbettpusa"/>
    <w:link w:val="Alcm"/>
    <w:rsid w:val="00852F41"/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styleId="lfej">
    <w:name w:val="header"/>
    <w:basedOn w:val="Norml"/>
    <w:link w:val="lfejChar"/>
    <w:rsid w:val="00852F41"/>
    <w:pPr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lfejChar">
    <w:name w:val="Élőfej Char"/>
    <w:basedOn w:val="Bekezdsalapbettpusa"/>
    <w:link w:val="lfej"/>
    <w:rsid w:val="00852F41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llb">
    <w:name w:val="footer"/>
    <w:basedOn w:val="Norml"/>
    <w:link w:val="llbChar"/>
    <w:rsid w:val="00852F41"/>
    <w:pPr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lbChar">
    <w:name w:val="Élőláb Char"/>
    <w:basedOn w:val="Bekezdsalapbettpusa"/>
    <w:link w:val="llb"/>
    <w:rsid w:val="00852F4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Felsorols1">
    <w:name w:val="Felsorolás1"/>
    <w:basedOn w:val="Norml"/>
    <w:rsid w:val="00852F41"/>
    <w:pPr>
      <w:numPr>
        <w:numId w:val="2"/>
      </w:numPr>
      <w:tabs>
        <w:tab w:val="left" w:pos="1134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bjegyzetszveg">
    <w:name w:val="footnote text"/>
    <w:basedOn w:val="Norml"/>
    <w:link w:val="LbjegyzetszvegChar"/>
    <w:semiHidden/>
    <w:rsid w:val="00852F41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4"/>
      <w:szCs w:val="20"/>
      <w:lang w:val="en-US" w:eastAsia="ar-SA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52F41"/>
    <w:rPr>
      <w:rFonts w:ascii="Times New Roman" w:eastAsia="Times New Roman" w:hAnsi="Times New Roman" w:cs="Times New Roman"/>
      <w:kern w:val="1"/>
      <w:sz w:val="24"/>
      <w:szCs w:val="20"/>
      <w:lang w:val="en-US" w:eastAsia="ar-SA"/>
    </w:rPr>
  </w:style>
  <w:style w:type="paragraph" w:customStyle="1" w:styleId="Lista21">
    <w:name w:val="Lista 21"/>
    <w:basedOn w:val="Norml"/>
    <w:next w:val="Norml"/>
    <w:rsid w:val="00852F41"/>
    <w:pPr>
      <w:numPr>
        <w:numId w:val="5"/>
      </w:num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Lista31">
    <w:name w:val="Lista 31"/>
    <w:basedOn w:val="Cmsor2"/>
    <w:next w:val="Cmsor2"/>
    <w:rsid w:val="00852F41"/>
    <w:pPr>
      <w:numPr>
        <w:numId w:val="4"/>
      </w:numPr>
      <w:spacing w:before="240" w:after="180"/>
    </w:pPr>
  </w:style>
  <w:style w:type="paragraph" w:customStyle="1" w:styleId="Listafolytatsa21">
    <w:name w:val="Lista folytatása 21"/>
    <w:basedOn w:val="Norml"/>
    <w:rsid w:val="00852F41"/>
    <w:pPr>
      <w:suppressAutoHyphens/>
      <w:spacing w:after="0" w:line="240" w:lineRule="auto"/>
      <w:ind w:left="56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lista1">
    <w:name w:val="lista1"/>
    <w:basedOn w:val="Norml"/>
    <w:rsid w:val="00852F41"/>
    <w:pPr>
      <w:numPr>
        <w:numId w:val="7"/>
      </w:numPr>
      <w:suppressAutoHyphen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lista2">
    <w:name w:val="lista2"/>
    <w:basedOn w:val="Norml"/>
    <w:rsid w:val="00852F41"/>
    <w:pPr>
      <w:numPr>
        <w:numId w:val="6"/>
      </w:num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Normlbehzs1">
    <w:name w:val="Normál behúzás1"/>
    <w:basedOn w:val="Norml"/>
    <w:rsid w:val="00852F41"/>
    <w:pPr>
      <w:suppressAutoHyphens/>
      <w:spacing w:after="0" w:line="240" w:lineRule="auto"/>
      <w:ind w:left="1701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aragrafus">
    <w:name w:val="paragrafus"/>
    <w:basedOn w:val="Norml"/>
    <w:next w:val="lista1"/>
    <w:rsid w:val="00852F41"/>
    <w:pPr>
      <w:keepNext/>
      <w:numPr>
        <w:numId w:val="1"/>
      </w:numPr>
      <w:suppressAutoHyphens/>
      <w:spacing w:before="12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sajat">
    <w:name w:val="sajat"/>
    <w:basedOn w:val="Norml"/>
    <w:rsid w:val="00852F41"/>
    <w:pPr>
      <w:widowControl w:val="0"/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Szmozottlista1">
    <w:name w:val="Számozott lista1"/>
    <w:basedOn w:val="Norml"/>
    <w:rsid w:val="00852F4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zmozottlista21">
    <w:name w:val="Számozott lista 21"/>
    <w:basedOn w:val="Norml"/>
    <w:rsid w:val="00852F41"/>
    <w:pPr>
      <w:keepNext/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Szmozottlista31">
    <w:name w:val="Számozott lista 31"/>
    <w:basedOn w:val="Norml"/>
    <w:rsid w:val="00852F41"/>
    <w:pPr>
      <w:numPr>
        <w:numId w:val="7"/>
      </w:num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zvegtrzs22">
    <w:name w:val="Szövegtörzs 22"/>
    <w:basedOn w:val="Norml"/>
    <w:rsid w:val="00852F4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zvegtrzs32">
    <w:name w:val="Szövegtörzs 32"/>
    <w:basedOn w:val="Norml"/>
    <w:rsid w:val="00852F41"/>
    <w:pPr>
      <w:suppressAutoHyphens/>
      <w:spacing w:after="0" w:line="240" w:lineRule="auto"/>
      <w:jc w:val="both"/>
    </w:pPr>
    <w:rPr>
      <w:rFonts w:ascii="Arial" w:eastAsia="Times New Roman" w:hAnsi="Arial" w:cs="Times New Roman"/>
      <w:b/>
      <w:i/>
      <w:sz w:val="24"/>
      <w:szCs w:val="20"/>
      <w:lang w:eastAsia="ar-SA"/>
    </w:rPr>
  </w:style>
  <w:style w:type="paragraph" w:styleId="Szvegtrzsbehzssal">
    <w:name w:val="Body Text Indent"/>
    <w:basedOn w:val="Norml"/>
    <w:link w:val="SzvegtrzsbehzssalChar"/>
    <w:rsid w:val="00852F41"/>
    <w:pPr>
      <w:tabs>
        <w:tab w:val="left" w:pos="1720"/>
        <w:tab w:val="right" w:pos="9293"/>
      </w:tabs>
      <w:suppressAutoHyphens/>
      <w:spacing w:after="0" w:line="240" w:lineRule="auto"/>
      <w:ind w:left="340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zvegtrzsbehzssalChar">
    <w:name w:val="Szövegtörzs behúzással Char"/>
    <w:basedOn w:val="Bekezdsalapbettpusa"/>
    <w:link w:val="Szvegtrzsbehzssal"/>
    <w:rsid w:val="00852F4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zvegtrzsbehzssal22">
    <w:name w:val="Szövegtörzs behúzással 22"/>
    <w:basedOn w:val="Norml"/>
    <w:rsid w:val="00852F41"/>
    <w:pPr>
      <w:tabs>
        <w:tab w:val="right" w:pos="9520"/>
      </w:tabs>
      <w:suppressAutoHyphens/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zvegtrzsbehzssal32">
    <w:name w:val="Szövegtörzs behúzással 32"/>
    <w:basedOn w:val="Norml"/>
    <w:rsid w:val="00852F4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Utoljramentette">
    <w:name w:val="Utoljára mentette:"/>
    <w:rsid w:val="00852F41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Stlus12ptNemFlkvrFeketeNemKiskapitlisEltte5pt">
    <w:name w:val="Stílus 12 pt Nem Félkövér Fekete Nem Kiskapitális Előtte:  5 pt..."/>
    <w:basedOn w:val="Norml"/>
    <w:next w:val="Norml"/>
    <w:rsid w:val="00852F4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StlusStlus18ptFeketeNemKiskapitlisEltte5ptUtna5">
    <w:name w:val="Stílus Stílus 18 pt Fekete Nem Kiskapitális Előtte:  5 pt Utána:  5 ..."/>
    <w:basedOn w:val="Norml"/>
    <w:rsid w:val="00852F41"/>
    <w:pPr>
      <w:keepNext/>
      <w:suppressAutoHyphens/>
      <w:spacing w:before="100" w:after="100" w:line="240" w:lineRule="auto"/>
      <w:jc w:val="both"/>
    </w:pPr>
    <w:rPr>
      <w:rFonts w:ascii="Times New Roman" w:eastAsia="Times New Roman" w:hAnsi="Times New Roman" w:cs="Times New Roman"/>
      <w:b/>
      <w:color w:val="000000"/>
      <w:sz w:val="28"/>
      <w:szCs w:val="28"/>
      <w:lang w:eastAsia="ar-SA"/>
    </w:rPr>
  </w:style>
  <w:style w:type="paragraph" w:customStyle="1" w:styleId="Stlus24ptFeketeNemKiskapitlisEltte5ptUtna5pt">
    <w:name w:val="Stílus 24 pt Fekete Nem Kiskapitális Előtte:  5 pt Utána:  5 pt"/>
    <w:basedOn w:val="Norml"/>
    <w:rsid w:val="00852F41"/>
    <w:pPr>
      <w:numPr>
        <w:numId w:val="3"/>
      </w:numPr>
      <w:suppressAutoHyphens/>
      <w:spacing w:before="100" w:after="100" w:line="240" w:lineRule="auto"/>
      <w:jc w:val="both"/>
    </w:pPr>
    <w:rPr>
      <w:rFonts w:ascii="Times New Roman" w:eastAsia="Times New Roman" w:hAnsi="Times New Roman" w:cs="Times New Roman"/>
      <w:b/>
      <w:bCs/>
      <w:color w:val="000000"/>
      <w:kern w:val="1"/>
      <w:sz w:val="28"/>
      <w:szCs w:val="28"/>
      <w:lang w:eastAsia="ar-SA"/>
    </w:rPr>
  </w:style>
  <w:style w:type="paragraph" w:customStyle="1" w:styleId="StlusStlus24ptFeketeNemKiskapitlisEltte5ptUtna5">
    <w:name w:val="Stílus Stílus 24 pt Fekete Nem Kiskapitális Előtte:  5 pt Utána:  5 ..."/>
    <w:basedOn w:val="Stlus24ptFeketeNemKiskapitlisEltte5ptUtna5pt"/>
    <w:rsid w:val="00852F41"/>
    <w:pPr>
      <w:numPr>
        <w:numId w:val="0"/>
      </w:numPr>
    </w:pPr>
    <w:rPr>
      <w:bCs w:val="0"/>
      <w:smallCaps/>
    </w:rPr>
  </w:style>
  <w:style w:type="paragraph" w:customStyle="1" w:styleId="StlusStlus12ptNemFlkvrFeketeNemKiskapitlisEltte5">
    <w:name w:val="Stílus Stílus 12 pt Nem Félkövér Fekete Nem Kiskapitális Előtte:  5 ..."/>
    <w:basedOn w:val="Stlus12ptNemFlkvrFeketeNemKiskapitlisEltte5pt"/>
    <w:rsid w:val="00852F41"/>
  </w:style>
  <w:style w:type="paragraph" w:styleId="NormlWeb">
    <w:name w:val="Normal (Web)"/>
    <w:basedOn w:val="Norml"/>
    <w:next w:val="Norml"/>
    <w:rsid w:val="00852F4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StlusNormlWebAlhzs">
    <w:name w:val="Stílus Normál (Web) + Aláhúzás"/>
    <w:basedOn w:val="NormlWeb"/>
    <w:rsid w:val="00852F41"/>
    <w:rPr>
      <w:u w:val="single"/>
    </w:rPr>
  </w:style>
  <w:style w:type="paragraph" w:customStyle="1" w:styleId="StlusFlkvrFeketeKiskapitlisJobbrazrtEltte5ptU">
    <w:name w:val="Stílus Félkövér Fekete Kiskapitális Jobbra zárt Előtte:  5 pt U..."/>
    <w:basedOn w:val="Norml"/>
    <w:rsid w:val="00852F41"/>
    <w:pPr>
      <w:suppressAutoHyphens/>
      <w:spacing w:before="100" w:after="100" w:line="240" w:lineRule="auto"/>
      <w:jc w:val="right"/>
    </w:pPr>
    <w:rPr>
      <w:rFonts w:ascii="Times New Roman" w:eastAsia="Times New Roman" w:hAnsi="Times New Roman" w:cs="Times New Roman"/>
      <w:bCs/>
      <w:color w:val="000000"/>
      <w:sz w:val="24"/>
      <w:szCs w:val="20"/>
      <w:lang w:eastAsia="ar-SA"/>
    </w:rPr>
  </w:style>
  <w:style w:type="paragraph" w:customStyle="1" w:styleId="StlusFlkvrFeketeKiskapitlisJobbrazrt">
    <w:name w:val="Stílus Félkövér Fekete Kiskapitális Jobbra zárt"/>
    <w:basedOn w:val="Norml"/>
    <w:rsid w:val="00852F41"/>
    <w:pPr>
      <w:suppressAutoHyphens/>
      <w:spacing w:after="0" w:line="240" w:lineRule="auto"/>
      <w:jc w:val="right"/>
    </w:pPr>
    <w:rPr>
      <w:rFonts w:ascii="Times New Roman" w:eastAsia="Times New Roman" w:hAnsi="Times New Roman" w:cs="Times New Roman"/>
      <w:bCs/>
      <w:color w:val="000000"/>
      <w:sz w:val="24"/>
      <w:szCs w:val="20"/>
      <w:lang w:eastAsia="ar-SA"/>
    </w:rPr>
  </w:style>
  <w:style w:type="paragraph" w:customStyle="1" w:styleId="StlusFlkvrKiskapitlisEltte5ptUtna5pt">
    <w:name w:val="Stílus Félkövér Kiskapitális Előtte:  5 pt Utána:  5 pt"/>
    <w:basedOn w:val="Norml"/>
    <w:rsid w:val="00852F4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Cs/>
      <w:sz w:val="24"/>
      <w:szCs w:val="20"/>
      <w:lang w:eastAsia="ar-SA"/>
    </w:rPr>
  </w:style>
  <w:style w:type="paragraph" w:customStyle="1" w:styleId="StlusCmsor312ptFlkvr">
    <w:name w:val="Stílus Címsor 3 + 12 pt Félkövér"/>
    <w:basedOn w:val="Cmsor3"/>
    <w:rsid w:val="00852F41"/>
    <w:pPr>
      <w:numPr>
        <w:numId w:val="0"/>
      </w:numPr>
      <w:spacing w:before="60" w:after="60"/>
      <w:outlineLvl w:val="9"/>
    </w:pPr>
    <w:rPr>
      <w:smallCaps/>
      <w:sz w:val="24"/>
    </w:rPr>
  </w:style>
  <w:style w:type="paragraph" w:customStyle="1" w:styleId="StlusFlkvrKiskapitlisBal127cm">
    <w:name w:val="Stílus Félkövér Kiskapitális Bal:  127 cm"/>
    <w:basedOn w:val="Norml"/>
    <w:rsid w:val="00852F41"/>
    <w:pPr>
      <w:suppressAutoHyphens/>
      <w:spacing w:after="0" w:line="240" w:lineRule="auto"/>
      <w:ind w:left="720"/>
      <w:jc w:val="both"/>
    </w:pPr>
    <w:rPr>
      <w:rFonts w:ascii="Times New Roman" w:eastAsia="Times New Roman" w:hAnsi="Times New Roman" w:cs="Times New Roman"/>
      <w:bCs/>
      <w:sz w:val="24"/>
      <w:szCs w:val="20"/>
      <w:lang w:eastAsia="ar-SA"/>
    </w:rPr>
  </w:style>
  <w:style w:type="paragraph" w:customStyle="1" w:styleId="StlusEltte5ptUtna5ptSorkzLegalbb2105pt">
    <w:name w:val="Stílus Előtte:  5 pt Utána:  5 pt Sorköz:  Legalább 2105 pt"/>
    <w:basedOn w:val="Norml"/>
    <w:rsid w:val="00852F4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lusAlbertusExtraBoldCECE22ptFlkvrrnykoltKiskap">
    <w:name w:val="Stílus Albertus Extra Bold CE CE 22 pt Félkövér Árnyékolt Kiskap..."/>
    <w:basedOn w:val="Norml"/>
    <w:rsid w:val="00852F4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pacing w:val="20"/>
      <w:sz w:val="32"/>
      <w:szCs w:val="32"/>
      <w:lang w:eastAsia="ar-SA"/>
    </w:rPr>
  </w:style>
  <w:style w:type="paragraph" w:customStyle="1" w:styleId="StlusFlkvrSorkizrt">
    <w:name w:val="Stílus Félkövér Sorkizárt"/>
    <w:basedOn w:val="Norml"/>
    <w:rsid w:val="00852F4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Cs/>
      <w:sz w:val="24"/>
      <w:szCs w:val="20"/>
      <w:lang w:eastAsia="ar-SA"/>
    </w:rPr>
  </w:style>
  <w:style w:type="paragraph" w:styleId="TJ3">
    <w:name w:val="toc 3"/>
    <w:basedOn w:val="Norml"/>
    <w:next w:val="Norml"/>
    <w:semiHidden/>
    <w:rsid w:val="00852F41"/>
    <w:pPr>
      <w:suppressAutoHyphens/>
      <w:spacing w:after="0" w:line="240" w:lineRule="auto"/>
      <w:ind w:left="1191" w:hanging="709"/>
      <w:jc w:val="both"/>
    </w:pPr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customStyle="1" w:styleId="Stlus18ptFlkvrFeketeEltte5ptUtna5pt">
    <w:name w:val="Stílus 18 pt Félkövér Fekete Előtte:  5 pt Utána:  5 pt"/>
    <w:basedOn w:val="Norml"/>
    <w:rsid w:val="00852F41"/>
    <w:pPr>
      <w:suppressAutoHyphens/>
      <w:spacing w:before="60" w:after="60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8"/>
      <w:szCs w:val="20"/>
      <w:lang w:eastAsia="ar-SA"/>
    </w:rPr>
  </w:style>
  <w:style w:type="paragraph" w:customStyle="1" w:styleId="Stlus18ptFlkvrFeketeEltte5ptUtna5pt1">
    <w:name w:val="Stílus 18 pt Félkövér Fekete Előtte:  5 pt Utána:  5 pt1"/>
    <w:basedOn w:val="Norml"/>
    <w:rsid w:val="00852F4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8"/>
      <w:szCs w:val="20"/>
      <w:lang w:eastAsia="ar-SA"/>
    </w:rPr>
  </w:style>
  <w:style w:type="paragraph" w:customStyle="1" w:styleId="Stlus24ptFlkvrFeketeEltte5ptUtna5pt">
    <w:name w:val="Stílus 24 pt Félkövér Fekete Előtte:  5 pt Utána:  5 pt"/>
    <w:basedOn w:val="Norml"/>
    <w:rsid w:val="00852F4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color w:val="000000"/>
      <w:kern w:val="1"/>
      <w:sz w:val="32"/>
      <w:szCs w:val="20"/>
      <w:lang w:eastAsia="ar-SA"/>
    </w:rPr>
  </w:style>
  <w:style w:type="paragraph" w:customStyle="1" w:styleId="StlusFeketeEltte5ptUtna5pt">
    <w:name w:val="Stílus Fekete Előtte:  5 pt Utána:  5 pt"/>
    <w:basedOn w:val="Norml"/>
    <w:rsid w:val="00852F41"/>
    <w:pPr>
      <w:suppressAutoHyphens/>
      <w:spacing w:before="60" w:after="6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StlusFekete">
    <w:name w:val="Stílus Fekete"/>
    <w:basedOn w:val="Norml"/>
    <w:rsid w:val="00852F41"/>
    <w:pPr>
      <w:suppressAutoHyphens/>
      <w:spacing w:before="60" w:after="6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Stlus135ptEgyedisznRGB64">
    <w:name w:val="Stílus 135 pt Egyedi szín (RGB(64"/>
    <w:basedOn w:val="Norml"/>
    <w:rsid w:val="00852F41"/>
    <w:pPr>
      <w:suppressAutoHyphens/>
      <w:spacing w:before="60" w:after="60" w:line="240" w:lineRule="auto"/>
      <w:jc w:val="both"/>
    </w:pPr>
    <w:rPr>
      <w:rFonts w:ascii="Times New Roman" w:eastAsia="Times New Roman" w:hAnsi="Times New Roman" w:cs="Times New Roman"/>
      <w:color w:val="400040"/>
      <w:sz w:val="27"/>
      <w:szCs w:val="27"/>
      <w:lang w:eastAsia="ar-SA"/>
    </w:rPr>
  </w:style>
  <w:style w:type="paragraph" w:customStyle="1" w:styleId="StlusTimesNewRomanCEBal127cmEltte5ptUtna5pt">
    <w:name w:val="Stílus Times New Roman CE Bal:  127 cm Előtte:  5 pt Utána:  5 pt"/>
    <w:basedOn w:val="Norml"/>
    <w:rsid w:val="00852F41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lusTimesNewRomanCE">
    <w:name w:val="Stílus Times New Roman CE"/>
    <w:basedOn w:val="Norml"/>
    <w:rsid w:val="00852F41"/>
    <w:pPr>
      <w:tabs>
        <w:tab w:val="left" w:pos="568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lusTimesNewRomanCE18ptFlkvrBal127cmEltte">
    <w:name w:val="Stílus Times New Roman CE 18 pt Félkövér Bal:  127 cm Előtte:  ..."/>
    <w:basedOn w:val="Norml"/>
    <w:rsid w:val="00852F41"/>
    <w:pPr>
      <w:suppressAutoHyphens/>
      <w:spacing w:before="100" w:after="10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0"/>
      <w:lang w:eastAsia="ar-SA"/>
    </w:rPr>
  </w:style>
  <w:style w:type="paragraph" w:customStyle="1" w:styleId="StlusTimesNewRomanCE18ptFlkvrEltte5ptUtna5">
    <w:name w:val="Stílus Times New Roman CE 18 pt Félkövér Előtte:  5 pt Utána:  5..."/>
    <w:basedOn w:val="Norml"/>
    <w:rsid w:val="00852F41"/>
    <w:pPr>
      <w:suppressAutoHyphens/>
      <w:spacing w:before="60" w:after="6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paragraph" w:customStyle="1" w:styleId="Stlus24ptFlkvrEltte5ptUtna5pt">
    <w:name w:val="Stílus 24 pt Félkövér Előtte:  5 pt Utána:  5 pt"/>
    <w:basedOn w:val="Norml"/>
    <w:rsid w:val="00852F4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kern w:val="1"/>
      <w:sz w:val="32"/>
      <w:szCs w:val="32"/>
      <w:lang w:eastAsia="ar-SA"/>
    </w:rPr>
  </w:style>
  <w:style w:type="paragraph" w:customStyle="1" w:styleId="Stlus24ptFlkvrEltte5ptUtna5pt1">
    <w:name w:val="Stílus 24 pt Félkövér Előtte:  5 pt Utána:  5 pt1"/>
    <w:basedOn w:val="Norml"/>
    <w:rsid w:val="00852F41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Times New Roman"/>
      <w:b/>
      <w:bCs/>
      <w:kern w:val="1"/>
      <w:sz w:val="36"/>
      <w:szCs w:val="20"/>
      <w:lang w:eastAsia="ar-SA"/>
    </w:rPr>
  </w:style>
  <w:style w:type="paragraph" w:customStyle="1" w:styleId="Stlus18ptFlkvrEltte5ptUtna5pt">
    <w:name w:val="Stílus 18 pt Félkövér Előtte:  5 pt Utána:  5 pt"/>
    <w:basedOn w:val="Norml"/>
    <w:rsid w:val="00852F41"/>
    <w:pPr>
      <w:keepNext/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paragraph" w:customStyle="1" w:styleId="Stlus18ptFlkvrEltte5ptUtna5pt1">
    <w:name w:val="Stílus 18 pt Félkövér Előtte:  5 pt Utána:  5 pt1"/>
    <w:basedOn w:val="Norml"/>
    <w:rsid w:val="00852F41"/>
    <w:pPr>
      <w:keepNext/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paragraph" w:customStyle="1" w:styleId="Stlus18ptFlkvrEltte5ptUtna5pt2">
    <w:name w:val="Stílus 18 pt Félkövér Előtte:  5 pt Utána:  5 pt2"/>
    <w:basedOn w:val="Norml"/>
    <w:rsid w:val="00852F4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customStyle="1" w:styleId="Stlus18ptFlkvrEltte5ptUtna5pt3">
    <w:name w:val="Stílus 18 pt Félkövér Előtte:  5 pt Utána:  5 pt3"/>
    <w:basedOn w:val="Norml"/>
    <w:rsid w:val="00852F41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paragraph" w:customStyle="1" w:styleId="Stlus18ptFlkvrFeketeEltte5ptUtna5pt2">
    <w:name w:val="Stílus 18 pt Félkövér Fekete Előtte:  5 pt Utána:  5 pt2"/>
    <w:basedOn w:val="Norml"/>
    <w:rsid w:val="00852F41"/>
    <w:pPr>
      <w:suppressAutoHyphens/>
      <w:spacing w:before="60" w:after="60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8"/>
      <w:szCs w:val="20"/>
      <w:lang w:eastAsia="ar-SA"/>
    </w:rPr>
  </w:style>
  <w:style w:type="paragraph" w:customStyle="1" w:styleId="StlusFekete1">
    <w:name w:val="Stílus Fekete1"/>
    <w:basedOn w:val="Norml"/>
    <w:rsid w:val="00852F41"/>
    <w:pPr>
      <w:suppressAutoHyphens/>
      <w:spacing w:before="60" w:after="6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StlusTimesNewRomanCE18ptFlkvrFeketeEltte5ptU">
    <w:name w:val="Stílus Times New Roman CE 18 pt Félkövér Fekete Előtte:  5 pt U..."/>
    <w:basedOn w:val="Norml"/>
    <w:rsid w:val="00852F41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8"/>
      <w:szCs w:val="20"/>
      <w:lang w:eastAsia="ar-SA"/>
    </w:rPr>
  </w:style>
  <w:style w:type="paragraph" w:customStyle="1" w:styleId="StlusTimesNewRomanCE18ptFlkvrEltte5ptUtna51">
    <w:name w:val="Stílus Times New Roman CE 18 pt Félkövér Előtte:  5 pt Utána:  5...1"/>
    <w:basedOn w:val="Norml"/>
    <w:rsid w:val="00852F4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paragraph" w:customStyle="1" w:styleId="StlusTimesNewRomanCE1">
    <w:name w:val="Stílus Times New Roman CE1"/>
    <w:basedOn w:val="Norml"/>
    <w:rsid w:val="00852F4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lusStlusTimesNewRomanCEBal127cmEltte5ptUtna">
    <w:name w:val="Stílus Stílus Times New Roman CE Bal:  127 cm Előtte:  5 pt Utána:  ..."/>
    <w:basedOn w:val="StlusTimesNewRomanCEBal127cmEltte5ptUtna5pt"/>
    <w:rsid w:val="00852F41"/>
    <w:pPr>
      <w:spacing w:before="120" w:after="120"/>
    </w:pPr>
  </w:style>
  <w:style w:type="paragraph" w:customStyle="1" w:styleId="StlusBal127cmEltte5ptUtna5pt">
    <w:name w:val="Stílus Bal:  127 cm Előtte:  5 pt Utána:  5 pt"/>
    <w:basedOn w:val="Norml"/>
    <w:rsid w:val="00852F41"/>
    <w:pPr>
      <w:suppressAutoHyphens/>
      <w:spacing w:after="0" w:line="240" w:lineRule="auto"/>
      <w:ind w:left="28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lus135ptFlkvrBal127cmEltte5ptUtna5pt">
    <w:name w:val="Stílus 135 pt Félkövér Bal:  127 cm Előtte:  5 pt Utána:  5 pt"/>
    <w:basedOn w:val="Norml"/>
    <w:rsid w:val="00852F41"/>
    <w:pPr>
      <w:suppressAutoHyphens/>
      <w:spacing w:after="0" w:line="240" w:lineRule="auto"/>
      <w:ind w:left="284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customStyle="1" w:styleId="Stlus135ptFlkvrBal381cmEltte5ptUtna5pt">
    <w:name w:val="Stílus 135 pt Félkövér Bal:  381 cm Előtte:  5 pt Utána:  5 pt"/>
    <w:basedOn w:val="Norml"/>
    <w:rsid w:val="00852F41"/>
    <w:pPr>
      <w:suppressAutoHyphens/>
      <w:spacing w:before="100" w:after="100" w:line="240" w:lineRule="auto"/>
      <w:ind w:left="284"/>
      <w:jc w:val="both"/>
    </w:pPr>
    <w:rPr>
      <w:rFonts w:ascii="Times New Roman" w:eastAsia="Times New Roman" w:hAnsi="Times New Roman" w:cs="Times New Roman"/>
      <w:b/>
      <w:bCs/>
      <w:sz w:val="27"/>
      <w:szCs w:val="20"/>
      <w:lang w:eastAsia="ar-SA"/>
    </w:rPr>
  </w:style>
  <w:style w:type="paragraph" w:customStyle="1" w:styleId="StlusBal381cmEltte5ptUtna5pt">
    <w:name w:val="Stílus Bal:  381 cm Előtte:  5 pt Utána:  5 pt"/>
    <w:basedOn w:val="Norml"/>
    <w:rsid w:val="00852F41"/>
    <w:pPr>
      <w:suppressAutoHyphens/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lusEltte5ptUtna5pt">
    <w:name w:val="Stílus Előtte:  5 pt Utána:  5 pt"/>
    <w:basedOn w:val="Norml"/>
    <w:rsid w:val="00852F41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lusDlt">
    <w:name w:val="Stílus Dőlt"/>
    <w:basedOn w:val="Norml"/>
    <w:rsid w:val="00852F4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lus135ptEltte5ptUtna5pt">
    <w:name w:val="Stílus 135 pt Előtte:  5 pt Utána:  5 pt"/>
    <w:basedOn w:val="Norml"/>
    <w:rsid w:val="00852F4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lus135pt">
    <w:name w:val="Stílus 135 pt"/>
    <w:basedOn w:val="Norml"/>
    <w:rsid w:val="00852F4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lus10ptFlkvrDlt">
    <w:name w:val="Stílus 10 pt Félkövér Dőlt"/>
    <w:basedOn w:val="Norml"/>
    <w:rsid w:val="00852F4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iCs/>
      <w:sz w:val="20"/>
      <w:szCs w:val="20"/>
      <w:lang w:eastAsia="ar-SA"/>
    </w:rPr>
  </w:style>
  <w:style w:type="paragraph" w:customStyle="1" w:styleId="StlusStlus10ptFlkvrDltDlt">
    <w:name w:val="Stílus Stílus 10 pt Félkövér Dőlt + Dőlt"/>
    <w:basedOn w:val="Stlus10ptFlkvrDlt"/>
    <w:rsid w:val="00852F41"/>
    <w:rPr>
      <w:b w:val="0"/>
    </w:rPr>
  </w:style>
  <w:style w:type="paragraph" w:customStyle="1" w:styleId="StlusStlusStlus10ptFlkvrDltDltFlkvr">
    <w:name w:val="Stílus Stílus Stílus 10 pt Félkövér Dőlt + Dőlt + Félkövér"/>
    <w:basedOn w:val="StlusStlus10ptFlkvrDltDlt"/>
    <w:rsid w:val="00852F41"/>
    <w:rPr>
      <w:iCs w:val="0"/>
    </w:rPr>
  </w:style>
  <w:style w:type="paragraph" w:customStyle="1" w:styleId="Stlus135ptFlkvrEltte5ptUtna5pt">
    <w:name w:val="Stílus 135 pt Félkövér Előtte:  5 pt Utána:  5 pt"/>
    <w:basedOn w:val="Norml"/>
    <w:rsid w:val="00852F4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customStyle="1" w:styleId="StlusEltte5ptUtna5pt1">
    <w:name w:val="Stílus Előtte:  5 pt Utána:  5 pt1"/>
    <w:basedOn w:val="Norml"/>
    <w:rsid w:val="00852F41"/>
    <w:pPr>
      <w:suppressAutoHyphen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lus135ptFlkvrEltte5ptUtna5pt1">
    <w:name w:val="Stílus 135 pt Félkövér Előtte:  5 pt Utána:  5 pt1"/>
    <w:basedOn w:val="Norml"/>
    <w:rsid w:val="00852F41"/>
    <w:pPr>
      <w:keepNext/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customStyle="1" w:styleId="StlusFlkvrEltte5ptUtna5pt">
    <w:name w:val="Stílus Félkövér Előtte:  5 pt Utána:  5 pt"/>
    <w:basedOn w:val="Norml"/>
    <w:rsid w:val="00852F4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customStyle="1" w:styleId="Stlus10ptFlkvrDlt1">
    <w:name w:val="Stílus 10 pt Félkövér Dőlt1"/>
    <w:basedOn w:val="Norml"/>
    <w:rsid w:val="00852F41"/>
    <w:pPr>
      <w:suppressAutoHyphens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ar-SA"/>
    </w:rPr>
  </w:style>
  <w:style w:type="paragraph" w:customStyle="1" w:styleId="StlusEltte5ptUtna5pt2">
    <w:name w:val="Stílus Előtte:  5 pt Utána:  5 pt2"/>
    <w:basedOn w:val="Norml"/>
    <w:rsid w:val="00852F4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lus135ptFlkvrEltte5ptUtna5pt2">
    <w:name w:val="Stílus 135 pt Félkövér Előtte:  5 pt Utána:  5 pt2"/>
    <w:basedOn w:val="Norml"/>
    <w:rsid w:val="00852F4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customStyle="1" w:styleId="Stlus10ptFlkvrDlt2">
    <w:name w:val="Stílus 10 pt Félkövér Dőlt2"/>
    <w:basedOn w:val="Norml"/>
    <w:rsid w:val="00852F41"/>
    <w:pPr>
      <w:suppressAutoHyphens/>
      <w:spacing w:before="60" w:after="60" w:line="240" w:lineRule="auto"/>
      <w:jc w:val="center"/>
    </w:pPr>
    <w:rPr>
      <w:rFonts w:ascii="Times New Roman" w:eastAsia="Times New Roman" w:hAnsi="Times New Roman" w:cs="Times New Roman"/>
      <w:bCs/>
      <w:iCs/>
      <w:sz w:val="20"/>
      <w:szCs w:val="20"/>
      <w:lang w:eastAsia="ar-SA"/>
    </w:rPr>
  </w:style>
  <w:style w:type="paragraph" w:customStyle="1" w:styleId="StlusStlus10ptFlkvrDlt2FlkvrDlt">
    <w:name w:val="Stílus Stílus 10 pt Félkövér Dőlt2 + Félkövér Dőlt"/>
    <w:basedOn w:val="Stlus10ptFlkvrDlt2"/>
    <w:rsid w:val="00852F41"/>
    <w:rPr>
      <w:sz w:val="22"/>
      <w:szCs w:val="22"/>
    </w:rPr>
  </w:style>
  <w:style w:type="paragraph" w:customStyle="1" w:styleId="StlusBal127cmEltte5ptUtna5pt1">
    <w:name w:val="Stílus Bal:  127 cm Előtte:  5 pt Utána:  5 pt1"/>
    <w:basedOn w:val="Norml"/>
    <w:rsid w:val="00852F41"/>
    <w:pPr>
      <w:suppressAutoHyphens/>
      <w:spacing w:after="0" w:line="240" w:lineRule="auto"/>
      <w:ind w:left="28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Feladcmebortkon">
    <w:name w:val="envelope return"/>
    <w:basedOn w:val="Norml"/>
    <w:rsid w:val="00852F41"/>
    <w:pPr>
      <w:suppressAutoHyphens/>
      <w:spacing w:after="0" w:line="240" w:lineRule="auto"/>
      <w:jc w:val="both"/>
    </w:pPr>
    <w:rPr>
      <w:rFonts w:ascii="Times New Roman" w:eastAsia="Times New Roman" w:hAnsi="Times New Roman" w:cs="Arial"/>
      <w:b/>
      <w:smallCaps/>
      <w:sz w:val="20"/>
      <w:szCs w:val="20"/>
      <w:lang w:eastAsia="ar-SA"/>
    </w:rPr>
  </w:style>
  <w:style w:type="paragraph" w:customStyle="1" w:styleId="Stlus12ptFlkvrDltSorkizrtUtna6pt">
    <w:name w:val="Stílus 12 pt Félkövér Dőlt Sorkizárt Utána:  6 pt"/>
    <w:basedOn w:val="Norml"/>
    <w:rsid w:val="00852F41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0"/>
      <w:lang w:eastAsia="ar-SA"/>
    </w:rPr>
  </w:style>
  <w:style w:type="paragraph" w:customStyle="1" w:styleId="StlusSorkizrtElssor036cmEltte0ptUtna0pt">
    <w:name w:val="Stílus Sorkizárt Első sor:  036 cm Előtte:  0 pt Utána:  0 pt"/>
    <w:basedOn w:val="Norml"/>
    <w:rsid w:val="00852F4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lusSorkizrtElssor036cmEltte12ptUtna0pt">
    <w:name w:val="Stílus Sorkizárt Első sor:  036 cm Előtte:  12 pt Utána:  0 pt"/>
    <w:basedOn w:val="Norml"/>
    <w:rsid w:val="00852F41"/>
    <w:pPr>
      <w:suppressAutoHyphens/>
      <w:spacing w:before="24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lusSorkizrtElssor036cmEltte6ptUtna0pt">
    <w:name w:val="Stílus Sorkizárt Első sor:  036 cm Előtte:  6 pt Utána:  0 pt"/>
    <w:basedOn w:val="Norml"/>
    <w:rsid w:val="00852F41"/>
    <w:pPr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lusDlt1">
    <w:name w:val="Stílus Dőlt1"/>
    <w:basedOn w:val="Norml"/>
    <w:rsid w:val="00852F41"/>
    <w:pPr>
      <w:suppressAutoHyphens/>
      <w:autoSpaceDE w:val="0"/>
      <w:spacing w:before="120" w:after="120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0"/>
      <w:lang w:eastAsia="ar-SA"/>
    </w:rPr>
  </w:style>
  <w:style w:type="paragraph" w:customStyle="1" w:styleId="StlusSorkizrtElssor036cm">
    <w:name w:val="Stílus Sorkizárt Első sor:  036 cm"/>
    <w:basedOn w:val="Norml"/>
    <w:rsid w:val="00852F41"/>
    <w:pPr>
      <w:keepNext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H4">
    <w:name w:val="H4"/>
    <w:basedOn w:val="Norml"/>
    <w:next w:val="Norml"/>
    <w:rsid w:val="00852F41"/>
    <w:pPr>
      <w:suppressAutoHyphens/>
      <w:overflowPunct w:val="0"/>
      <w:autoSpaceDE w:val="0"/>
      <w:spacing w:before="100" w:after="6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StlusEltte5pt">
    <w:name w:val="Stílus Előtte:  5 pt"/>
    <w:basedOn w:val="Norml"/>
    <w:rsid w:val="00852F41"/>
    <w:pPr>
      <w:suppressAutoHyphen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rmai">
    <w:name w:val="római"/>
    <w:basedOn w:val="Cmsor2"/>
    <w:next w:val="Cmsor2"/>
    <w:rsid w:val="00852F41"/>
    <w:pPr>
      <w:widowControl w:val="0"/>
      <w:numPr>
        <w:numId w:val="9"/>
      </w:numPr>
      <w:tabs>
        <w:tab w:val="left" w:pos="284"/>
      </w:tabs>
      <w:spacing w:before="120"/>
    </w:pPr>
  </w:style>
  <w:style w:type="paragraph" w:customStyle="1" w:styleId="Stluslista1Bal0cmElssor0cm">
    <w:name w:val="Stílus lista1 + Bal:  0 cm Első sor:  0 cm"/>
    <w:basedOn w:val="lista1"/>
    <w:rsid w:val="00852F41"/>
  </w:style>
  <w:style w:type="paragraph" w:customStyle="1" w:styleId="F2">
    <w:name w:val="F2"/>
    <w:basedOn w:val="Norml"/>
    <w:rsid w:val="00852F41"/>
    <w:pPr>
      <w:widowControl w:val="0"/>
      <w:numPr>
        <w:numId w:val="8"/>
      </w:num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lusCmsor2Eltte6pt">
    <w:name w:val="Stílus Címsor 2 + Előtte:  6 pt"/>
    <w:basedOn w:val="Cmsor2"/>
    <w:rsid w:val="00852F41"/>
    <w:pPr>
      <w:spacing w:before="120"/>
    </w:pPr>
    <w:rPr>
      <w:bCs/>
    </w:rPr>
  </w:style>
  <w:style w:type="paragraph" w:customStyle="1" w:styleId="StlusCmsor2Eltte6pt1">
    <w:name w:val="Stílus Címsor 2 + Előtte:  6 pt1"/>
    <w:basedOn w:val="Cmsor2"/>
    <w:rsid w:val="00852F41"/>
    <w:pPr>
      <w:spacing w:before="120"/>
    </w:pPr>
    <w:rPr>
      <w:bCs/>
    </w:rPr>
  </w:style>
  <w:style w:type="paragraph" w:customStyle="1" w:styleId="Stlus11ptSorkizrtBal19cmEltte6ptUtna6pt">
    <w:name w:val="Stílus 11 pt Sorkizárt Bal:  19 cm Előtte:  6 pt Utána:  6 pt"/>
    <w:basedOn w:val="Norml"/>
    <w:rsid w:val="00852F41"/>
    <w:pPr>
      <w:suppressAutoHyphens/>
      <w:spacing w:before="120" w:after="120" w:line="240" w:lineRule="auto"/>
      <w:ind w:left="567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lus11ptFlkvrSorkizrtBal063cmEltte6ptUt">
    <w:name w:val="Stílus 11 pt Félkövér Sorkizárt Bal:  063 cm Előtte:  6 pt Utá..."/>
    <w:basedOn w:val="Norml"/>
    <w:rsid w:val="00852F41"/>
    <w:pPr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/>
      <w:bCs/>
      <w:szCs w:val="20"/>
      <w:lang w:eastAsia="ar-SA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852F41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 w:eastAsia="ar-SA"/>
    </w:rPr>
  </w:style>
  <w:style w:type="paragraph" w:customStyle="1" w:styleId="Char1CharCharCharCharCharCharCharCharCharCharCharChar0">
    <w:name w:val=" Char1 Char Char Char Char Char Char Char Char Char Char Char Char"/>
    <w:basedOn w:val="Norml"/>
    <w:rsid w:val="00852F41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 w:eastAsia="ar-SA"/>
    </w:rPr>
  </w:style>
  <w:style w:type="paragraph" w:customStyle="1" w:styleId="Char">
    <w:name w:val="Char"/>
    <w:basedOn w:val="Norml"/>
    <w:rsid w:val="00852F41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 w:eastAsia="ar-SA"/>
    </w:rPr>
  </w:style>
  <w:style w:type="paragraph" w:customStyle="1" w:styleId="CharCharCharChar">
    <w:name w:val="Char Char Char Char"/>
    <w:basedOn w:val="Norml"/>
    <w:rsid w:val="00852F41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 w:eastAsia="ar-SA"/>
    </w:rPr>
  </w:style>
  <w:style w:type="paragraph" w:customStyle="1" w:styleId="Stlus">
    <w:name w:val="Stílus"/>
    <w:rsid w:val="00852F41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CharCharCharChar0">
    <w:name w:val=" Char Char Char Char"/>
    <w:basedOn w:val="Norml"/>
    <w:rsid w:val="00852F41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 w:eastAsia="ar-SA"/>
    </w:rPr>
  </w:style>
  <w:style w:type="paragraph" w:customStyle="1" w:styleId="StlusSorkizrtBal032cm">
    <w:name w:val="Stílus Sorkizárt Bal:  032 cm"/>
    <w:basedOn w:val="Norml"/>
    <w:rsid w:val="00852F41"/>
    <w:pPr>
      <w:suppressAutoHyphens/>
      <w:overflowPunct w:val="0"/>
      <w:autoSpaceDE w:val="0"/>
      <w:spacing w:before="240" w:after="24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ListParagraph">
    <w:name w:val="List Paragraph"/>
    <w:basedOn w:val="Norml"/>
    <w:rsid w:val="00852F41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lusFlkvrDltSorkizrt">
    <w:name w:val="Stílus Félkövér Dőlt Sorkizárt"/>
    <w:basedOn w:val="Norml"/>
    <w:rsid w:val="00852F41"/>
    <w:pPr>
      <w:suppressAutoHyphens/>
      <w:overflowPunct w:val="0"/>
      <w:autoSpaceDE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paragraph" w:customStyle="1" w:styleId="Default">
    <w:name w:val="Default"/>
    <w:rsid w:val="00852F41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Tblzattartalom">
    <w:name w:val="Táblázattartalom"/>
    <w:basedOn w:val="Norml"/>
    <w:rsid w:val="00852F41"/>
    <w:pPr>
      <w:suppressLineNumbers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blzatfejlc">
    <w:name w:val="Táblázatfejléc"/>
    <w:basedOn w:val="Norml"/>
    <w:rsid w:val="00852F41"/>
    <w:pPr>
      <w:suppressLineNumbers/>
      <w:suppressAutoHyphens/>
      <w:spacing w:after="0" w:line="240" w:lineRule="auto"/>
      <w:jc w:val="center"/>
    </w:pPr>
    <w:rPr>
      <w:rFonts w:ascii="Calibri" w:eastAsia="Calibri" w:hAnsi="Calibri" w:cs="Times New Roman"/>
      <w:b/>
      <w:bCs/>
      <w:lang w:eastAsia="ar-SA"/>
    </w:rPr>
  </w:style>
  <w:style w:type="paragraph" w:customStyle="1" w:styleId="Elformzottszveg">
    <w:name w:val="Előformázott szöveg"/>
    <w:basedOn w:val="Norml"/>
    <w:rsid w:val="00852F41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BekezdChar">
    <w:name w:val="Bekezd Char"/>
    <w:basedOn w:val="Norml"/>
    <w:rsid w:val="00852F4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-kntformzott">
    <w:name w:val="HTML Preformatted"/>
    <w:basedOn w:val="Norml"/>
    <w:link w:val="HTML-kntformzottChar"/>
    <w:rsid w:val="00852F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color w:val="1F384C"/>
      <w:sz w:val="18"/>
      <w:szCs w:val="18"/>
      <w:lang w:eastAsia="ar-SA"/>
    </w:rPr>
  </w:style>
  <w:style w:type="character" w:customStyle="1" w:styleId="HTML-kntformzottChar">
    <w:name w:val="HTML-ként formázott Char"/>
    <w:basedOn w:val="Bekezdsalapbettpusa"/>
    <w:link w:val="HTML-kntformzott"/>
    <w:rsid w:val="00852F41"/>
    <w:rPr>
      <w:rFonts w:ascii="Courier New" w:eastAsia="Times New Roman" w:hAnsi="Courier New" w:cs="Courier New"/>
      <w:color w:val="1F384C"/>
      <w:sz w:val="18"/>
      <w:szCs w:val="18"/>
      <w:lang w:eastAsia="ar-SA"/>
    </w:rPr>
  </w:style>
  <w:style w:type="paragraph" w:styleId="Buborkszveg">
    <w:name w:val="Balloon Text"/>
    <w:basedOn w:val="Norml"/>
    <w:link w:val="BuborkszvegChar"/>
    <w:rsid w:val="00852F41"/>
    <w:pPr>
      <w:widowControl w:val="0"/>
      <w:suppressAutoHyphens/>
      <w:overflowPunct w:val="0"/>
      <w:autoSpaceDE w:val="0"/>
      <w:spacing w:after="0" w:line="240" w:lineRule="auto"/>
    </w:pPr>
    <w:rPr>
      <w:rFonts w:ascii="Tahoma" w:eastAsia="Times New Roman" w:hAnsi="Tahoma" w:cs="Tahoma"/>
      <w:kern w:val="1"/>
      <w:sz w:val="16"/>
      <w:szCs w:val="16"/>
      <w:lang w:eastAsia="ar-SA"/>
    </w:rPr>
  </w:style>
  <w:style w:type="character" w:customStyle="1" w:styleId="BuborkszvegChar">
    <w:name w:val="Buborékszöveg Char"/>
    <w:basedOn w:val="Bekezdsalapbettpusa"/>
    <w:link w:val="Buborkszveg"/>
    <w:rsid w:val="00852F41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Char1">
    <w:name w:val=" Char1"/>
    <w:basedOn w:val="Norml"/>
    <w:next w:val="Norml"/>
    <w:rsid w:val="00852F41"/>
    <w:pPr>
      <w:suppressAutoHyphens/>
      <w:spacing w:after="160" w:line="240" w:lineRule="exact"/>
    </w:pPr>
    <w:rPr>
      <w:rFonts w:ascii="Tahoma" w:eastAsia="Times New Roman" w:hAnsi="Tahoma" w:cs="Times New Roman"/>
      <w:sz w:val="20"/>
      <w:szCs w:val="20"/>
      <w:lang w:val="en-US" w:eastAsia="ar-SA"/>
    </w:rPr>
  </w:style>
  <w:style w:type="paragraph" w:customStyle="1" w:styleId="szveg">
    <w:name w:val="szöveg"/>
    <w:basedOn w:val="Norml"/>
    <w:rsid w:val="00852F41"/>
    <w:pPr>
      <w:suppressAutoHyphens/>
      <w:spacing w:after="0" w:line="240" w:lineRule="auto"/>
      <w:jc w:val="both"/>
    </w:pPr>
    <w:rPr>
      <w:rFonts w:ascii="Hun Swiss" w:eastAsia="Times New Roman" w:hAnsi="Hun Swiss" w:cs="Times New Roman"/>
      <w:sz w:val="24"/>
      <w:szCs w:val="20"/>
      <w:lang w:val="en-GB" w:eastAsia="ar-SA"/>
    </w:rPr>
  </w:style>
  <w:style w:type="paragraph" w:customStyle="1" w:styleId="lofej">
    <w:name w:val="Élofej"/>
    <w:basedOn w:val="Norml"/>
    <w:rsid w:val="00852F41"/>
    <w:pPr>
      <w:widowControl w:val="0"/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Arial Narrow" w:eastAsia="Times New Roman" w:hAnsi="Arial Narrow" w:cs="Times New Roman"/>
      <w:sz w:val="24"/>
      <w:szCs w:val="20"/>
      <w:lang w:eastAsia="ar-SA"/>
    </w:rPr>
  </w:style>
  <w:style w:type="paragraph" w:customStyle="1" w:styleId="Szvegblokk1">
    <w:name w:val="Szövegblokk1"/>
    <w:basedOn w:val="Norml"/>
    <w:rsid w:val="00852F41"/>
    <w:pPr>
      <w:widowControl w:val="0"/>
      <w:suppressAutoHyphens/>
      <w:spacing w:after="0" w:line="240" w:lineRule="auto"/>
      <w:ind w:left="1701" w:right="1134"/>
      <w:jc w:val="both"/>
    </w:pPr>
    <w:rPr>
      <w:rFonts w:ascii="Arial Narrow" w:eastAsia="Times New Roman" w:hAnsi="Arial Narrow" w:cs="Times New Roman"/>
      <w:sz w:val="28"/>
      <w:szCs w:val="20"/>
      <w:lang w:eastAsia="ar-SA"/>
    </w:rPr>
  </w:style>
  <w:style w:type="paragraph" w:customStyle="1" w:styleId="BlockText">
    <w:name w:val="Block Text"/>
    <w:basedOn w:val="Norml"/>
    <w:rsid w:val="00852F41"/>
    <w:pPr>
      <w:widowControl w:val="0"/>
      <w:suppressAutoHyphens/>
      <w:spacing w:after="0" w:line="240" w:lineRule="auto"/>
      <w:ind w:left="1701" w:right="1134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Kpalrs1">
    <w:name w:val="Képaláírás1"/>
    <w:basedOn w:val="Norml"/>
    <w:next w:val="Norml"/>
    <w:rsid w:val="00852F41"/>
    <w:pPr>
      <w:widowControl w:val="0"/>
      <w:suppressAutoHyphens/>
      <w:spacing w:after="0" w:line="240" w:lineRule="auto"/>
      <w:jc w:val="center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Listafolytatsa31">
    <w:name w:val="Lista folytatása 31"/>
    <w:basedOn w:val="Norml"/>
    <w:rsid w:val="00852F41"/>
    <w:pPr>
      <w:suppressAutoHyphens/>
      <w:spacing w:after="120" w:line="240" w:lineRule="auto"/>
      <w:ind w:left="849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Lista41">
    <w:name w:val="Lista 41"/>
    <w:basedOn w:val="Norml"/>
    <w:rsid w:val="00852F41"/>
    <w:pPr>
      <w:suppressAutoHyphens/>
      <w:spacing w:after="0" w:line="240" w:lineRule="auto"/>
      <w:ind w:left="1132" w:hanging="283"/>
      <w:jc w:val="both"/>
    </w:pPr>
    <w:rPr>
      <w:rFonts w:ascii="Arial Narrow" w:eastAsia="Times New Roman" w:hAnsi="Arial Narrow" w:cs="Times New Roman"/>
      <w:sz w:val="24"/>
      <w:szCs w:val="20"/>
      <w:lang w:eastAsia="ar-SA"/>
    </w:rPr>
  </w:style>
  <w:style w:type="paragraph" w:customStyle="1" w:styleId="Char9">
    <w:name w:val="Char9"/>
    <w:basedOn w:val="Norml"/>
    <w:rsid w:val="00852F41"/>
    <w:pPr>
      <w:widowControl w:val="0"/>
      <w:suppressAutoHyphens/>
      <w:spacing w:after="160" w:line="240" w:lineRule="exact"/>
    </w:pPr>
    <w:rPr>
      <w:rFonts w:ascii="Tahoma" w:eastAsia="Times New Roman" w:hAnsi="Tahoma" w:cs="Tahoma"/>
      <w:sz w:val="20"/>
      <w:szCs w:val="20"/>
      <w:lang w:val="en-US" w:eastAsia="ar-SA"/>
    </w:rPr>
  </w:style>
  <w:style w:type="paragraph" w:customStyle="1" w:styleId="StlusKzprezrt">
    <w:name w:val="Stílus Középre zárt"/>
    <w:basedOn w:val="Norml"/>
    <w:rsid w:val="00852F4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har0">
    <w:name w:val=" Char"/>
    <w:basedOn w:val="Norml"/>
    <w:rsid w:val="00852F41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 w:eastAsia="ar-SA"/>
    </w:rPr>
  </w:style>
  <w:style w:type="paragraph" w:customStyle="1" w:styleId="BodyTextIndent3">
    <w:name w:val="Body Text Indent 3"/>
    <w:basedOn w:val="Norml"/>
    <w:rsid w:val="00852F41"/>
    <w:pPr>
      <w:suppressAutoHyphens/>
      <w:overflowPunct w:val="0"/>
      <w:autoSpaceDE w:val="0"/>
      <w:spacing w:after="0" w:line="240" w:lineRule="auto"/>
      <w:ind w:left="426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BodyTextIndent2">
    <w:name w:val="Body Text Indent 2"/>
    <w:basedOn w:val="Norml"/>
    <w:rsid w:val="00852F41"/>
    <w:pPr>
      <w:suppressAutoHyphens/>
      <w:overflowPunct w:val="0"/>
      <w:autoSpaceDE w:val="0"/>
      <w:spacing w:after="0" w:line="240" w:lineRule="auto"/>
      <w:ind w:left="540" w:hanging="54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StlusSzvegtrzsEltte6ptUtna6pt">
    <w:name w:val="Stílus Szövegtörzs + Előtte:  6 pt Utána:  6 pt"/>
    <w:basedOn w:val="Szvegtrzs"/>
    <w:rsid w:val="00852F41"/>
    <w:pPr>
      <w:widowControl w:val="0"/>
      <w:spacing w:before="120"/>
    </w:pPr>
    <w:rPr>
      <w:b/>
      <w:i/>
      <w:sz w:val="26"/>
    </w:rPr>
  </w:style>
  <w:style w:type="paragraph" w:customStyle="1" w:styleId="StlusSorkizrtBal13cmFgg13cmJobb141cm">
    <w:name w:val="Stílus Sorkizárt Bal:  13 cm Függő:  13 cm Jobb:  141 cm"/>
    <w:basedOn w:val="Norml"/>
    <w:rsid w:val="00852F41"/>
    <w:pPr>
      <w:suppressAutoHyphens/>
      <w:spacing w:after="0" w:line="240" w:lineRule="auto"/>
      <w:ind w:left="1474" w:right="799" w:hanging="737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lus12pt">
    <w:name w:val="Stílus 12 pt"/>
    <w:basedOn w:val="Norml"/>
    <w:rsid w:val="00852F41"/>
    <w:pPr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zvegtrzsbehzssal31">
    <w:name w:val="Szövegtörzs behúzással 31"/>
    <w:basedOn w:val="Norml"/>
    <w:rsid w:val="00852F41"/>
    <w:pPr>
      <w:suppressAutoHyphens/>
      <w:overflowPunct w:val="0"/>
      <w:autoSpaceDE w:val="0"/>
      <w:spacing w:after="0" w:line="240" w:lineRule="auto"/>
      <w:ind w:left="426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Szvegtrzsbehzssal21">
    <w:name w:val="Szövegtörzs behúzással 21"/>
    <w:basedOn w:val="Norml"/>
    <w:rsid w:val="00852F41"/>
    <w:pPr>
      <w:suppressAutoHyphens/>
      <w:overflowPunct w:val="0"/>
      <w:autoSpaceDE w:val="0"/>
      <w:spacing w:after="0" w:line="240" w:lineRule="auto"/>
      <w:ind w:left="540" w:hanging="54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Szvegtrzs21">
    <w:name w:val="Szövegtörzs 21"/>
    <w:basedOn w:val="Norml"/>
    <w:rsid w:val="00852F41"/>
    <w:pPr>
      <w:suppressAutoHyphens/>
      <w:spacing w:after="0" w:line="240" w:lineRule="auto"/>
      <w:ind w:left="1134" w:hanging="709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zvegtrzs31">
    <w:name w:val="Szövegtörzs 31"/>
    <w:basedOn w:val="Norml"/>
    <w:rsid w:val="00852F41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CharChar10">
    <w:name w:val="Char Char1"/>
    <w:basedOn w:val="Norml"/>
    <w:rsid w:val="00852F41"/>
    <w:pPr>
      <w:suppressAutoHyphens/>
      <w:spacing w:after="160" w:line="240" w:lineRule="exact"/>
    </w:pPr>
    <w:rPr>
      <w:rFonts w:ascii="Tahoma" w:eastAsia="Times New Roman" w:hAnsi="Tahoma" w:cs="Times New Roman"/>
      <w:sz w:val="20"/>
      <w:szCs w:val="20"/>
      <w:lang w:val="en-US" w:eastAsia="ar-SA"/>
    </w:rPr>
  </w:style>
  <w:style w:type="paragraph" w:customStyle="1" w:styleId="Megjegyzsfej1">
    <w:name w:val="Megjegyzésfej1"/>
    <w:basedOn w:val="Norml"/>
    <w:next w:val="Norml"/>
    <w:rsid w:val="00852F41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ar-SA"/>
    </w:rPr>
  </w:style>
  <w:style w:type="paragraph" w:customStyle="1" w:styleId="Kerettartalom">
    <w:name w:val="Kerettartalom"/>
    <w:basedOn w:val="Szvegtrzs"/>
    <w:rsid w:val="00852F41"/>
  </w:style>
  <w:style w:type="paragraph" w:styleId="Szvegtrzs2">
    <w:name w:val="Body Text 2"/>
    <w:basedOn w:val="Norml"/>
    <w:link w:val="Szvegtrzs2Char"/>
    <w:rsid w:val="00852F41"/>
    <w:pPr>
      <w:suppressAutoHyphens/>
      <w:spacing w:after="120" w:line="48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zvegtrzs2Char">
    <w:name w:val="Szövegtörzs 2 Char"/>
    <w:basedOn w:val="Bekezdsalapbettpusa"/>
    <w:link w:val="Szvegtrzs2"/>
    <w:rsid w:val="00852F4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zvegtrzs3">
    <w:name w:val="Body Text 3"/>
    <w:basedOn w:val="Norml"/>
    <w:link w:val="Szvegtrzs3Char"/>
    <w:rsid w:val="00852F41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Szvegtrzs3Char">
    <w:name w:val="Szövegtörzs 3 Char"/>
    <w:basedOn w:val="Bekezdsalapbettpusa"/>
    <w:link w:val="Szvegtrzs3"/>
    <w:rsid w:val="00852F41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J1">
    <w:name w:val="toc 1"/>
    <w:basedOn w:val="Norml"/>
    <w:next w:val="Norml"/>
    <w:autoRedefine/>
    <w:semiHidden/>
    <w:rsid w:val="00852F41"/>
    <w:pPr>
      <w:spacing w:before="120" w:after="120" w:line="360" w:lineRule="auto"/>
      <w:jc w:val="both"/>
    </w:pPr>
    <w:rPr>
      <w:rFonts w:ascii="Times New Roman" w:eastAsia="Calibri" w:hAnsi="Times New Roman" w:cs="Times New Roman"/>
      <w:b/>
      <w:caps/>
      <w:kern w:val="16"/>
      <w:sz w:val="20"/>
      <w:szCs w:val="20"/>
      <w:lang w:eastAsia="hu-HU"/>
    </w:rPr>
  </w:style>
  <w:style w:type="paragraph" w:styleId="Kpalrs">
    <w:name w:val="caption"/>
    <w:basedOn w:val="Norml"/>
    <w:next w:val="Norml"/>
    <w:qFormat/>
    <w:rsid w:val="00852F41"/>
    <w:pPr>
      <w:spacing w:after="120" w:line="240" w:lineRule="auto"/>
      <w:jc w:val="both"/>
    </w:pPr>
    <w:rPr>
      <w:rFonts w:ascii="Arial" w:eastAsia="Calibri" w:hAnsi="Arial" w:cs="Times New Roman"/>
      <w:szCs w:val="20"/>
      <w:lang w:eastAsia="hu-HU"/>
    </w:rPr>
  </w:style>
  <w:style w:type="paragraph" w:styleId="Felsorols2">
    <w:name w:val="List Bullet 2"/>
    <w:basedOn w:val="Norml"/>
    <w:semiHidden/>
    <w:rsid w:val="00852F41"/>
    <w:pPr>
      <w:numPr>
        <w:numId w:val="1"/>
      </w:numPr>
      <w:tabs>
        <w:tab w:val="num" w:pos="720"/>
      </w:tabs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hu-HU"/>
    </w:rPr>
  </w:style>
  <w:style w:type="paragraph" w:styleId="Felsorols3">
    <w:name w:val="List Bullet 3"/>
    <w:basedOn w:val="Norml"/>
    <w:semiHidden/>
    <w:rsid w:val="00852F41"/>
    <w:pPr>
      <w:numPr>
        <w:numId w:val="11"/>
      </w:numPr>
      <w:tabs>
        <w:tab w:val="clear" w:pos="926"/>
      </w:tabs>
      <w:spacing w:after="0" w:line="360" w:lineRule="auto"/>
      <w:ind w:left="849" w:hanging="283"/>
      <w:jc w:val="both"/>
    </w:pPr>
    <w:rPr>
      <w:rFonts w:ascii="Times New Roman" w:eastAsia="Calibri" w:hAnsi="Times New Roman" w:cs="Times New Roman"/>
      <w:kern w:val="16"/>
      <w:sz w:val="28"/>
      <w:szCs w:val="20"/>
      <w:lang w:eastAsia="hu-HU"/>
    </w:rPr>
  </w:style>
  <w:style w:type="paragraph" w:styleId="Felsorols4">
    <w:name w:val="List Bullet 4"/>
    <w:basedOn w:val="Norml"/>
    <w:semiHidden/>
    <w:rsid w:val="00852F41"/>
    <w:pPr>
      <w:numPr>
        <w:numId w:val="2"/>
      </w:numPr>
      <w:tabs>
        <w:tab w:val="num" w:pos="720"/>
        <w:tab w:val="num" w:pos="1209"/>
      </w:tabs>
      <w:spacing w:after="0" w:line="240" w:lineRule="auto"/>
      <w:ind w:left="1209"/>
      <w:jc w:val="both"/>
    </w:pPr>
    <w:rPr>
      <w:rFonts w:ascii="Times New Roman" w:eastAsia="Calibri" w:hAnsi="Times New Roman" w:cs="Times New Roman"/>
      <w:sz w:val="20"/>
      <w:szCs w:val="20"/>
      <w:lang w:eastAsia="hu-HU"/>
    </w:rPr>
  </w:style>
  <w:style w:type="paragraph" w:styleId="Listafolytatsa">
    <w:name w:val="List Continue"/>
    <w:aliases w:val="Folytatás"/>
    <w:basedOn w:val="Lista"/>
    <w:semiHidden/>
    <w:rsid w:val="00852F41"/>
    <w:pPr>
      <w:suppressAutoHyphens w:val="0"/>
      <w:spacing w:after="160"/>
      <w:ind w:left="360"/>
    </w:pPr>
    <w:rPr>
      <w:rFonts w:ascii="Book Antiqua" w:eastAsia="Calibri" w:hAnsi="Book Antiqua"/>
      <w:spacing w:val="-5"/>
      <w:lang w:eastAsia="hu-HU"/>
    </w:rPr>
  </w:style>
  <w:style w:type="paragraph" w:styleId="Listafolytatsa2">
    <w:name w:val="List Continue 2"/>
    <w:aliases w:val="Folytatás 2"/>
    <w:basedOn w:val="Listafolytatsa"/>
    <w:semiHidden/>
    <w:rsid w:val="00852F41"/>
    <w:pPr>
      <w:ind w:left="1080"/>
    </w:pPr>
  </w:style>
  <w:style w:type="paragraph" w:styleId="Szvegtrzsbehzssal3">
    <w:name w:val="Body Text Indent 3"/>
    <w:basedOn w:val="Norml"/>
    <w:link w:val="Szvegtrzsbehzssal3Char"/>
    <w:semiHidden/>
    <w:rsid w:val="00852F41"/>
    <w:pPr>
      <w:suppressAutoHyphens/>
      <w:spacing w:after="120" w:line="240" w:lineRule="auto"/>
      <w:ind w:left="283"/>
      <w:jc w:val="both"/>
    </w:pPr>
    <w:rPr>
      <w:rFonts w:ascii="Times New Roman" w:eastAsia="Calibri" w:hAnsi="Times New Roman" w:cs="Times New Roman"/>
      <w:sz w:val="16"/>
      <w:szCs w:val="16"/>
      <w:lang w:eastAsia="ar-SA"/>
    </w:rPr>
  </w:style>
  <w:style w:type="character" w:customStyle="1" w:styleId="Szvegtrzsbehzssal3Char">
    <w:name w:val="Szövegtörzs behúzással 3 Char"/>
    <w:basedOn w:val="Bekezdsalapbettpusa"/>
    <w:link w:val="Szvegtrzsbehzssal3"/>
    <w:semiHidden/>
    <w:rsid w:val="00852F41"/>
    <w:rPr>
      <w:rFonts w:ascii="Times New Roman" w:eastAsia="Calibri" w:hAnsi="Times New Roman" w:cs="Times New Roman"/>
      <w:sz w:val="16"/>
      <w:szCs w:val="16"/>
      <w:lang w:eastAsia="ar-SA"/>
    </w:rPr>
  </w:style>
  <w:style w:type="paragraph" w:customStyle="1" w:styleId="Jegyzk">
    <w:name w:val="Jegyzék"/>
    <w:basedOn w:val="Norml"/>
    <w:rsid w:val="00852F41"/>
    <w:pPr>
      <w:suppressLineNumbers/>
      <w:suppressAutoHyphens/>
      <w:spacing w:after="0" w:line="240" w:lineRule="auto"/>
      <w:jc w:val="both"/>
    </w:pPr>
    <w:rPr>
      <w:rFonts w:ascii="Times New Roman" w:eastAsia="Calibri" w:hAnsi="Times New Roman" w:cs="Tahoma"/>
      <w:sz w:val="24"/>
      <w:szCs w:val="24"/>
      <w:lang w:eastAsia="ar-SA"/>
    </w:rPr>
  </w:style>
  <w:style w:type="paragraph" w:customStyle="1" w:styleId="WW-Szvegtrzs3">
    <w:name w:val="WW-Szövegtörzs 3"/>
    <w:basedOn w:val="Norml"/>
    <w:rsid w:val="00852F41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b/>
      <w:bCs/>
      <w:sz w:val="28"/>
      <w:szCs w:val="24"/>
      <w:lang w:eastAsia="ar-SA"/>
    </w:rPr>
  </w:style>
  <w:style w:type="paragraph" w:customStyle="1" w:styleId="WW-Szvegtrzs21">
    <w:name w:val="WW-Szövegtörzs 21"/>
    <w:basedOn w:val="Norml"/>
    <w:rsid w:val="00852F41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ar-SA"/>
    </w:rPr>
  </w:style>
  <w:style w:type="paragraph" w:customStyle="1" w:styleId="WW-Szvegtrzs31">
    <w:name w:val="WW-Szövegtörzs 31"/>
    <w:basedOn w:val="Norml"/>
    <w:rsid w:val="00852F41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WW-Szvegtrzsbehzssal3">
    <w:name w:val="WW-Szövegtörzs behúzással 3"/>
    <w:basedOn w:val="Norml"/>
    <w:rsid w:val="00852F41"/>
    <w:pPr>
      <w:widowControl w:val="0"/>
      <w:suppressAutoHyphens/>
      <w:autoSpaceDE w:val="0"/>
      <w:spacing w:after="0" w:line="240" w:lineRule="auto"/>
      <w:ind w:left="360"/>
      <w:jc w:val="both"/>
    </w:pPr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dvzls">
    <w:name w:val="Üdvözlés"/>
    <w:basedOn w:val="Norml"/>
    <w:rsid w:val="00852F41"/>
    <w:pPr>
      <w:spacing w:after="0" w:line="360" w:lineRule="auto"/>
      <w:jc w:val="both"/>
    </w:pPr>
    <w:rPr>
      <w:rFonts w:ascii="Times New Roman" w:eastAsia="Calibri" w:hAnsi="Times New Roman" w:cs="Times New Roman"/>
      <w:kern w:val="16"/>
      <w:sz w:val="28"/>
      <w:szCs w:val="20"/>
      <w:lang w:eastAsia="hu-HU"/>
    </w:rPr>
  </w:style>
  <w:style w:type="paragraph" w:customStyle="1" w:styleId="stlus0">
    <w:name w:val="stlus"/>
    <w:basedOn w:val="Norml"/>
    <w:rsid w:val="00852F41"/>
    <w:pPr>
      <w:spacing w:before="100" w:after="10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hu-HU"/>
    </w:rPr>
  </w:style>
  <w:style w:type="paragraph" w:customStyle="1" w:styleId="ListParagraph11">
    <w:name w:val="List Paragraph11"/>
    <w:basedOn w:val="Norml"/>
    <w:rsid w:val="00852F41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customStyle="1" w:styleId="BodyText21">
    <w:name w:val="Body Text 21"/>
    <w:basedOn w:val="Norml"/>
    <w:rsid w:val="00852F41"/>
    <w:pPr>
      <w:overflowPunct w:val="0"/>
      <w:autoSpaceDE w:val="0"/>
      <w:autoSpaceDN w:val="0"/>
      <w:adjustRightInd w:val="0"/>
      <w:spacing w:before="120" w:after="0" w:line="240" w:lineRule="auto"/>
      <w:ind w:left="284"/>
      <w:jc w:val="both"/>
    </w:pPr>
    <w:rPr>
      <w:rFonts w:ascii="Times New Roman" w:eastAsia="Calibri" w:hAnsi="Times New Roman" w:cs="Times New Roman"/>
      <w:sz w:val="28"/>
      <w:szCs w:val="20"/>
      <w:lang w:eastAsia="hu-HU"/>
    </w:rPr>
  </w:style>
  <w:style w:type="paragraph" w:customStyle="1" w:styleId="BodyTextIndent31">
    <w:name w:val="Body Text Indent 31"/>
    <w:basedOn w:val="Norml"/>
    <w:rsid w:val="00852F41"/>
    <w:pPr>
      <w:overflowPunct w:val="0"/>
      <w:autoSpaceDE w:val="0"/>
      <w:autoSpaceDN w:val="0"/>
      <w:adjustRightInd w:val="0"/>
      <w:spacing w:after="0" w:line="240" w:lineRule="auto"/>
      <w:ind w:left="709"/>
      <w:jc w:val="both"/>
    </w:pPr>
    <w:rPr>
      <w:rFonts w:ascii="Times New Roman" w:eastAsia="Calibri" w:hAnsi="Times New Roman" w:cs="Times New Roman"/>
      <w:sz w:val="28"/>
      <w:szCs w:val="20"/>
      <w:lang w:eastAsia="hu-HU"/>
    </w:rPr>
  </w:style>
  <w:style w:type="character" w:customStyle="1" w:styleId="articleseparator">
    <w:name w:val="article_separator"/>
    <w:rsid w:val="00852F41"/>
    <w:rPr>
      <w:rFonts w:ascii="Times New Roman" w:hAnsi="Times New Roman" w:cs="Times New Roman"/>
    </w:rPr>
  </w:style>
  <w:style w:type="character" w:customStyle="1" w:styleId="cikktart2">
    <w:name w:val="cikktart2"/>
    <w:rsid w:val="00852F41"/>
    <w:rPr>
      <w:rFonts w:ascii="Times New Roman" w:hAnsi="Times New Roman" w:cs="Times New Roman"/>
    </w:rPr>
  </w:style>
  <w:style w:type="table" w:styleId="Rcsostblzat">
    <w:name w:val="Table Grid"/>
    <w:basedOn w:val="Normltblzat"/>
    <w:rsid w:val="00852F4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4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seperedok@tiszavasvari.h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103</Pages>
  <Words>30049</Words>
  <Characters>207341</Characters>
  <Application>Microsoft Office Word</Application>
  <DocSecurity>0</DocSecurity>
  <Lines>1727</Lines>
  <Paragraphs>473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tvonkph</Company>
  <LinksUpToDate>false</LinksUpToDate>
  <CharactersWithSpaces>236917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Kórik Zsuzsa</dc:creator>
  <cp:keywords/>
  <dc:description/>
  <cp:lastModifiedBy>Dr. Kórik Zsuzsa</cp:lastModifiedBy>
  <cp:revision>37</cp:revision>
  <dcterms:created xsi:type="dcterms:W3CDTF">2013-10-17T06:48:00Z</dcterms:created>
  <dcterms:modified xsi:type="dcterms:W3CDTF">2013-10-29T14:10:00Z</dcterms:modified>
</cp:coreProperties>
</file>